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20EC" w:rsidRDefault="003320EC" w:rsidP="00146F18">
      <w:pPr>
        <w:pStyle w:val="BodyText"/>
        <w:jc w:val="center"/>
        <w:rPr>
          <w:b/>
          <w:smallCaps/>
          <w:sz w:val="32"/>
          <w:szCs w:val="32"/>
          <w:lang w:val="ro-RO"/>
        </w:rPr>
      </w:pPr>
    </w:p>
    <w:p w:rsidR="003320EC" w:rsidRDefault="003320EC" w:rsidP="00146F18">
      <w:pPr>
        <w:pStyle w:val="BodyText"/>
        <w:jc w:val="center"/>
        <w:rPr>
          <w:b/>
          <w:smallCaps/>
          <w:sz w:val="32"/>
          <w:szCs w:val="32"/>
          <w:lang w:val="ro-RO"/>
        </w:rPr>
      </w:pPr>
    </w:p>
    <w:p w:rsidR="00107EA4" w:rsidRPr="00C504E1" w:rsidRDefault="00107EA4" w:rsidP="00146F18">
      <w:pPr>
        <w:pStyle w:val="BodyText"/>
        <w:jc w:val="center"/>
        <w:rPr>
          <w:b/>
          <w:smallCaps/>
          <w:sz w:val="32"/>
          <w:szCs w:val="32"/>
          <w:lang w:val="ro-RO"/>
        </w:rPr>
      </w:pPr>
      <w:r w:rsidRPr="00C504E1">
        <w:rPr>
          <w:b/>
          <w:smallCaps/>
          <w:sz w:val="32"/>
          <w:szCs w:val="32"/>
          <w:lang w:val="ro-RO"/>
        </w:rPr>
        <w:t>CONTRACT DE PRESTARE DE SERVICII</w:t>
      </w:r>
    </w:p>
    <w:p w:rsidR="00107EA4" w:rsidRPr="00C504E1" w:rsidRDefault="007C26B9" w:rsidP="00146F18">
      <w:pPr>
        <w:pStyle w:val="BodyText"/>
        <w:jc w:val="center"/>
        <w:rPr>
          <w:b/>
          <w:smallCaps/>
          <w:sz w:val="32"/>
          <w:szCs w:val="32"/>
          <w:lang w:val="ro-RO"/>
        </w:rPr>
      </w:pPr>
      <w:r w:rsidRPr="00C504E1">
        <w:rPr>
          <w:b/>
          <w:smallCaps/>
          <w:sz w:val="32"/>
          <w:szCs w:val="32"/>
          <w:lang w:val="ro-RO"/>
        </w:rPr>
        <w:t xml:space="preserve">nr. ________din  </w:t>
      </w:r>
      <w:r w:rsidR="00367F38" w:rsidRPr="00C504E1">
        <w:rPr>
          <w:b/>
          <w:smallCaps/>
          <w:sz w:val="32"/>
          <w:szCs w:val="32"/>
          <w:lang w:val="ro-RO"/>
        </w:rPr>
        <w:t>202</w:t>
      </w:r>
      <w:r w:rsidR="00C646E9" w:rsidRPr="00C504E1">
        <w:rPr>
          <w:b/>
          <w:smallCaps/>
          <w:sz w:val="32"/>
          <w:szCs w:val="32"/>
          <w:lang w:val="ro-RO"/>
        </w:rPr>
        <w:t>1</w:t>
      </w:r>
    </w:p>
    <w:p w:rsidR="004D61A1" w:rsidRPr="001D5944" w:rsidRDefault="004D61A1" w:rsidP="004D61A1">
      <w:pPr>
        <w:rPr>
          <w:sz w:val="18"/>
          <w:szCs w:val="18"/>
          <w:lang w:val="ro-RO"/>
        </w:rPr>
      </w:pPr>
    </w:p>
    <w:p w:rsidR="004D61A1" w:rsidRPr="001D5944" w:rsidRDefault="004D61A1" w:rsidP="004D61A1">
      <w:pPr>
        <w:rPr>
          <w:sz w:val="20"/>
          <w:lang w:val="ro-RO"/>
        </w:rPr>
      </w:pPr>
      <w:r w:rsidRPr="001D5944">
        <w:rPr>
          <w:sz w:val="20"/>
          <w:lang w:val="ro-RO"/>
        </w:rPr>
        <w:t>Obiect:</w:t>
      </w:r>
      <w:r w:rsidR="001D5944" w:rsidRPr="001D5944">
        <w:rPr>
          <w:b/>
          <w:sz w:val="20"/>
          <w:lang w:val="ro-RO"/>
        </w:rPr>
        <w:t xml:space="preserve"> Verificarea rapoartelor de monitorizare a emisiilor de gaze cu efect de sera pentru anul 2021 si a rapoartelor pribvind nivelul de activitate in vedera alocariii gratuite de certificate GES in anul 2022 pentru instalatiile ELCEN</w:t>
      </w:r>
    </w:p>
    <w:p w:rsidR="004D61A1" w:rsidRPr="001D5944" w:rsidRDefault="004D61A1" w:rsidP="004D61A1">
      <w:pPr>
        <w:rPr>
          <w:sz w:val="20"/>
          <w:lang w:val="ro-RO"/>
        </w:rPr>
      </w:pPr>
      <w:r w:rsidRPr="001D5944">
        <w:rPr>
          <w:sz w:val="20"/>
          <w:lang w:val="ro-RO"/>
        </w:rPr>
        <w:t>Termen</w:t>
      </w:r>
      <w:r w:rsidR="001D5944">
        <w:rPr>
          <w:sz w:val="20"/>
          <w:lang w:val="ro-RO"/>
        </w:rPr>
        <w:t xml:space="preserve"> contract</w:t>
      </w:r>
      <w:r w:rsidRPr="001D5944">
        <w:rPr>
          <w:sz w:val="20"/>
          <w:lang w:val="ro-RO"/>
        </w:rPr>
        <w:t>:______________________________________________</w:t>
      </w:r>
    </w:p>
    <w:p w:rsidR="004D61A1" w:rsidRPr="001D5944" w:rsidRDefault="004D61A1" w:rsidP="004D61A1">
      <w:pPr>
        <w:rPr>
          <w:sz w:val="20"/>
          <w:lang w:val="ro-RO"/>
        </w:rPr>
      </w:pPr>
      <w:r w:rsidRPr="001D5944">
        <w:rPr>
          <w:sz w:val="20"/>
          <w:lang w:val="ro-RO"/>
        </w:rPr>
        <w:t>Valoare:____________________________________________________</w:t>
      </w:r>
    </w:p>
    <w:p w:rsidR="00107EA4" w:rsidRDefault="00107EA4" w:rsidP="00923608">
      <w:pPr>
        <w:rPr>
          <w:szCs w:val="28"/>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574E14" w:rsidRDefault="00574E14" w:rsidP="00574E14">
      <w:pPr>
        <w:pStyle w:val="BodyText"/>
        <w:ind w:firstLine="720"/>
        <w:rPr>
          <w:sz w:val="26"/>
          <w:szCs w:val="26"/>
          <w:lang w:val="ro-RO"/>
        </w:rPr>
      </w:pPr>
      <w:r>
        <w:rPr>
          <w:b/>
          <w:sz w:val="26"/>
          <w:szCs w:val="26"/>
          <w:lang w:val="ro-RO"/>
        </w:rPr>
        <w:t>SOCIETATEA ELECTROCENTRALE BUCUREŞTI SA</w:t>
      </w:r>
      <w:r>
        <w:rPr>
          <w:sz w:val="26"/>
          <w:szCs w:val="26"/>
          <w:lang w:val="ro-RO"/>
        </w:rPr>
        <w:t xml:space="preserve">, </w:t>
      </w:r>
      <w:r>
        <w:rPr>
          <w:sz w:val="26"/>
          <w:szCs w:val="26"/>
        </w:rPr>
        <w:t xml:space="preserve">societate </w:t>
      </w:r>
      <w:r w:rsidR="006644E5">
        <w:rPr>
          <w:sz w:val="26"/>
          <w:szCs w:val="26"/>
        </w:rPr>
        <w:t>în reorganizare judiciară, in judicial reorganisation, en redressement,</w:t>
      </w:r>
      <w:r>
        <w:rPr>
          <w:sz w:val="26"/>
          <w:szCs w:val="26"/>
          <w:lang w:val="ro-RO"/>
        </w:rPr>
        <w:t xml:space="preserve">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w:t>
      </w:r>
      <w:r w:rsidR="00367F38">
        <w:rPr>
          <w:color w:val="000000"/>
          <w:sz w:val="26"/>
          <w:szCs w:val="26"/>
          <w:lang w:val="ro-RO"/>
        </w:rPr>
        <w:t>deschis</w:t>
      </w:r>
      <w:r>
        <w:rPr>
          <w:color w:val="000000"/>
          <w:sz w:val="26"/>
          <w:szCs w:val="26"/>
          <w:lang w:val="ro-RO"/>
        </w:rPr>
        <w:t xml:space="preserve"> la BCR – Sucursala Unirii, legal reprezentată de dl. </w:t>
      </w:r>
      <w:r w:rsidR="001168D1" w:rsidRPr="001168D1">
        <w:rPr>
          <w:b/>
          <w:color w:val="000000"/>
          <w:sz w:val="26"/>
          <w:szCs w:val="26"/>
        </w:rPr>
        <w:t>Adrian Catalin TUDORA</w:t>
      </w:r>
      <w:r>
        <w:rPr>
          <w:color w:val="000000"/>
          <w:sz w:val="26"/>
          <w:szCs w:val="26"/>
        </w:rPr>
        <w:t xml:space="preserve"> </w:t>
      </w:r>
      <w:r>
        <w:rPr>
          <w:color w:val="000000"/>
          <w:sz w:val="26"/>
          <w:szCs w:val="26"/>
          <w:lang w:val="ro-RO"/>
        </w:rPr>
        <w:t>– Administrator Special, în calitate de</w:t>
      </w:r>
      <w:r>
        <w:rPr>
          <w:sz w:val="26"/>
          <w:szCs w:val="26"/>
          <w:lang w:val="ro-RO"/>
        </w:rPr>
        <w:t xml:space="preserve"> </w:t>
      </w:r>
      <w:r>
        <w:rPr>
          <w:b/>
          <w:sz w:val="26"/>
          <w:szCs w:val="26"/>
          <w:lang w:val="ro-RO"/>
        </w:rPr>
        <w:t>BENEFICIAR</w:t>
      </w:r>
      <w:r>
        <w:rPr>
          <w:sz w:val="26"/>
          <w:szCs w:val="26"/>
          <w:lang w:val="ro-RO"/>
        </w:rPr>
        <w:t xml:space="preserve"> (ACHIZITOR) şi </w:t>
      </w:r>
    </w:p>
    <w:p w:rsidR="00107EA4" w:rsidRDefault="00574E14" w:rsidP="00574E14">
      <w:pPr>
        <w:pStyle w:val="BodyText"/>
        <w:ind w:firstLine="720"/>
        <w:rPr>
          <w:sz w:val="26"/>
          <w:szCs w:val="26"/>
          <w:lang w:val="ro-RO"/>
        </w:rPr>
      </w:pPr>
      <w:r>
        <w:rPr>
          <w:sz w:val="26"/>
          <w:szCs w:val="26"/>
          <w:lang w:val="ro-RO"/>
        </w:rPr>
        <w:t>Societatea _________________</w:t>
      </w:r>
      <w:r w:rsidR="00D12EFA">
        <w:rPr>
          <w:sz w:val="26"/>
          <w:szCs w:val="26"/>
          <w:lang w:val="ro-RO"/>
        </w:rPr>
        <w:t xml:space="preserve">__________________cu sediul in </w:t>
      </w:r>
      <w:r>
        <w:rPr>
          <w:sz w:val="26"/>
          <w:szCs w:val="26"/>
          <w:lang w:val="ro-RO"/>
        </w:rPr>
        <w:t xml:space="preserve">localitatea _______________, judeţul/sectorul _____, strada___________________, nr._____, cod poştal ________, telefon __________, fax _________, cod IBAN ___________________________ la Banca __________________________, </w:t>
      </w:r>
      <w:r w:rsidR="00107EA4">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Pr>
          <w:b/>
          <w:caps/>
          <w:sz w:val="26"/>
          <w:szCs w:val="26"/>
          <w:lang w:val="ro-RO"/>
        </w:rPr>
        <w:t>PRESTATOR</w:t>
      </w:r>
      <w:r w:rsidR="00107EA4">
        <w:rPr>
          <w:caps/>
          <w:sz w:val="26"/>
          <w:szCs w:val="26"/>
          <w:lang w:val="ro-RO"/>
        </w:rPr>
        <w:t xml:space="preserve"> (CONTRACTANT</w:t>
      </w:r>
      <w:r w:rsidR="00A16D3F">
        <w:rPr>
          <w:caps/>
          <w:sz w:val="26"/>
          <w:szCs w:val="26"/>
          <w:lang w:val="ro-RO"/>
        </w:rPr>
        <w:t>)</w:t>
      </w:r>
      <w:r w:rsidR="00D12EFA">
        <w:rPr>
          <w:caps/>
          <w:sz w:val="26"/>
          <w:szCs w:val="26"/>
          <w:lang w:val="ro-RO"/>
        </w:rPr>
        <w:t>.</w:t>
      </w:r>
    </w:p>
    <w:p w:rsidR="00107EA4" w:rsidRDefault="00107EA4" w:rsidP="00923608">
      <w:pPr>
        <w:pStyle w:val="BodyText"/>
        <w:rPr>
          <w:sz w:val="26"/>
          <w:szCs w:val="26"/>
          <w:lang w:val="ro-RO"/>
        </w:rPr>
      </w:pPr>
    </w:p>
    <w:p w:rsidR="00107EA4" w:rsidRDefault="00107EA4" w:rsidP="008A6025">
      <w:pPr>
        <w:pStyle w:val="Heading1"/>
        <w:shd w:val="pct10" w:color="auto" w:fill="FFFFFF"/>
        <w:spacing w:after="120"/>
        <w:rPr>
          <w:smallCaps/>
          <w:sz w:val="26"/>
          <w:szCs w:val="26"/>
          <w:lang w:val="ro-RO"/>
        </w:rPr>
      </w:pPr>
      <w:r>
        <w:rPr>
          <w:smallCaps/>
          <w:sz w:val="26"/>
          <w:szCs w:val="26"/>
          <w:lang w:val="ro-RO"/>
        </w:rPr>
        <w:t>CAP.2. DEFINIŢII</w:t>
      </w:r>
    </w:p>
    <w:p w:rsidR="00107EA4" w:rsidRDefault="00107EA4" w:rsidP="008A6025">
      <w:pPr>
        <w:pStyle w:val="BodyText"/>
        <w:ind w:firstLine="720"/>
        <w:rPr>
          <w:sz w:val="26"/>
          <w:szCs w:val="26"/>
          <w:lang w:val="ro-RO"/>
        </w:rPr>
      </w:pPr>
      <w:r>
        <w:rPr>
          <w:sz w:val="26"/>
          <w:szCs w:val="26"/>
          <w:lang w:val="ro-RO"/>
        </w:rPr>
        <w:t>La prezentul contract următorii termeni vor fi interpretaţi astfel:</w:t>
      </w:r>
    </w:p>
    <w:p w:rsidR="00107EA4" w:rsidRDefault="00107EA4" w:rsidP="008A6025">
      <w:pPr>
        <w:pStyle w:val="BodyText"/>
        <w:ind w:firstLine="720"/>
        <w:rPr>
          <w:sz w:val="26"/>
          <w:szCs w:val="26"/>
          <w:lang w:val="ro-RO"/>
        </w:rPr>
      </w:pPr>
      <w:r>
        <w:rPr>
          <w:sz w:val="26"/>
          <w:szCs w:val="26"/>
          <w:lang w:val="ro-RO"/>
        </w:rPr>
        <w:t xml:space="preserve">2.1. </w:t>
      </w:r>
      <w:r>
        <w:rPr>
          <w:sz w:val="26"/>
          <w:szCs w:val="26"/>
          <w:u w:val="single"/>
          <w:lang w:val="ro-RO"/>
        </w:rPr>
        <w:t>Prestator</w:t>
      </w:r>
      <w:r>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Default="00107EA4" w:rsidP="008A6025">
      <w:pPr>
        <w:pStyle w:val="BodyText"/>
        <w:ind w:firstLine="720"/>
        <w:rPr>
          <w:sz w:val="26"/>
          <w:szCs w:val="26"/>
          <w:lang w:val="ro-RO"/>
        </w:rPr>
      </w:pPr>
      <w:r>
        <w:rPr>
          <w:sz w:val="26"/>
          <w:szCs w:val="26"/>
          <w:lang w:val="ro-RO"/>
        </w:rPr>
        <w:t xml:space="preserve">2.2. </w:t>
      </w:r>
      <w:r>
        <w:rPr>
          <w:sz w:val="26"/>
          <w:szCs w:val="26"/>
          <w:u w:val="single"/>
          <w:lang w:val="ro-RO"/>
        </w:rPr>
        <w:t>Subcontractant</w:t>
      </w:r>
      <w:r>
        <w:rPr>
          <w:sz w:val="26"/>
          <w:szCs w:val="26"/>
          <w:lang w:val="ro-RO"/>
        </w:rPr>
        <w:t xml:space="preserve"> – organizaţie care furnizează servicii pentru prestatorul de servicii.</w:t>
      </w:r>
    </w:p>
    <w:p w:rsidR="00107EA4" w:rsidRDefault="00107EA4" w:rsidP="008A6025">
      <w:pPr>
        <w:pStyle w:val="BodyText"/>
        <w:ind w:firstLine="720"/>
        <w:rPr>
          <w:sz w:val="26"/>
          <w:szCs w:val="26"/>
          <w:lang w:val="ro-RO"/>
        </w:rPr>
      </w:pPr>
      <w:r>
        <w:rPr>
          <w:sz w:val="26"/>
          <w:szCs w:val="26"/>
          <w:lang w:val="ro-RO"/>
        </w:rPr>
        <w:t xml:space="preserve">2.3. </w:t>
      </w:r>
      <w:r>
        <w:rPr>
          <w:sz w:val="26"/>
          <w:szCs w:val="26"/>
          <w:u w:val="single"/>
          <w:lang w:val="ro-RO"/>
        </w:rPr>
        <w:t>Contract</w:t>
      </w:r>
      <w:r>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07EA4" w:rsidRDefault="00107EA4" w:rsidP="008A6025">
      <w:pPr>
        <w:pStyle w:val="BodyText"/>
        <w:ind w:firstLine="720"/>
        <w:rPr>
          <w:sz w:val="26"/>
          <w:szCs w:val="26"/>
          <w:lang w:val="ro-RO"/>
        </w:rPr>
      </w:pPr>
      <w:r>
        <w:rPr>
          <w:sz w:val="26"/>
          <w:szCs w:val="26"/>
          <w:lang w:val="ro-RO"/>
        </w:rPr>
        <w:t xml:space="preserve">2.4. </w:t>
      </w:r>
      <w:r w:rsidRPr="003F2E10">
        <w:rPr>
          <w:sz w:val="26"/>
          <w:szCs w:val="26"/>
          <w:u w:val="single"/>
          <w:lang w:val="ro-RO"/>
        </w:rPr>
        <w:t>Beneficiar (</w:t>
      </w:r>
      <w:r>
        <w:rPr>
          <w:sz w:val="26"/>
          <w:szCs w:val="26"/>
          <w:u w:val="single"/>
          <w:lang w:val="ro-RO"/>
        </w:rPr>
        <w:t>achizitor) şi prestator (contractant)</w:t>
      </w:r>
      <w:r>
        <w:rPr>
          <w:sz w:val="26"/>
          <w:szCs w:val="26"/>
          <w:lang w:val="ro-RO"/>
        </w:rPr>
        <w:t xml:space="preserve"> – părţile contractante, astfel cum sunt acestea denumite în prezentul contract.</w:t>
      </w:r>
    </w:p>
    <w:p w:rsidR="00107EA4" w:rsidRDefault="00107EA4" w:rsidP="008A6025">
      <w:pPr>
        <w:pStyle w:val="BodyText"/>
        <w:ind w:firstLine="720"/>
        <w:rPr>
          <w:sz w:val="26"/>
          <w:szCs w:val="26"/>
          <w:lang w:val="ro-RO"/>
        </w:rPr>
      </w:pPr>
      <w:r>
        <w:rPr>
          <w:sz w:val="26"/>
          <w:szCs w:val="26"/>
          <w:lang w:val="ro-RO"/>
        </w:rPr>
        <w:t xml:space="preserve">2.5. </w:t>
      </w:r>
      <w:r>
        <w:rPr>
          <w:sz w:val="26"/>
          <w:szCs w:val="26"/>
          <w:u w:val="single"/>
          <w:lang w:val="ro-RO"/>
        </w:rPr>
        <w:t>Valoarea contractului</w:t>
      </w:r>
      <w:r>
        <w:rPr>
          <w:sz w:val="26"/>
          <w:szCs w:val="26"/>
          <w:lang w:val="ro-RO"/>
        </w:rPr>
        <w:t xml:space="preserve"> – valoarea plătibila prestatorului de către achizitor, în baza contractului, pentru îndeplinirea integrală şi corespunzătoare a tuturor obligaţiilor asumate prin contract.</w:t>
      </w:r>
    </w:p>
    <w:p w:rsidR="00107EA4" w:rsidRDefault="00107EA4" w:rsidP="008A6025">
      <w:pPr>
        <w:pStyle w:val="BodyText"/>
        <w:ind w:firstLine="720"/>
        <w:rPr>
          <w:sz w:val="26"/>
          <w:szCs w:val="26"/>
          <w:lang w:val="ro-RO"/>
        </w:rPr>
      </w:pPr>
      <w:r>
        <w:rPr>
          <w:sz w:val="26"/>
          <w:szCs w:val="26"/>
          <w:lang w:val="ro-RO"/>
        </w:rPr>
        <w:t xml:space="preserve">2.6. </w:t>
      </w:r>
      <w:r>
        <w:rPr>
          <w:sz w:val="26"/>
          <w:szCs w:val="26"/>
          <w:u w:val="single"/>
          <w:lang w:val="ro-RO"/>
        </w:rPr>
        <w:t>Standarde</w:t>
      </w:r>
      <w:r>
        <w:rPr>
          <w:sz w:val="26"/>
          <w:szCs w:val="26"/>
          <w:lang w:val="ro-RO"/>
        </w:rPr>
        <w:t xml:space="preserve"> – standardele, reglementările tehnice sau altele asemenea prevăzute în caietul de sarcini şi în propunerea tehnică.</w:t>
      </w:r>
    </w:p>
    <w:p w:rsidR="00107EA4" w:rsidRDefault="00107EA4" w:rsidP="008A6025">
      <w:pPr>
        <w:pStyle w:val="BodyText"/>
        <w:ind w:firstLine="720"/>
        <w:rPr>
          <w:sz w:val="26"/>
          <w:szCs w:val="26"/>
          <w:lang w:val="ro-RO"/>
        </w:rPr>
      </w:pPr>
      <w:r>
        <w:rPr>
          <w:sz w:val="26"/>
          <w:szCs w:val="26"/>
          <w:lang w:val="ro-RO"/>
        </w:rPr>
        <w:t xml:space="preserve">2.7. </w:t>
      </w:r>
      <w:r>
        <w:rPr>
          <w:sz w:val="26"/>
          <w:szCs w:val="26"/>
          <w:u w:val="single"/>
          <w:lang w:val="ro-RO"/>
        </w:rPr>
        <w:t>Forţa majoră</w:t>
      </w:r>
      <w:r>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Default="00107EA4" w:rsidP="008A6025">
      <w:pPr>
        <w:pStyle w:val="BodyText"/>
        <w:ind w:firstLine="720"/>
        <w:rPr>
          <w:sz w:val="26"/>
          <w:szCs w:val="26"/>
          <w:lang w:val="ro-RO"/>
        </w:rPr>
      </w:pPr>
      <w:r>
        <w:rPr>
          <w:sz w:val="26"/>
          <w:szCs w:val="26"/>
          <w:lang w:val="ro-RO"/>
        </w:rPr>
        <w:t xml:space="preserve">2.8. </w:t>
      </w:r>
      <w:r>
        <w:rPr>
          <w:sz w:val="26"/>
          <w:szCs w:val="26"/>
          <w:u w:val="single"/>
          <w:lang w:val="ro-RO"/>
        </w:rPr>
        <w:t>SOCIETATEA ELECTROCENTRALE BUCUREŞTI SA</w:t>
      </w:r>
      <w:r>
        <w:rPr>
          <w:sz w:val="26"/>
          <w:szCs w:val="26"/>
          <w:lang w:val="ro-RO"/>
        </w:rPr>
        <w:t xml:space="preserve"> – este Societatea de producere în termocentrale a Energiei Electrice şi Termice, cu sediul în Bucureşti, Splaiul Independenţei nr.227, sect.6.</w:t>
      </w:r>
    </w:p>
    <w:p w:rsidR="00107EA4" w:rsidRDefault="00107EA4" w:rsidP="008A6025">
      <w:pPr>
        <w:pStyle w:val="BodyText"/>
        <w:ind w:firstLine="720"/>
        <w:rPr>
          <w:sz w:val="26"/>
          <w:szCs w:val="26"/>
          <w:lang w:val="ro-RO"/>
        </w:rPr>
      </w:pPr>
      <w:r>
        <w:rPr>
          <w:sz w:val="26"/>
          <w:szCs w:val="26"/>
          <w:lang w:val="ro-RO"/>
        </w:rPr>
        <w:t xml:space="preserve">2.9. </w:t>
      </w:r>
      <w:r>
        <w:rPr>
          <w:sz w:val="26"/>
          <w:szCs w:val="26"/>
          <w:u w:val="single"/>
          <w:lang w:val="ro-RO"/>
        </w:rPr>
        <w:t>Produse</w:t>
      </w:r>
      <w:r>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Default="00107EA4" w:rsidP="008A6025">
      <w:pPr>
        <w:pStyle w:val="BodyText"/>
        <w:ind w:firstLine="720"/>
        <w:rPr>
          <w:sz w:val="26"/>
          <w:szCs w:val="26"/>
          <w:lang w:val="ro-RO"/>
        </w:rPr>
      </w:pPr>
      <w:r>
        <w:rPr>
          <w:sz w:val="26"/>
          <w:szCs w:val="26"/>
          <w:lang w:val="ro-RO"/>
        </w:rPr>
        <w:t xml:space="preserve">2.10. </w:t>
      </w:r>
      <w:r>
        <w:rPr>
          <w:sz w:val="26"/>
          <w:szCs w:val="26"/>
          <w:u w:val="single"/>
          <w:lang w:val="ro-RO"/>
        </w:rPr>
        <w:t>Servicii</w:t>
      </w:r>
      <w:r>
        <w:rPr>
          <w:sz w:val="26"/>
          <w:szCs w:val="26"/>
          <w:lang w:val="ro-RO"/>
        </w:rPr>
        <w:t xml:space="preserve"> – activităţi a căror prestare face obiectul contractului.</w:t>
      </w:r>
    </w:p>
    <w:p w:rsidR="00107EA4" w:rsidRDefault="00107EA4" w:rsidP="008A6025">
      <w:pPr>
        <w:pStyle w:val="BodyText"/>
        <w:rPr>
          <w:sz w:val="26"/>
          <w:szCs w:val="26"/>
          <w:lang w:val="ro-RO"/>
        </w:rPr>
      </w:pPr>
      <w:r>
        <w:rPr>
          <w:sz w:val="26"/>
          <w:szCs w:val="26"/>
          <w:lang w:val="ro-RO"/>
        </w:rPr>
        <w:tab/>
        <w:t xml:space="preserve">2.11. </w:t>
      </w:r>
      <w:r>
        <w:rPr>
          <w:sz w:val="26"/>
          <w:szCs w:val="26"/>
          <w:u w:val="single"/>
          <w:lang w:val="ro-RO"/>
        </w:rPr>
        <w:t>Calitate</w:t>
      </w:r>
      <w:r>
        <w:rPr>
          <w:sz w:val="26"/>
          <w:szCs w:val="26"/>
          <w:lang w:val="ro-RO"/>
        </w:rPr>
        <w:t xml:space="preserve"> – ansamblu de caracteristici ale unei entităţi care îi conferă acesteia aptitudinea de a satisface necesităţi exprimate şi explicite.</w:t>
      </w:r>
    </w:p>
    <w:p w:rsidR="00107EA4" w:rsidRDefault="00107EA4" w:rsidP="008A6025">
      <w:pPr>
        <w:pStyle w:val="BodyText"/>
        <w:rPr>
          <w:sz w:val="26"/>
          <w:szCs w:val="26"/>
          <w:lang w:val="ro-RO"/>
        </w:rPr>
      </w:pPr>
      <w:r>
        <w:rPr>
          <w:sz w:val="26"/>
          <w:szCs w:val="26"/>
          <w:lang w:val="ro-RO"/>
        </w:rPr>
        <w:tab/>
        <w:t xml:space="preserve">2.12. </w:t>
      </w:r>
      <w:r>
        <w:rPr>
          <w:sz w:val="26"/>
          <w:szCs w:val="26"/>
          <w:u w:val="single"/>
          <w:lang w:val="ro-RO"/>
        </w:rPr>
        <w:t>Conformitate</w:t>
      </w:r>
      <w:r>
        <w:rPr>
          <w:sz w:val="26"/>
          <w:szCs w:val="26"/>
          <w:lang w:val="ro-RO"/>
        </w:rPr>
        <w:t xml:space="preserve"> – satisfacerea condiţiilor specificate.</w:t>
      </w:r>
    </w:p>
    <w:p w:rsidR="00107EA4" w:rsidRDefault="00107EA4" w:rsidP="008A6025">
      <w:pPr>
        <w:pStyle w:val="BodyText"/>
        <w:rPr>
          <w:sz w:val="26"/>
          <w:szCs w:val="26"/>
          <w:lang w:val="ro-RO"/>
        </w:rPr>
      </w:pPr>
      <w:r>
        <w:rPr>
          <w:sz w:val="26"/>
          <w:szCs w:val="26"/>
          <w:lang w:val="ro-RO"/>
        </w:rPr>
        <w:tab/>
        <w:t xml:space="preserve">2.13. </w:t>
      </w:r>
      <w:r>
        <w:rPr>
          <w:sz w:val="26"/>
          <w:szCs w:val="26"/>
          <w:u w:val="single"/>
          <w:lang w:val="ro-RO"/>
        </w:rPr>
        <w:t>Neconformitate</w:t>
      </w:r>
      <w:r>
        <w:rPr>
          <w:sz w:val="26"/>
          <w:szCs w:val="26"/>
          <w:lang w:val="ro-RO"/>
        </w:rPr>
        <w:t xml:space="preserve"> – nesatisfacerea unei condiţii specificate.</w:t>
      </w:r>
    </w:p>
    <w:p w:rsidR="00107EA4" w:rsidRDefault="00107EA4" w:rsidP="008A6025">
      <w:pPr>
        <w:pStyle w:val="BodyText"/>
        <w:rPr>
          <w:sz w:val="26"/>
          <w:szCs w:val="26"/>
          <w:lang w:val="ro-RO"/>
        </w:rPr>
      </w:pPr>
      <w:r>
        <w:rPr>
          <w:sz w:val="26"/>
          <w:szCs w:val="26"/>
          <w:lang w:val="ro-RO"/>
        </w:rPr>
        <w:lastRenderedPageBreak/>
        <w:tab/>
        <w:t xml:space="preserve">2.14. </w:t>
      </w:r>
      <w:r>
        <w:rPr>
          <w:sz w:val="26"/>
          <w:szCs w:val="26"/>
          <w:u w:val="single"/>
          <w:lang w:val="ro-RO"/>
        </w:rPr>
        <w:t>Inspecţie</w:t>
      </w:r>
      <w:r>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Default="00107EA4" w:rsidP="008F783A">
      <w:pPr>
        <w:pStyle w:val="BodyText"/>
        <w:rPr>
          <w:sz w:val="26"/>
          <w:szCs w:val="26"/>
          <w:lang w:val="ro-RO"/>
        </w:rPr>
      </w:pPr>
      <w:r>
        <w:rPr>
          <w:sz w:val="26"/>
          <w:szCs w:val="26"/>
          <w:lang w:val="ro-RO"/>
        </w:rPr>
        <w:tab/>
        <w:t xml:space="preserve">2.15. </w:t>
      </w:r>
      <w:r>
        <w:rPr>
          <w:sz w:val="26"/>
          <w:szCs w:val="26"/>
          <w:u w:val="single"/>
          <w:lang w:val="ro-RO"/>
        </w:rPr>
        <w:t>Managementul calităţii</w:t>
      </w:r>
      <w:r>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Pr>
          <w:sz w:val="26"/>
          <w:szCs w:val="26"/>
          <w:lang w:val="ro-RO"/>
        </w:rPr>
        <w:t>calitate.</w:t>
      </w:r>
    </w:p>
    <w:p w:rsidR="00D42EE2" w:rsidRDefault="00D42EE2" w:rsidP="00D42EE2">
      <w:pPr>
        <w:pStyle w:val="BodyText"/>
        <w:rPr>
          <w:sz w:val="26"/>
          <w:szCs w:val="26"/>
          <w:lang w:val="ro-RO"/>
        </w:rPr>
      </w:pPr>
      <w:r>
        <w:rPr>
          <w:sz w:val="26"/>
          <w:szCs w:val="26"/>
          <w:lang w:val="ro-RO"/>
        </w:rPr>
        <w:tab/>
        <w:t>2.</w:t>
      </w:r>
      <w:r w:rsidR="00107EA4">
        <w:rPr>
          <w:sz w:val="26"/>
          <w:szCs w:val="26"/>
          <w:lang w:val="ro-RO"/>
        </w:rPr>
        <w:t xml:space="preserve">16. </w:t>
      </w:r>
      <w:r w:rsidR="00107EA4">
        <w:rPr>
          <w:sz w:val="26"/>
          <w:szCs w:val="26"/>
          <w:u w:val="single"/>
          <w:lang w:val="ro-RO"/>
        </w:rPr>
        <w:t>Planul de calitate</w:t>
      </w:r>
      <w:r w:rsidR="00107EA4">
        <w:rPr>
          <w:sz w:val="26"/>
          <w:szCs w:val="26"/>
          <w:lang w:val="ro-RO"/>
        </w:rPr>
        <w:t xml:space="preserve"> – document care precizează practicile, resursele şi succesiunea </w:t>
      </w:r>
    </w:p>
    <w:p w:rsidR="00107EA4" w:rsidRDefault="00107EA4" w:rsidP="008F783A">
      <w:pPr>
        <w:pStyle w:val="BodyText"/>
        <w:rPr>
          <w:sz w:val="26"/>
          <w:szCs w:val="26"/>
          <w:lang w:val="ro-RO"/>
        </w:rPr>
      </w:pPr>
      <w:r>
        <w:rPr>
          <w:sz w:val="26"/>
          <w:szCs w:val="26"/>
          <w:lang w:val="ro-RO"/>
        </w:rPr>
        <w:t>activităţilor specifice referitoare la calitate, relevante pentru un anumit serviciu.</w:t>
      </w:r>
    </w:p>
    <w:p w:rsidR="00107EA4" w:rsidRDefault="00107EA4" w:rsidP="008A6025">
      <w:pPr>
        <w:pStyle w:val="BodyText"/>
        <w:rPr>
          <w:sz w:val="26"/>
          <w:szCs w:val="26"/>
          <w:lang w:val="ro-RO"/>
        </w:rPr>
      </w:pPr>
      <w:r>
        <w:rPr>
          <w:sz w:val="26"/>
          <w:szCs w:val="26"/>
          <w:lang w:val="ro-RO"/>
        </w:rPr>
        <w:tab/>
        <w:t xml:space="preserve">2.17. </w:t>
      </w:r>
      <w:r>
        <w:rPr>
          <w:sz w:val="26"/>
          <w:szCs w:val="26"/>
          <w:u w:val="single"/>
          <w:lang w:val="ro-RO"/>
        </w:rPr>
        <w:t>Trasabilitate</w:t>
      </w:r>
      <w:r>
        <w:rPr>
          <w:sz w:val="26"/>
          <w:szCs w:val="26"/>
          <w:lang w:val="ro-RO"/>
        </w:rPr>
        <w:t xml:space="preserve"> – aptitudine de regăsire a istoricului, a utilizării sau localizării unei entităţi prin identificări înregistrate.</w:t>
      </w:r>
    </w:p>
    <w:p w:rsidR="00107EA4" w:rsidRDefault="00107EA4" w:rsidP="008A6025">
      <w:pPr>
        <w:pStyle w:val="BodyText"/>
        <w:rPr>
          <w:sz w:val="26"/>
          <w:szCs w:val="26"/>
          <w:lang w:val="ro-RO"/>
        </w:rPr>
      </w:pPr>
      <w:r>
        <w:rPr>
          <w:sz w:val="26"/>
          <w:szCs w:val="26"/>
          <w:lang w:val="ro-RO"/>
        </w:rPr>
        <w:tab/>
        <w:t xml:space="preserve">2.18. </w:t>
      </w:r>
      <w:r>
        <w:rPr>
          <w:sz w:val="26"/>
          <w:szCs w:val="26"/>
          <w:u w:val="single"/>
          <w:lang w:val="ro-RO"/>
        </w:rPr>
        <w:t>Auditul calitativ</w:t>
      </w:r>
      <w:r>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Default="00107EA4" w:rsidP="008A6025">
      <w:pPr>
        <w:pStyle w:val="BodyText"/>
        <w:rPr>
          <w:sz w:val="26"/>
          <w:szCs w:val="26"/>
          <w:lang w:val="ro-RO"/>
        </w:rPr>
      </w:pPr>
      <w:r>
        <w:rPr>
          <w:sz w:val="26"/>
          <w:szCs w:val="26"/>
          <w:lang w:val="ro-RO"/>
        </w:rPr>
        <w:tab/>
        <w:t xml:space="preserve">2.19. </w:t>
      </w:r>
      <w:r>
        <w:rPr>
          <w:sz w:val="26"/>
          <w:szCs w:val="26"/>
          <w:u w:val="single"/>
          <w:lang w:val="ro-RO"/>
        </w:rPr>
        <w:t>Plan de operaţii şi inspecţii</w:t>
      </w:r>
      <w:r>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Default="00107EA4" w:rsidP="008A6025">
      <w:pPr>
        <w:pStyle w:val="BodyText"/>
        <w:rPr>
          <w:sz w:val="26"/>
          <w:szCs w:val="26"/>
          <w:lang w:val="ro-RO"/>
        </w:rPr>
      </w:pPr>
      <w:r>
        <w:rPr>
          <w:sz w:val="26"/>
          <w:szCs w:val="26"/>
          <w:lang w:val="ro-RO"/>
        </w:rPr>
        <w:tab/>
        <w:t xml:space="preserve">2.20. </w:t>
      </w:r>
      <w:r>
        <w:rPr>
          <w:sz w:val="26"/>
          <w:szCs w:val="26"/>
          <w:u w:val="single"/>
          <w:lang w:val="ro-RO"/>
        </w:rPr>
        <w:t>Documentaţie tehnică</w:t>
      </w:r>
      <w:r>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Default="00107EA4" w:rsidP="008A6025">
      <w:pPr>
        <w:pStyle w:val="BodyText"/>
        <w:rPr>
          <w:sz w:val="26"/>
          <w:szCs w:val="26"/>
          <w:lang w:val="ro-RO"/>
        </w:rPr>
      </w:pPr>
      <w:r>
        <w:rPr>
          <w:sz w:val="26"/>
          <w:szCs w:val="26"/>
          <w:lang w:val="ro-RO"/>
        </w:rPr>
        <w:tab/>
        <w:t xml:space="preserve">2.21. </w:t>
      </w:r>
      <w:r>
        <w:rPr>
          <w:sz w:val="26"/>
          <w:szCs w:val="26"/>
          <w:u w:val="single"/>
          <w:lang w:val="ro-RO"/>
        </w:rPr>
        <w:t>Documente</w:t>
      </w:r>
      <w:r>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Default="00107EA4" w:rsidP="008A6025">
      <w:pPr>
        <w:pStyle w:val="BodyText"/>
        <w:rPr>
          <w:sz w:val="26"/>
          <w:szCs w:val="26"/>
          <w:lang w:val="ro-RO"/>
        </w:rPr>
      </w:pPr>
      <w:r>
        <w:rPr>
          <w:sz w:val="26"/>
          <w:szCs w:val="26"/>
          <w:lang w:val="ro-RO"/>
        </w:rPr>
        <w:tab/>
        <w:t xml:space="preserve">2.22. </w:t>
      </w:r>
      <w:r>
        <w:rPr>
          <w:sz w:val="26"/>
          <w:szCs w:val="26"/>
          <w:u w:val="single"/>
          <w:lang w:val="ro-RO"/>
        </w:rPr>
        <w:t>Documentaţia de managementul calităţii</w:t>
      </w:r>
      <w:r>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Default="00107EA4" w:rsidP="008A6025">
      <w:pPr>
        <w:pStyle w:val="BodyText"/>
        <w:rPr>
          <w:sz w:val="26"/>
          <w:szCs w:val="26"/>
          <w:lang w:val="ro-RO"/>
        </w:rPr>
      </w:pPr>
      <w:r>
        <w:rPr>
          <w:sz w:val="26"/>
          <w:szCs w:val="26"/>
          <w:lang w:val="ro-RO"/>
        </w:rPr>
        <w:tab/>
        <w:t xml:space="preserve">2.23. </w:t>
      </w:r>
      <w:r>
        <w:rPr>
          <w:sz w:val="26"/>
          <w:szCs w:val="26"/>
          <w:u w:val="single"/>
          <w:lang w:val="ro-RO"/>
        </w:rPr>
        <w:t>Reparare</w:t>
      </w:r>
      <w:r>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107EA4" w:rsidRDefault="00107EA4" w:rsidP="008A6025">
      <w:pPr>
        <w:pStyle w:val="BodyText"/>
        <w:rPr>
          <w:sz w:val="26"/>
          <w:szCs w:val="26"/>
          <w:lang w:val="ro-RO"/>
        </w:rPr>
      </w:pPr>
      <w:r>
        <w:rPr>
          <w:sz w:val="26"/>
          <w:szCs w:val="26"/>
          <w:lang w:val="ro-RO"/>
        </w:rPr>
        <w:tab/>
        <w:t xml:space="preserve">2.24. </w:t>
      </w:r>
      <w:r>
        <w:rPr>
          <w:sz w:val="26"/>
          <w:szCs w:val="26"/>
          <w:u w:val="single"/>
          <w:lang w:val="ro-RO"/>
        </w:rPr>
        <w:t>Manualul calităţii</w:t>
      </w:r>
      <w:r>
        <w:rPr>
          <w:sz w:val="26"/>
          <w:szCs w:val="26"/>
          <w:lang w:val="ro-RO"/>
        </w:rPr>
        <w:t xml:space="preserve"> – document care respectă politica în domeniul calităţii şi descrie sistemul calităţii al unor organizaţii.</w:t>
      </w:r>
    </w:p>
    <w:p w:rsidR="00107EA4" w:rsidRDefault="00107EA4" w:rsidP="008A6025">
      <w:pPr>
        <w:pStyle w:val="BodyText"/>
        <w:ind w:firstLine="720"/>
        <w:rPr>
          <w:bCs/>
          <w:sz w:val="26"/>
          <w:szCs w:val="26"/>
          <w:lang w:val="ro-RO"/>
        </w:rPr>
      </w:pPr>
      <w:r>
        <w:rPr>
          <w:bCs/>
          <w:sz w:val="26"/>
          <w:szCs w:val="26"/>
          <w:lang w:val="ro-RO"/>
        </w:rPr>
        <w:t xml:space="preserve">2.25. </w:t>
      </w:r>
      <w:r>
        <w:rPr>
          <w:bCs/>
          <w:sz w:val="26"/>
          <w:szCs w:val="26"/>
          <w:u w:val="single"/>
          <w:lang w:val="ro-RO"/>
        </w:rPr>
        <w:t>Zi</w:t>
      </w:r>
      <w:r>
        <w:rPr>
          <w:bCs/>
          <w:sz w:val="26"/>
          <w:szCs w:val="26"/>
          <w:lang w:val="ro-RO"/>
        </w:rPr>
        <w:t xml:space="preserve"> = zi calendaristică. An = 365 de zile.</w:t>
      </w:r>
    </w:p>
    <w:p w:rsidR="00107EA4" w:rsidRDefault="00107EA4" w:rsidP="008A6025">
      <w:pPr>
        <w:pStyle w:val="BodyText"/>
        <w:rPr>
          <w:sz w:val="26"/>
          <w:szCs w:val="26"/>
          <w:lang w:val="ro-RO"/>
        </w:rPr>
      </w:pPr>
      <w:r>
        <w:rPr>
          <w:bCs/>
          <w:lang w:val="ro-RO"/>
        </w:rPr>
        <w:tab/>
      </w:r>
      <w:r>
        <w:rPr>
          <w:bCs/>
          <w:sz w:val="26"/>
          <w:szCs w:val="26"/>
          <w:lang w:val="ro-RO"/>
        </w:rPr>
        <w:t>2.2</w:t>
      </w:r>
      <w:r w:rsidR="00633B31">
        <w:rPr>
          <w:bCs/>
          <w:sz w:val="26"/>
          <w:szCs w:val="26"/>
          <w:lang w:val="ro-RO"/>
        </w:rPr>
        <w:t>6</w:t>
      </w:r>
      <w:r>
        <w:rPr>
          <w:bCs/>
          <w:sz w:val="26"/>
          <w:szCs w:val="26"/>
          <w:lang w:val="ro-RO"/>
        </w:rPr>
        <w:t xml:space="preserve">. </w:t>
      </w:r>
      <w:r>
        <w:rPr>
          <w:bCs/>
          <w:sz w:val="26"/>
          <w:szCs w:val="26"/>
          <w:u w:val="single"/>
          <w:lang w:val="ro-RO"/>
        </w:rPr>
        <w:t xml:space="preserve">SU </w:t>
      </w:r>
      <w:r>
        <w:rPr>
          <w:rStyle w:val="litera1"/>
          <w:sz w:val="26"/>
          <w:szCs w:val="26"/>
          <w:u w:val="single"/>
          <w:lang w:val="ro-RO"/>
        </w:rPr>
        <w:t>-</w:t>
      </w:r>
      <w:r>
        <w:rPr>
          <w:sz w:val="26"/>
          <w:szCs w:val="26"/>
          <w:u w:val="single"/>
          <w:lang w:val="ro-RO"/>
        </w:rPr>
        <w:t xml:space="preserve"> situaţia de urgenţă</w:t>
      </w:r>
      <w:r>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Default="00107EA4" w:rsidP="008A6025">
      <w:pPr>
        <w:jc w:val="both"/>
        <w:rPr>
          <w:sz w:val="26"/>
          <w:szCs w:val="26"/>
          <w:lang w:val="ro-RO"/>
        </w:rPr>
      </w:pPr>
      <w:r>
        <w:rPr>
          <w:bCs/>
          <w:lang w:val="ro-RO"/>
        </w:rPr>
        <w:tab/>
      </w:r>
      <w:r>
        <w:rPr>
          <w:bCs/>
          <w:sz w:val="26"/>
          <w:szCs w:val="26"/>
          <w:lang w:val="ro-RO"/>
        </w:rPr>
        <w:t>2.2</w:t>
      </w:r>
      <w:r w:rsidR="00633B31">
        <w:rPr>
          <w:bCs/>
          <w:sz w:val="26"/>
          <w:szCs w:val="26"/>
          <w:lang w:val="ro-RO"/>
        </w:rPr>
        <w:t>7</w:t>
      </w:r>
      <w:r>
        <w:rPr>
          <w:bCs/>
          <w:sz w:val="26"/>
          <w:szCs w:val="26"/>
          <w:lang w:val="ro-RO"/>
        </w:rPr>
        <w:t xml:space="preserve">. </w:t>
      </w:r>
      <w:r>
        <w:rPr>
          <w:bCs/>
          <w:sz w:val="26"/>
          <w:szCs w:val="26"/>
          <w:u w:val="single"/>
          <w:lang w:val="ro-RO"/>
        </w:rPr>
        <w:t xml:space="preserve">SSM - </w:t>
      </w:r>
      <w:r>
        <w:rPr>
          <w:sz w:val="26"/>
          <w:szCs w:val="26"/>
          <w:u w:val="single"/>
          <w:lang w:val="ro-RO"/>
        </w:rPr>
        <w:t>securitate şi sănătate în muncă</w:t>
      </w:r>
      <w:r>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C504E1" w:rsidRDefault="00C504E1" w:rsidP="008A6025">
      <w:pPr>
        <w:jc w:val="both"/>
        <w:rPr>
          <w:sz w:val="26"/>
          <w:szCs w:val="26"/>
          <w:lang w:val="ro-RO"/>
        </w:rPr>
      </w:pPr>
    </w:p>
    <w:p w:rsidR="00107EA4" w:rsidRPr="007821C9" w:rsidRDefault="00107EA4" w:rsidP="008A6025">
      <w:pPr>
        <w:jc w:val="both"/>
        <w:rPr>
          <w:b/>
          <w:color w:val="000000"/>
          <w:sz w:val="26"/>
          <w:szCs w:val="26"/>
          <w:u w:val="single"/>
          <w:lang w:val="ro-RO"/>
        </w:rPr>
      </w:pPr>
      <w:r w:rsidRPr="007821C9">
        <w:rPr>
          <w:b/>
          <w:color w:val="000000"/>
          <w:sz w:val="26"/>
          <w:szCs w:val="26"/>
          <w:lang w:val="ro-RO"/>
        </w:rPr>
        <w:t xml:space="preserve">    </w:t>
      </w:r>
      <w:r w:rsidRPr="007821C9">
        <w:rPr>
          <w:b/>
          <w:color w:val="000000"/>
          <w:sz w:val="26"/>
          <w:szCs w:val="26"/>
          <w:u w:val="single"/>
          <w:lang w:val="ro-RO"/>
        </w:rPr>
        <w:t xml:space="preserve">Clauze obligatorii </w:t>
      </w:r>
    </w:p>
    <w:p w:rsidR="00107EA4" w:rsidRDefault="00107EA4" w:rsidP="00923608">
      <w:pPr>
        <w:pStyle w:val="Heading1"/>
        <w:shd w:val="pct10" w:color="auto" w:fill="FFFFFF"/>
        <w:spacing w:after="120"/>
        <w:rPr>
          <w:b w:val="0"/>
          <w:smallCaps/>
          <w:sz w:val="26"/>
          <w:szCs w:val="26"/>
          <w:lang w:val="ro-RO"/>
        </w:rPr>
      </w:pPr>
      <w:r>
        <w:rPr>
          <w:smallCaps/>
          <w:sz w:val="26"/>
          <w:szCs w:val="26"/>
          <w:lang w:val="ro-RO"/>
        </w:rPr>
        <w:t>CAP.3. OBIECTUL CONTRACTULUI</w:t>
      </w:r>
      <w:r>
        <w:rPr>
          <w:b w:val="0"/>
          <w:smallCaps/>
          <w:sz w:val="26"/>
          <w:szCs w:val="26"/>
          <w:lang w:val="ro-RO"/>
        </w:rPr>
        <w:t xml:space="preserve"> </w:t>
      </w:r>
    </w:p>
    <w:p w:rsidR="00107EA4" w:rsidRPr="006A7FB6" w:rsidRDefault="00107EA4" w:rsidP="00923608">
      <w:pPr>
        <w:pStyle w:val="BodyText"/>
        <w:ind w:firstLine="720"/>
        <w:rPr>
          <w:sz w:val="26"/>
          <w:szCs w:val="26"/>
          <w:lang w:val="ro-RO"/>
        </w:rPr>
      </w:pPr>
      <w:r w:rsidRPr="006A7FB6">
        <w:rPr>
          <w:sz w:val="26"/>
          <w:szCs w:val="26"/>
          <w:lang w:val="ro-RO"/>
        </w:rPr>
        <w:t xml:space="preserve">3.1. Obiectul contractului este execuţia de către prestator a serviciilor de reparaţii tip: </w:t>
      </w:r>
    </w:p>
    <w:p w:rsidR="00107EA4" w:rsidRPr="006A7FB6" w:rsidRDefault="00633B31" w:rsidP="001D5944">
      <w:pPr>
        <w:pStyle w:val="BodyText"/>
        <w:rPr>
          <w:sz w:val="26"/>
          <w:szCs w:val="26"/>
          <w:lang w:val="ro-RO"/>
        </w:rPr>
      </w:pPr>
      <w:r w:rsidRPr="006A7FB6">
        <w:rPr>
          <w:b/>
          <w:sz w:val="26"/>
          <w:szCs w:val="26"/>
          <w:lang w:val="ro-RO"/>
        </w:rPr>
        <w:t>„Verificarea rapoartelor de monitorizare a emisiilor de gaze cu efect de sera pentru</w:t>
      </w:r>
      <w:r w:rsidR="00D12EFA">
        <w:rPr>
          <w:b/>
          <w:sz w:val="26"/>
          <w:szCs w:val="26"/>
          <w:lang w:val="ro-RO"/>
        </w:rPr>
        <w:t xml:space="preserve"> anul 2021 si a rapoartelor pri</w:t>
      </w:r>
      <w:r w:rsidRPr="006A7FB6">
        <w:rPr>
          <w:b/>
          <w:sz w:val="26"/>
          <w:szCs w:val="26"/>
          <w:lang w:val="ro-RO"/>
        </w:rPr>
        <w:t>vind nivelul d</w:t>
      </w:r>
      <w:r w:rsidR="00DC6F96">
        <w:rPr>
          <w:b/>
          <w:sz w:val="26"/>
          <w:szCs w:val="26"/>
          <w:lang w:val="ro-RO"/>
        </w:rPr>
        <w:t>e activitate in vedera alocarii</w:t>
      </w:r>
      <w:r w:rsidRPr="006A7FB6">
        <w:rPr>
          <w:b/>
          <w:sz w:val="26"/>
          <w:szCs w:val="26"/>
          <w:lang w:val="ro-RO"/>
        </w:rPr>
        <w:t xml:space="preserve"> gratuite de certificate GES in anul 2022 pentru instalatiile ELCEN”</w:t>
      </w:r>
      <w:r w:rsidR="00107EA4" w:rsidRPr="006A7FB6">
        <w:rPr>
          <w:sz w:val="26"/>
          <w:szCs w:val="26"/>
          <w:lang w:val="ro-RO"/>
        </w:rPr>
        <w:t>,</w:t>
      </w:r>
      <w:r w:rsidRPr="006A7FB6">
        <w:rPr>
          <w:sz w:val="26"/>
          <w:szCs w:val="26"/>
          <w:lang w:val="ro-RO"/>
        </w:rPr>
        <w:t xml:space="preserve"> </w:t>
      </w:r>
      <w:r w:rsidR="00107EA4" w:rsidRPr="006A7FB6">
        <w:rPr>
          <w:sz w:val="26"/>
          <w:szCs w:val="26"/>
          <w:lang w:val="ro-RO"/>
        </w:rPr>
        <w:t>în cant</w:t>
      </w:r>
      <w:r w:rsidRPr="006A7FB6">
        <w:rPr>
          <w:sz w:val="26"/>
          <w:szCs w:val="26"/>
          <w:lang w:val="ro-RO"/>
        </w:rPr>
        <w:t>ităţile prevăzute în anexa nr.1.</w:t>
      </w:r>
      <w:r w:rsidR="006A7FB6" w:rsidRPr="006A7FB6">
        <w:rPr>
          <w:sz w:val="26"/>
          <w:szCs w:val="26"/>
          <w:lang w:val="ro-RO"/>
        </w:rPr>
        <w:t xml:space="preserve"> la prezentul contract.</w:t>
      </w:r>
      <w:r w:rsidR="00D12EFA">
        <w:rPr>
          <w:sz w:val="26"/>
          <w:szCs w:val="26"/>
          <w:lang w:val="ro-RO"/>
        </w:rPr>
        <w:t xml:space="preserve">  </w:t>
      </w:r>
    </w:p>
    <w:p w:rsidR="00107EA4" w:rsidRPr="006A7FB6" w:rsidRDefault="00107EA4" w:rsidP="00923608">
      <w:pPr>
        <w:pStyle w:val="BodyText"/>
        <w:rPr>
          <w:b/>
          <w:sz w:val="26"/>
          <w:szCs w:val="26"/>
          <w:lang w:val="ro-RO"/>
        </w:rPr>
      </w:pPr>
      <w:r w:rsidRPr="006A7FB6">
        <w:rPr>
          <w:sz w:val="26"/>
          <w:szCs w:val="26"/>
          <w:lang w:val="ro-RO"/>
        </w:rPr>
        <w:t xml:space="preserve">          </w:t>
      </w:r>
      <w:r w:rsidR="004D7BF9">
        <w:rPr>
          <w:sz w:val="26"/>
          <w:szCs w:val="26"/>
          <w:lang w:val="ro-RO"/>
        </w:rPr>
        <w:t xml:space="preserve"> </w:t>
      </w:r>
      <w:r w:rsidRPr="006A7FB6">
        <w:rPr>
          <w:sz w:val="26"/>
          <w:szCs w:val="26"/>
          <w:lang w:val="ro-RO"/>
        </w:rPr>
        <w:t>3.2. Realizarea serviciilor se face în regim de managementul calităţii, conform cerintelor caietului de sarcini</w:t>
      </w:r>
      <w:r w:rsidRPr="006A7FB6">
        <w:rPr>
          <w:b/>
          <w:sz w:val="26"/>
          <w:szCs w:val="26"/>
          <w:lang w:val="ro-RO"/>
        </w:rPr>
        <w:t>.</w:t>
      </w:r>
    </w:p>
    <w:p w:rsidR="006A7FB6" w:rsidRPr="006A7FB6" w:rsidRDefault="006A7FB6" w:rsidP="006A7FB6">
      <w:pPr>
        <w:ind w:firstLine="720"/>
        <w:jc w:val="both"/>
        <w:rPr>
          <w:color w:val="000000"/>
          <w:sz w:val="26"/>
          <w:szCs w:val="26"/>
          <w:lang w:val="ro-RO"/>
        </w:rPr>
      </w:pPr>
      <w:r w:rsidRPr="006A7FB6">
        <w:rPr>
          <w:sz w:val="26"/>
          <w:szCs w:val="26"/>
          <w:lang w:val="ro-RO"/>
        </w:rPr>
        <w:t xml:space="preserve"> 3.3.</w:t>
      </w:r>
      <w:r w:rsidRPr="006A7FB6">
        <w:rPr>
          <w:b/>
          <w:sz w:val="26"/>
          <w:szCs w:val="26"/>
          <w:lang w:val="ro-RO"/>
        </w:rPr>
        <w:t xml:space="preserve"> </w:t>
      </w:r>
      <w:r w:rsidRPr="006A7FB6">
        <w:rPr>
          <w:sz w:val="26"/>
          <w:szCs w:val="26"/>
        </w:rPr>
        <w:t xml:space="preserve"> </w:t>
      </w:r>
      <w:r w:rsidRPr="006A7FB6">
        <w:rPr>
          <w:color w:val="000000"/>
          <w:sz w:val="26"/>
          <w:szCs w:val="26"/>
          <w:lang w:val="ro-RO"/>
        </w:rPr>
        <w:t>Prestatorul este obligat să asigure verificarea  rapoartelor in conformitate cu cerintele caietului de sarcini si cu respectarea prevederilor legale in vigoare pen</w:t>
      </w:r>
      <w:r>
        <w:rPr>
          <w:color w:val="000000"/>
          <w:sz w:val="26"/>
          <w:szCs w:val="26"/>
          <w:lang w:val="ro-RO"/>
        </w:rPr>
        <w:t>tru fiecare instalatie in parte</w:t>
      </w:r>
      <w:r w:rsidRPr="006A7FB6">
        <w:rPr>
          <w:color w:val="000000"/>
          <w:sz w:val="26"/>
          <w:szCs w:val="26"/>
          <w:lang w:val="ro-RO"/>
        </w:rPr>
        <w:t xml:space="preserve"> care intra sub incidenta HG 780/2006,</w:t>
      </w:r>
      <w:r>
        <w:rPr>
          <w:color w:val="000000"/>
          <w:sz w:val="26"/>
          <w:szCs w:val="26"/>
          <w:lang w:val="ro-RO"/>
        </w:rPr>
        <w:t xml:space="preserve"> conform </w:t>
      </w:r>
      <w:r w:rsidRPr="006A7FB6">
        <w:rPr>
          <w:color w:val="000000"/>
          <w:sz w:val="26"/>
          <w:szCs w:val="26"/>
          <w:lang w:val="ro-RO"/>
        </w:rPr>
        <w:t>anex</w:t>
      </w:r>
      <w:r>
        <w:rPr>
          <w:color w:val="000000"/>
          <w:sz w:val="26"/>
          <w:szCs w:val="26"/>
          <w:lang w:val="ro-RO"/>
        </w:rPr>
        <w:t>ei</w:t>
      </w:r>
      <w:r w:rsidRPr="006A7FB6">
        <w:rPr>
          <w:color w:val="000000"/>
          <w:sz w:val="26"/>
          <w:szCs w:val="26"/>
          <w:lang w:val="ro-RO"/>
        </w:rPr>
        <w:t xml:space="preserve"> 1</w:t>
      </w:r>
      <w:r>
        <w:rPr>
          <w:color w:val="000000"/>
          <w:sz w:val="26"/>
          <w:szCs w:val="26"/>
          <w:lang w:val="ro-RO"/>
        </w:rPr>
        <w:t xml:space="preserve"> la contract</w:t>
      </w:r>
      <w:r w:rsidRPr="006A7FB6">
        <w:rPr>
          <w:color w:val="000000"/>
          <w:sz w:val="26"/>
          <w:szCs w:val="26"/>
          <w:lang w:val="ro-RO"/>
        </w:rPr>
        <w:t xml:space="preserve">, tinandu-se cont de documentele emise </w:t>
      </w:r>
      <w:r w:rsidRPr="003320EC">
        <w:rPr>
          <w:color w:val="000000"/>
          <w:sz w:val="26"/>
          <w:szCs w:val="26"/>
          <w:lang w:val="ro-RO"/>
        </w:rPr>
        <w:t>pentru fiecare centrala termoelectrica in parte, respectiv: Autorizatia privind emisiile de gaze cu efect de sera pentru perioada 2021-2030, Planul metodologic pentru monitorizare,</w:t>
      </w:r>
      <w:r w:rsidR="00D71B98" w:rsidRPr="003320EC">
        <w:rPr>
          <w:color w:val="000000"/>
          <w:sz w:val="26"/>
          <w:szCs w:val="26"/>
          <w:lang w:val="ro-RO"/>
        </w:rPr>
        <w:t xml:space="preserve"> Planul de monitorizare pentru anul 2021,</w:t>
      </w:r>
      <w:r w:rsidRPr="003320EC">
        <w:rPr>
          <w:color w:val="000000"/>
          <w:sz w:val="26"/>
          <w:szCs w:val="26"/>
          <w:lang w:val="ro-RO"/>
        </w:rPr>
        <w:t xml:space="preserve"> Raportul de monitorizare a emisiilor de gaze cu efect de sera pentru anul 2021, precum şi Raportul privind nivelul de activitate pentru perioada 2020-2021, in vederea alocarii gratuite de certificate GES pentru anul 2022.</w:t>
      </w:r>
    </w:p>
    <w:p w:rsidR="00107EA4" w:rsidRPr="006A7FB6" w:rsidRDefault="00107EA4" w:rsidP="00C059C8">
      <w:pPr>
        <w:ind w:firstLine="720"/>
        <w:jc w:val="both"/>
        <w:rPr>
          <w:sz w:val="26"/>
          <w:szCs w:val="26"/>
          <w:lang w:val="ro-RO"/>
        </w:rPr>
      </w:pPr>
      <w:r w:rsidRPr="006A7FB6">
        <w:rPr>
          <w:sz w:val="26"/>
          <w:szCs w:val="26"/>
          <w:lang w:val="ro-RO"/>
        </w:rPr>
        <w:t>3.</w:t>
      </w:r>
      <w:r w:rsidR="00C504E1">
        <w:rPr>
          <w:sz w:val="26"/>
          <w:szCs w:val="26"/>
          <w:lang w:val="ro-RO"/>
        </w:rPr>
        <w:t>4</w:t>
      </w:r>
      <w:r w:rsidRPr="006A7FB6">
        <w:rPr>
          <w:sz w:val="26"/>
          <w:szCs w:val="26"/>
          <w:lang w:val="ro-RO"/>
        </w:rPr>
        <w:t xml:space="preserve">. </w:t>
      </w:r>
      <w:r w:rsidR="006A7FB6" w:rsidRPr="006A7FB6">
        <w:rPr>
          <w:sz w:val="26"/>
          <w:szCs w:val="26"/>
          <w:lang w:val="ro-RO"/>
        </w:rPr>
        <w:t xml:space="preserve">Anexa nr.1 - Lista de cantităţi de servicii, Anexa nr. 2 - </w:t>
      </w:r>
      <w:r w:rsidR="006A7FB6" w:rsidRPr="006A7FB6">
        <w:rPr>
          <w:sz w:val="26"/>
          <w:szCs w:val="26"/>
        </w:rPr>
        <w:t xml:space="preserve">Convenţia privind delimitarea răspunderilor pe linie de securitate şi sănătate în muncă, situaţii de urgenţă şi protecţia mediului si </w:t>
      </w:r>
      <w:r w:rsidR="006A7FB6" w:rsidRPr="006A7FB6">
        <w:rPr>
          <w:color w:val="000000"/>
          <w:sz w:val="26"/>
          <w:szCs w:val="26"/>
        </w:rPr>
        <w:t xml:space="preserve">Anexa nr. 3 reprezentând Nota de informare privind prelucrarea datelor </w:t>
      </w:r>
      <w:r w:rsidR="006A7FB6" w:rsidRPr="006A7FB6">
        <w:rPr>
          <w:color w:val="000000"/>
          <w:sz w:val="26"/>
          <w:szCs w:val="26"/>
        </w:rPr>
        <w:lastRenderedPageBreak/>
        <w:t>cu caracter personal ale persoanelor fizice apartinand partenerilor contractuali ai Societatii Electrocentrale Bucuresti S</w:t>
      </w:r>
      <w:r w:rsidR="00197202">
        <w:rPr>
          <w:color w:val="000000"/>
          <w:sz w:val="26"/>
          <w:szCs w:val="26"/>
        </w:rPr>
        <w:t>.</w:t>
      </w:r>
      <w:r w:rsidR="006A7FB6" w:rsidRPr="006A7FB6">
        <w:rPr>
          <w:color w:val="000000"/>
          <w:sz w:val="26"/>
          <w:szCs w:val="26"/>
        </w:rPr>
        <w:t>A</w:t>
      </w:r>
      <w:r w:rsidR="006A7FB6" w:rsidRPr="006A7FB6">
        <w:rPr>
          <w:sz w:val="26"/>
          <w:szCs w:val="26"/>
          <w:lang w:val="ro-RO"/>
        </w:rPr>
        <w:t>, fac parte integrantă din contract.</w:t>
      </w:r>
    </w:p>
    <w:p w:rsidR="00107EA4" w:rsidRDefault="00107EA4" w:rsidP="00923608">
      <w:pPr>
        <w:ind w:firstLine="720"/>
        <w:jc w:val="both"/>
        <w:rPr>
          <w:color w:val="FF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CAP.4. VALOAREA CONTRACTULUI</w:t>
      </w:r>
    </w:p>
    <w:p w:rsidR="00107EA4" w:rsidRDefault="00107EA4" w:rsidP="00923608">
      <w:pPr>
        <w:pStyle w:val="BodyText"/>
        <w:ind w:firstLine="720"/>
        <w:rPr>
          <w:sz w:val="26"/>
          <w:szCs w:val="26"/>
          <w:lang w:val="ro-RO"/>
        </w:rPr>
      </w:pPr>
      <w:r>
        <w:rPr>
          <w:sz w:val="26"/>
          <w:szCs w:val="26"/>
          <w:lang w:val="ro-RO"/>
        </w:rPr>
        <w:t>4.1. Valoarea contractului, fără TVA, este de: _______________ lei (în cifre), _____________________________ lei (în litere).</w:t>
      </w:r>
    </w:p>
    <w:p w:rsidR="00107EA4" w:rsidRDefault="00107EA4" w:rsidP="00923608">
      <w:pPr>
        <w:pStyle w:val="BodyText"/>
        <w:ind w:firstLine="720"/>
        <w:rPr>
          <w:sz w:val="26"/>
          <w:szCs w:val="26"/>
          <w:lang w:val="ro-RO"/>
        </w:rPr>
      </w:pPr>
      <w:r>
        <w:rPr>
          <w:sz w:val="26"/>
          <w:szCs w:val="26"/>
          <w:lang w:val="ro-RO"/>
        </w:rPr>
        <w:t>Beneficiarul va plati numai serviciile efectiv prestate si receptionate conform clauzelor prezentului contract.</w:t>
      </w:r>
    </w:p>
    <w:p w:rsidR="00107EA4" w:rsidRDefault="00107EA4" w:rsidP="000F1FD8">
      <w:pPr>
        <w:ind w:firstLine="720"/>
        <w:jc w:val="both"/>
        <w:rPr>
          <w:sz w:val="26"/>
          <w:szCs w:val="26"/>
          <w:lang w:val="ro-RO"/>
        </w:rPr>
      </w:pPr>
      <w:r>
        <w:rPr>
          <w:sz w:val="26"/>
          <w:szCs w:val="26"/>
          <w:lang w:val="ro-RO"/>
        </w:rPr>
        <w:t>Cota de TVA valabila la data facturarii se aplică asupra bazei de impozitare.</w:t>
      </w:r>
    </w:p>
    <w:p w:rsidR="00107EA4" w:rsidRPr="00B3190E" w:rsidRDefault="00107EA4" w:rsidP="00923608">
      <w:pPr>
        <w:pStyle w:val="BodyText"/>
        <w:rPr>
          <w:sz w:val="26"/>
          <w:szCs w:val="26"/>
          <w:lang w:val="ro-RO"/>
        </w:rPr>
      </w:pPr>
      <w:r w:rsidRPr="00B3190E">
        <w:rPr>
          <w:sz w:val="26"/>
          <w:szCs w:val="26"/>
          <w:lang w:val="ro-RO"/>
        </w:rPr>
        <w:tab/>
        <w:t>Preţurile unitare menţionate în anexa nr. 1 la contract sunt fixe şi nemodificabile pe toată durata derulării contractului.</w:t>
      </w:r>
    </w:p>
    <w:p w:rsidR="00107EA4" w:rsidRPr="00B3190E" w:rsidRDefault="00107EA4" w:rsidP="00923608">
      <w:pPr>
        <w:pStyle w:val="BodyText"/>
        <w:rPr>
          <w:sz w:val="26"/>
          <w:szCs w:val="26"/>
          <w:lang w:val="ro-RO"/>
        </w:rPr>
      </w:pPr>
      <w:r w:rsidRPr="00B3190E">
        <w:rPr>
          <w:iCs/>
          <w:color w:val="000000"/>
          <w:sz w:val="26"/>
          <w:szCs w:val="26"/>
          <w:lang w:val="ro-RO"/>
        </w:rPr>
        <w:t xml:space="preserve">        </w:t>
      </w:r>
      <w:r w:rsidR="00BE4768" w:rsidRPr="00B3190E">
        <w:rPr>
          <w:sz w:val="26"/>
          <w:szCs w:val="26"/>
          <w:lang w:eastAsia="en-US"/>
        </w:rPr>
        <w:t>In preturile unitare din Anexa 1 sunt cuprinse toate cheltuielile aferente prestarii serviciilor contractate</w:t>
      </w:r>
      <w:r w:rsidR="00B3190E" w:rsidRPr="00B3190E">
        <w:rPr>
          <w:sz w:val="26"/>
          <w:szCs w:val="26"/>
          <w:lang w:eastAsia="en-US"/>
        </w:rPr>
        <w:t>.</w:t>
      </w:r>
    </w:p>
    <w:p w:rsidR="00107EA4" w:rsidRPr="00B3190E" w:rsidRDefault="00107EA4" w:rsidP="00923608">
      <w:pPr>
        <w:pStyle w:val="BodyText"/>
        <w:ind w:firstLine="720"/>
        <w:rPr>
          <w:sz w:val="26"/>
          <w:szCs w:val="26"/>
          <w:lang w:val="ro-RO"/>
        </w:rPr>
      </w:pPr>
      <w:r w:rsidRPr="00B3190E">
        <w:rPr>
          <w:sz w:val="26"/>
          <w:szCs w:val="26"/>
          <w:lang w:val="ro-RO"/>
        </w:rPr>
        <w:t xml:space="preserve">4.2. </w:t>
      </w:r>
      <w:r w:rsidR="00B3190E" w:rsidRPr="00B3190E">
        <w:rPr>
          <w:sz w:val="26"/>
          <w:szCs w:val="26"/>
          <w:lang w:val="ro-RO"/>
        </w:rPr>
        <w:t xml:space="preserve">Prestatorul are obligaţia să asigure beneficiarului, în preţul contractului, remedierea oricăror posibile probleme/observaţii/obiecţiuni formulate de </w:t>
      </w:r>
      <w:r w:rsidR="00B3190E" w:rsidRPr="00B3190E">
        <w:rPr>
          <w:color w:val="000000"/>
          <w:sz w:val="26"/>
          <w:szCs w:val="26"/>
          <w:lang w:val="ro-RO"/>
        </w:rPr>
        <w:t>Agentia Nationala pentru Protectia Mediului</w:t>
      </w:r>
      <w:r w:rsidR="00B3190E" w:rsidRPr="00B3190E">
        <w:rPr>
          <w:sz w:val="26"/>
          <w:szCs w:val="26"/>
          <w:lang w:val="ro-RO"/>
        </w:rPr>
        <w:t xml:space="preserve"> privind rapoartele </w:t>
      </w:r>
      <w:r w:rsidR="00B3190E" w:rsidRPr="003320EC">
        <w:rPr>
          <w:sz w:val="26"/>
          <w:szCs w:val="26"/>
          <w:lang w:val="ro-RO"/>
        </w:rPr>
        <w:t>de verificare a rapoartelor de monitorizare a emisiilor de gaze cu efect de seră aferente anului 2021</w:t>
      </w:r>
      <w:r w:rsidR="00E56B37" w:rsidRPr="003320EC">
        <w:rPr>
          <w:sz w:val="26"/>
          <w:szCs w:val="26"/>
          <w:lang w:val="ro-RO"/>
        </w:rPr>
        <w:t xml:space="preserve"> si a rapoartelor de verificare a nivelului de activitate pentru anii 2020 - 2021</w:t>
      </w:r>
      <w:r w:rsidR="00B3190E" w:rsidRPr="003320EC">
        <w:rPr>
          <w:sz w:val="26"/>
          <w:szCs w:val="26"/>
          <w:lang w:val="ro-RO"/>
        </w:rPr>
        <w:t>.</w:t>
      </w:r>
      <w:r w:rsidR="00B3190E" w:rsidRPr="00B3190E">
        <w:rPr>
          <w:sz w:val="26"/>
          <w:szCs w:val="26"/>
          <w:lang w:val="ro-RO"/>
        </w:rPr>
        <w:t xml:space="preserve">  </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 xml:space="preserve">CAP.5. </w:t>
      </w:r>
      <w:r w:rsidR="00B3190E">
        <w:rPr>
          <w:smallCaps/>
          <w:sz w:val="26"/>
          <w:szCs w:val="26"/>
          <w:lang w:val="ro-RO"/>
        </w:rPr>
        <w:t>TERMEN DE PRESTARE</w:t>
      </w:r>
      <w:r w:rsidR="001D5944">
        <w:rPr>
          <w:smallCaps/>
          <w:sz w:val="26"/>
          <w:szCs w:val="26"/>
          <w:lang w:val="ro-RO"/>
        </w:rPr>
        <w:t xml:space="preserve"> A SERVICIILOR</w:t>
      </w:r>
    </w:p>
    <w:p w:rsidR="00107EA4" w:rsidRPr="00B3190E" w:rsidRDefault="00107EA4" w:rsidP="00C059C8">
      <w:pPr>
        <w:pStyle w:val="BodyText"/>
        <w:ind w:firstLine="720"/>
        <w:rPr>
          <w:sz w:val="26"/>
          <w:szCs w:val="26"/>
          <w:lang w:val="ro-RO"/>
        </w:rPr>
      </w:pPr>
      <w:r w:rsidRPr="00B3190E">
        <w:rPr>
          <w:sz w:val="26"/>
          <w:szCs w:val="26"/>
          <w:lang w:val="ro-RO"/>
        </w:rPr>
        <w:t xml:space="preserve">5.1. </w:t>
      </w:r>
      <w:r w:rsidR="00B3190E" w:rsidRPr="00B3190E">
        <w:rPr>
          <w:sz w:val="26"/>
          <w:szCs w:val="26"/>
          <w:lang w:val="ro-RO"/>
        </w:rPr>
        <w:t xml:space="preserve">Prestatorul trebuie sa </w:t>
      </w:r>
      <w:r w:rsidR="00B3190E" w:rsidRPr="003320EC">
        <w:rPr>
          <w:sz w:val="26"/>
          <w:szCs w:val="26"/>
          <w:lang w:val="ro-RO"/>
        </w:rPr>
        <w:t>realizeze verificarea, sa intocmeasca si sa predea beneficiarului rapoartele de verificare</w:t>
      </w:r>
      <w:r w:rsidR="00E56B37" w:rsidRPr="003320EC">
        <w:rPr>
          <w:sz w:val="26"/>
          <w:szCs w:val="26"/>
          <w:lang w:val="ro-RO"/>
        </w:rPr>
        <w:t xml:space="preserve"> prevazute la art 4.2, </w:t>
      </w:r>
      <w:r w:rsidR="00B3190E" w:rsidRPr="003320EC">
        <w:rPr>
          <w:sz w:val="26"/>
          <w:szCs w:val="26"/>
          <w:lang w:val="ro-RO"/>
        </w:rPr>
        <w:t xml:space="preserve"> pentru fiecare centrala in parte până la data de </w:t>
      </w:r>
      <w:r w:rsidR="00B3190E" w:rsidRPr="003320EC">
        <w:rPr>
          <w:b/>
          <w:sz w:val="26"/>
          <w:szCs w:val="26"/>
          <w:lang w:val="ro-RO"/>
        </w:rPr>
        <w:t>24.02.2022.</w:t>
      </w:r>
    </w:p>
    <w:p w:rsidR="008D3B9C" w:rsidRPr="00B3190E" w:rsidRDefault="008D3B9C" w:rsidP="008D3B9C">
      <w:pPr>
        <w:pStyle w:val="BodyText"/>
        <w:ind w:right="-4"/>
        <w:rPr>
          <w:color w:val="548DD4"/>
          <w:sz w:val="26"/>
          <w:szCs w:val="26"/>
          <w:lang w:val="ro-RO"/>
        </w:rPr>
      </w:pPr>
      <w:r w:rsidRPr="00B3190E">
        <w:rPr>
          <w:sz w:val="26"/>
          <w:szCs w:val="26"/>
          <w:lang w:val="ro-RO"/>
        </w:rPr>
        <w:tab/>
      </w:r>
      <w:r w:rsidR="00107EA4" w:rsidRPr="00B3190E">
        <w:rPr>
          <w:sz w:val="26"/>
          <w:szCs w:val="26"/>
          <w:lang w:val="ro-RO"/>
        </w:rPr>
        <w:t xml:space="preserve">5.2. Contractul se consideră perfectat de la data semnării de către ambele părţi, respectiv de la data înregistrării de ieşire de la </w:t>
      </w:r>
      <w:r w:rsidR="00B3190E" w:rsidRPr="00B3190E">
        <w:rPr>
          <w:sz w:val="26"/>
          <w:szCs w:val="26"/>
          <w:lang w:val="ro-RO"/>
        </w:rPr>
        <w:t>beneficiar.</w:t>
      </w:r>
    </w:p>
    <w:p w:rsidR="003320EC" w:rsidRDefault="004D7BF9" w:rsidP="00B3190E">
      <w:pPr>
        <w:ind w:firstLine="720"/>
        <w:jc w:val="both"/>
        <w:rPr>
          <w:sz w:val="26"/>
          <w:szCs w:val="26"/>
          <w:lang w:val="ro-RO"/>
        </w:rPr>
      </w:pPr>
      <w:r w:rsidRPr="003320EC">
        <w:rPr>
          <w:color w:val="000000"/>
          <w:sz w:val="26"/>
          <w:szCs w:val="26"/>
          <w:lang w:val="ro-RO"/>
        </w:rPr>
        <w:t>5</w:t>
      </w:r>
      <w:r w:rsidR="00B3190E" w:rsidRPr="003320EC">
        <w:rPr>
          <w:color w:val="000000"/>
          <w:sz w:val="26"/>
          <w:szCs w:val="26"/>
          <w:lang w:val="ro-RO"/>
        </w:rPr>
        <w:t xml:space="preserve">.3. </w:t>
      </w:r>
      <w:r w:rsidR="00B3190E" w:rsidRPr="003320EC">
        <w:rPr>
          <w:sz w:val="26"/>
          <w:szCs w:val="26"/>
          <w:lang w:val="ro-RO"/>
        </w:rPr>
        <w:t xml:space="preserve">Contractul isi inceteaza valabilitatea dupa data acceptarii rapoartelor de verificare </w:t>
      </w:r>
      <w:r w:rsidR="00E56B37" w:rsidRPr="003320EC">
        <w:rPr>
          <w:sz w:val="26"/>
          <w:szCs w:val="26"/>
          <w:lang w:val="ro-RO"/>
        </w:rPr>
        <w:t xml:space="preserve">prevazute la art 4.2,  </w:t>
      </w:r>
      <w:r w:rsidR="00B3190E" w:rsidRPr="003320EC">
        <w:rPr>
          <w:sz w:val="26"/>
          <w:szCs w:val="26"/>
          <w:lang w:val="ro-RO"/>
        </w:rPr>
        <w:t xml:space="preserve">de catre </w:t>
      </w:r>
      <w:r w:rsidR="00B3190E" w:rsidRPr="003320EC">
        <w:rPr>
          <w:color w:val="000000"/>
          <w:sz w:val="26"/>
          <w:szCs w:val="26"/>
          <w:lang w:val="ro-RO"/>
        </w:rPr>
        <w:t>Agentia Nationala pentru Protectia Mediului</w:t>
      </w:r>
      <w:r w:rsidR="00B3190E" w:rsidRPr="003320EC">
        <w:rPr>
          <w:sz w:val="26"/>
          <w:szCs w:val="26"/>
          <w:lang w:val="ro-RO"/>
        </w:rPr>
        <w:t xml:space="preserve"> si efectuarea platilor serviciilor prestate.</w:t>
      </w:r>
      <w:r w:rsidR="00B3190E" w:rsidRPr="003320EC">
        <w:rPr>
          <w:sz w:val="26"/>
          <w:szCs w:val="26"/>
          <w:lang w:val="ro-RO"/>
        </w:rPr>
        <w:tab/>
      </w:r>
    </w:p>
    <w:p w:rsidR="00B3190E" w:rsidRPr="00B3190E" w:rsidRDefault="004D7BF9" w:rsidP="00B3190E">
      <w:pPr>
        <w:ind w:firstLine="720"/>
        <w:jc w:val="both"/>
        <w:rPr>
          <w:color w:val="000000"/>
          <w:sz w:val="26"/>
          <w:szCs w:val="26"/>
          <w:lang w:val="ro-RO"/>
        </w:rPr>
      </w:pPr>
      <w:r w:rsidRPr="003320EC">
        <w:rPr>
          <w:color w:val="000000"/>
          <w:sz w:val="26"/>
          <w:szCs w:val="26"/>
          <w:lang w:val="ro-RO"/>
        </w:rPr>
        <w:t>5</w:t>
      </w:r>
      <w:r w:rsidR="00B3190E" w:rsidRPr="003320EC">
        <w:rPr>
          <w:color w:val="000000"/>
          <w:sz w:val="26"/>
          <w:szCs w:val="26"/>
          <w:lang w:val="ro-RO"/>
        </w:rPr>
        <w:t>.4</w:t>
      </w:r>
      <w:r w:rsidR="00B3190E" w:rsidRPr="00B3190E">
        <w:rPr>
          <w:color w:val="000000"/>
          <w:sz w:val="26"/>
          <w:szCs w:val="26"/>
          <w:lang w:val="ro-RO"/>
        </w:rPr>
        <w:t>. Contractul încetează şi în cazul denunţării lui de ambele părţi, fără despăgubiri sau cu despăgubirea părţii vătămate, în cazul unei denunţări unilaterale.</w:t>
      </w:r>
    </w:p>
    <w:p w:rsidR="00B3190E" w:rsidRPr="00B3190E" w:rsidRDefault="004D7BF9" w:rsidP="00B3190E">
      <w:pPr>
        <w:ind w:firstLine="720"/>
        <w:jc w:val="both"/>
        <w:rPr>
          <w:color w:val="000000"/>
          <w:sz w:val="26"/>
          <w:szCs w:val="26"/>
          <w:lang w:val="ro-RO"/>
        </w:rPr>
      </w:pPr>
      <w:r>
        <w:rPr>
          <w:color w:val="000000"/>
          <w:sz w:val="26"/>
          <w:szCs w:val="26"/>
          <w:lang w:val="ro-RO"/>
        </w:rPr>
        <w:t>5</w:t>
      </w:r>
      <w:r w:rsidR="00B3190E" w:rsidRPr="00B3190E">
        <w:rPr>
          <w:color w:val="000000"/>
          <w:sz w:val="26"/>
          <w:szCs w:val="26"/>
          <w:lang w:val="ro-RO"/>
        </w:rPr>
        <w:t>.5. Orice decalare a termenelor de mai sus, solicitată de catre beneficiar sau de către prestator, se face pe baza unui act adiţional la contract.</w:t>
      </w:r>
    </w:p>
    <w:p w:rsidR="00107EA4" w:rsidRDefault="00107EA4" w:rsidP="00923608">
      <w:pPr>
        <w:ind w:firstLine="720"/>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CAP.6. DOCUMENTELE CONTRACTULUI ŞI PROCEDURA DE ATRIBUIRE</w:t>
      </w:r>
    </w:p>
    <w:p w:rsidR="00107EA4" w:rsidRPr="00B3190E" w:rsidRDefault="00107EA4" w:rsidP="00923608">
      <w:pPr>
        <w:pStyle w:val="BodyText"/>
        <w:rPr>
          <w:sz w:val="26"/>
          <w:szCs w:val="26"/>
          <w:lang w:val="ro-RO"/>
        </w:rPr>
      </w:pPr>
      <w:r w:rsidRPr="00B3190E">
        <w:rPr>
          <w:sz w:val="26"/>
          <w:szCs w:val="26"/>
          <w:lang w:val="ro-RO"/>
        </w:rPr>
        <w:tab/>
        <w:t>6.1. Documentele prezentului contract sunt:</w:t>
      </w:r>
    </w:p>
    <w:p w:rsidR="00107EA4" w:rsidRPr="00B3190E" w:rsidRDefault="00107EA4" w:rsidP="00923608">
      <w:pPr>
        <w:pStyle w:val="BodyText"/>
        <w:numPr>
          <w:ilvl w:val="0"/>
          <w:numId w:val="2"/>
        </w:numPr>
        <w:rPr>
          <w:sz w:val="26"/>
          <w:szCs w:val="26"/>
          <w:lang w:val="ro-RO"/>
        </w:rPr>
      </w:pPr>
      <w:r w:rsidRPr="00B3190E">
        <w:rPr>
          <w:sz w:val="26"/>
          <w:szCs w:val="26"/>
          <w:lang w:val="ro-RO"/>
        </w:rPr>
        <w:t>contractul propriu-zis;</w:t>
      </w:r>
    </w:p>
    <w:p w:rsidR="00107EA4" w:rsidRPr="00B3190E" w:rsidRDefault="00107EA4" w:rsidP="00923608">
      <w:pPr>
        <w:pStyle w:val="BodyText"/>
        <w:numPr>
          <w:ilvl w:val="0"/>
          <w:numId w:val="2"/>
        </w:numPr>
        <w:tabs>
          <w:tab w:val="left" w:pos="360"/>
        </w:tabs>
        <w:suppressAutoHyphens/>
        <w:rPr>
          <w:bCs/>
          <w:sz w:val="26"/>
          <w:szCs w:val="26"/>
          <w:lang w:val="fr-FR"/>
        </w:rPr>
      </w:pPr>
      <w:r w:rsidRPr="00B3190E">
        <w:rPr>
          <w:bCs/>
          <w:sz w:val="26"/>
          <w:szCs w:val="26"/>
          <w:lang w:val="fr-FR"/>
        </w:rPr>
        <w:t>propunerea tehnică şi financiară prezentată de prestator;</w:t>
      </w:r>
    </w:p>
    <w:p w:rsidR="00107EA4" w:rsidRPr="00B3190E" w:rsidRDefault="00107EA4" w:rsidP="00923608">
      <w:pPr>
        <w:pStyle w:val="BodyText"/>
        <w:numPr>
          <w:ilvl w:val="0"/>
          <w:numId w:val="2"/>
        </w:numPr>
        <w:rPr>
          <w:sz w:val="26"/>
          <w:szCs w:val="26"/>
          <w:lang w:val="ro-RO"/>
        </w:rPr>
      </w:pPr>
      <w:r w:rsidRPr="00B3190E">
        <w:rPr>
          <w:sz w:val="26"/>
          <w:szCs w:val="26"/>
          <w:lang w:val="ro-RO"/>
        </w:rPr>
        <w:t>caietul de sarcini;</w:t>
      </w:r>
    </w:p>
    <w:p w:rsidR="00107EA4" w:rsidRPr="00B3190E" w:rsidRDefault="00107EA4" w:rsidP="00923608">
      <w:pPr>
        <w:pStyle w:val="BodyText"/>
        <w:numPr>
          <w:ilvl w:val="0"/>
          <w:numId w:val="2"/>
        </w:numPr>
        <w:rPr>
          <w:sz w:val="26"/>
          <w:szCs w:val="26"/>
          <w:lang w:val="ro-RO"/>
        </w:rPr>
      </w:pPr>
      <w:r w:rsidRPr="00B3190E">
        <w:rPr>
          <w:sz w:val="26"/>
          <w:szCs w:val="26"/>
          <w:lang w:val="ro-RO"/>
        </w:rPr>
        <w:t>lista cuprinzând subcontractanţii, cu datele de recunoaştere a acestora, precum şi contractele încheiate cu aceştia, dacă este cazul;</w:t>
      </w:r>
    </w:p>
    <w:p w:rsidR="00107EA4" w:rsidRPr="00B3190E" w:rsidRDefault="00107EA4" w:rsidP="00923608">
      <w:pPr>
        <w:pStyle w:val="BodyText"/>
        <w:numPr>
          <w:ilvl w:val="0"/>
          <w:numId w:val="2"/>
        </w:numPr>
        <w:rPr>
          <w:sz w:val="26"/>
          <w:szCs w:val="26"/>
          <w:lang w:val="ro-RO"/>
        </w:rPr>
      </w:pPr>
      <w:r w:rsidRPr="00B3190E">
        <w:rPr>
          <w:sz w:val="26"/>
          <w:szCs w:val="26"/>
          <w:lang w:val="ro-RO"/>
        </w:rPr>
        <w:t>anexele menţionate în textul contractului;</w:t>
      </w:r>
    </w:p>
    <w:p w:rsidR="00107EA4" w:rsidRPr="00B3190E" w:rsidRDefault="00107EA4" w:rsidP="00923608">
      <w:pPr>
        <w:pStyle w:val="BodyText"/>
        <w:numPr>
          <w:ilvl w:val="0"/>
          <w:numId w:val="2"/>
        </w:numPr>
        <w:rPr>
          <w:sz w:val="26"/>
          <w:szCs w:val="26"/>
          <w:lang w:val="ro-RO"/>
        </w:rPr>
      </w:pPr>
      <w:r w:rsidRPr="00B3190E">
        <w:rPr>
          <w:sz w:val="26"/>
          <w:szCs w:val="26"/>
          <w:lang w:val="ro-RO"/>
        </w:rPr>
        <w:t>eventualele acte adiţionale la contract.</w:t>
      </w:r>
    </w:p>
    <w:p w:rsidR="00B3190E" w:rsidRPr="00B3190E" w:rsidRDefault="00B3190E" w:rsidP="00B3190E">
      <w:pPr>
        <w:pStyle w:val="DefaultText1"/>
        <w:ind w:firstLine="709"/>
        <w:jc w:val="both"/>
        <w:rPr>
          <w:sz w:val="26"/>
          <w:szCs w:val="26"/>
          <w:lang w:val="ro-RO"/>
        </w:rPr>
      </w:pPr>
      <w:r w:rsidRPr="00B3190E">
        <w:rPr>
          <w:sz w:val="26"/>
          <w:szCs w:val="26"/>
        </w:rPr>
        <w:t xml:space="preserve">6.2. </w:t>
      </w:r>
      <w:r w:rsidRPr="00B3190E">
        <w:rPr>
          <w:sz w:val="26"/>
          <w:szCs w:val="26"/>
          <w:lang w:val="ro-RO"/>
        </w:rPr>
        <w:t>În caz de ambiguităţi sau discrepanţe între documentele contractului, ordinea de decădere va fi:</w:t>
      </w:r>
    </w:p>
    <w:p w:rsidR="00B3190E" w:rsidRPr="00B3190E" w:rsidRDefault="00B3190E" w:rsidP="00B3190E">
      <w:pPr>
        <w:pStyle w:val="DefaultText1"/>
        <w:numPr>
          <w:ilvl w:val="0"/>
          <w:numId w:val="45"/>
        </w:numPr>
        <w:tabs>
          <w:tab w:val="left" w:pos="1080"/>
        </w:tabs>
        <w:ind w:left="1080"/>
        <w:jc w:val="both"/>
        <w:rPr>
          <w:sz w:val="26"/>
          <w:szCs w:val="26"/>
          <w:lang w:val="ro-RO"/>
        </w:rPr>
      </w:pPr>
      <w:r w:rsidRPr="00B3190E">
        <w:rPr>
          <w:sz w:val="26"/>
          <w:szCs w:val="26"/>
          <w:lang w:val="ro-RO"/>
        </w:rPr>
        <w:t>formularul de contract</w:t>
      </w:r>
      <w:r w:rsidR="00447BF2">
        <w:rPr>
          <w:sz w:val="26"/>
          <w:szCs w:val="26"/>
          <w:lang w:val="ro-RO"/>
        </w:rPr>
        <w:t>;</w:t>
      </w:r>
      <w:r w:rsidRPr="00B3190E">
        <w:rPr>
          <w:sz w:val="26"/>
          <w:szCs w:val="26"/>
          <w:lang w:val="ro-RO"/>
        </w:rPr>
        <w:t xml:space="preserve"> </w:t>
      </w:r>
    </w:p>
    <w:p w:rsidR="00B3190E" w:rsidRPr="00B3190E" w:rsidRDefault="00B3190E" w:rsidP="00B3190E">
      <w:pPr>
        <w:pStyle w:val="DefaultText1"/>
        <w:numPr>
          <w:ilvl w:val="0"/>
          <w:numId w:val="45"/>
        </w:numPr>
        <w:tabs>
          <w:tab w:val="left" w:pos="1080"/>
        </w:tabs>
        <w:ind w:left="1080"/>
        <w:jc w:val="both"/>
        <w:rPr>
          <w:sz w:val="26"/>
          <w:szCs w:val="26"/>
          <w:lang w:val="ro-RO"/>
        </w:rPr>
      </w:pPr>
      <w:r w:rsidRPr="00B3190E">
        <w:rPr>
          <w:sz w:val="26"/>
          <w:szCs w:val="26"/>
          <w:lang w:val="ro-RO"/>
        </w:rPr>
        <w:t>actele adiţionale la contract</w:t>
      </w:r>
      <w:r w:rsidR="00447BF2">
        <w:rPr>
          <w:sz w:val="26"/>
          <w:szCs w:val="26"/>
          <w:lang w:val="ro-RO"/>
        </w:rPr>
        <w:t>;</w:t>
      </w:r>
    </w:p>
    <w:p w:rsidR="00B3190E" w:rsidRPr="00B3190E" w:rsidRDefault="00B3190E" w:rsidP="00B3190E">
      <w:pPr>
        <w:pStyle w:val="DefaultText1"/>
        <w:numPr>
          <w:ilvl w:val="0"/>
          <w:numId w:val="45"/>
        </w:numPr>
        <w:tabs>
          <w:tab w:val="left" w:pos="1080"/>
        </w:tabs>
        <w:ind w:left="1080"/>
        <w:jc w:val="both"/>
        <w:rPr>
          <w:sz w:val="26"/>
          <w:szCs w:val="26"/>
          <w:lang w:val="ro-RO"/>
        </w:rPr>
      </w:pPr>
      <w:r w:rsidRPr="00B3190E">
        <w:rPr>
          <w:sz w:val="26"/>
          <w:szCs w:val="26"/>
          <w:lang w:val="ro-RO"/>
        </w:rPr>
        <w:t>caietul de sarcini aferent procedurii de ach</w:t>
      </w:r>
      <w:r w:rsidR="00447BF2">
        <w:rPr>
          <w:sz w:val="26"/>
          <w:szCs w:val="26"/>
          <w:lang w:val="ro-RO"/>
        </w:rPr>
        <w:t>iziţie organizată de beneficiar;</w:t>
      </w:r>
    </w:p>
    <w:p w:rsidR="00B3190E" w:rsidRPr="00B3190E" w:rsidRDefault="00B3190E" w:rsidP="00B3190E">
      <w:pPr>
        <w:pStyle w:val="DefaultText1"/>
        <w:numPr>
          <w:ilvl w:val="0"/>
          <w:numId w:val="44"/>
        </w:numPr>
        <w:tabs>
          <w:tab w:val="left" w:pos="1080"/>
        </w:tabs>
        <w:ind w:left="1080"/>
        <w:jc w:val="both"/>
        <w:rPr>
          <w:sz w:val="26"/>
          <w:szCs w:val="26"/>
          <w:lang w:val="ro-RO"/>
        </w:rPr>
      </w:pPr>
      <w:r w:rsidRPr="00B3190E">
        <w:rPr>
          <w:sz w:val="26"/>
          <w:szCs w:val="26"/>
          <w:lang w:val="ro-RO"/>
        </w:rPr>
        <w:t>oferta prezentată de</w:t>
      </w:r>
      <w:r w:rsidR="00447BF2">
        <w:rPr>
          <w:sz w:val="26"/>
          <w:szCs w:val="26"/>
          <w:lang w:val="ro-RO"/>
        </w:rPr>
        <w:t xml:space="preserve"> prestatorul de servicii.</w:t>
      </w:r>
    </w:p>
    <w:p w:rsidR="00B3190E" w:rsidRPr="00B3190E" w:rsidRDefault="00B3190E" w:rsidP="00B3190E">
      <w:pPr>
        <w:pStyle w:val="BodyText"/>
        <w:ind w:firstLine="720"/>
        <w:rPr>
          <w:sz w:val="26"/>
          <w:szCs w:val="26"/>
          <w:lang w:val="ro-RO"/>
        </w:rPr>
      </w:pPr>
      <w:r w:rsidRPr="00B3190E">
        <w:rPr>
          <w:sz w:val="26"/>
          <w:szCs w:val="26"/>
          <w:lang w:val="ro-RO"/>
        </w:rPr>
        <w:t>Dacă şi în acest caz vor mai rămâne ambiguităţi sau discrepanţe între documentele menţionate mai sus, beneficiarul va emite instrucţiuni în acest sens pentru prestator. Aceste instrucţiuni nu vor trebui să se abată de la prevederile de fond ale caietului de sarcini care a stat la baza contractului şi a prevederilor acestuia.</w:t>
      </w:r>
    </w:p>
    <w:p w:rsidR="00107EA4" w:rsidRPr="00B3190E" w:rsidRDefault="00107EA4" w:rsidP="00633B31">
      <w:pPr>
        <w:pStyle w:val="BodyText"/>
        <w:ind w:firstLine="720"/>
        <w:rPr>
          <w:color w:val="FF0000"/>
          <w:sz w:val="26"/>
          <w:szCs w:val="26"/>
          <w:lang w:val="ro-RO"/>
        </w:rPr>
      </w:pPr>
      <w:r w:rsidRPr="00B3190E">
        <w:rPr>
          <w:sz w:val="26"/>
          <w:szCs w:val="26"/>
          <w:lang w:val="ro-RO"/>
        </w:rPr>
        <w:t xml:space="preserve">6.3. Achizitorul a atribuit prezentul contract prestatorului la data de ________________, pe baza procedurii de </w:t>
      </w:r>
      <w:r w:rsidR="00537AD3" w:rsidRPr="00B3190E">
        <w:rPr>
          <w:sz w:val="26"/>
          <w:szCs w:val="26"/>
          <w:lang w:val="ro-RO"/>
        </w:rPr>
        <w:t>achizitie directa.</w:t>
      </w:r>
    </w:p>
    <w:p w:rsidR="00107EA4" w:rsidRPr="00E7206C" w:rsidRDefault="00107EA4" w:rsidP="000F1FD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 7. CARACTERUL CONFIDENŢIAL AL CONTRACTULUI</w:t>
      </w:r>
    </w:p>
    <w:p w:rsidR="00107EA4" w:rsidRDefault="00107EA4" w:rsidP="00923608">
      <w:pPr>
        <w:jc w:val="both"/>
        <w:rPr>
          <w:sz w:val="26"/>
          <w:szCs w:val="26"/>
          <w:lang w:val="ro-RO"/>
        </w:rPr>
      </w:pPr>
      <w:r>
        <w:rPr>
          <w:sz w:val="26"/>
          <w:szCs w:val="26"/>
          <w:lang w:val="ro-RO"/>
        </w:rPr>
        <w:tab/>
        <w:t>7.1. A –   O parte contractantă nu are dreptul, fără acordul scris al celeilalte părţi:</w:t>
      </w:r>
    </w:p>
    <w:p w:rsidR="00107EA4" w:rsidRDefault="00107EA4" w:rsidP="00923608">
      <w:pPr>
        <w:jc w:val="both"/>
        <w:rPr>
          <w:sz w:val="26"/>
          <w:szCs w:val="26"/>
          <w:lang w:val="ro-RO"/>
        </w:rPr>
      </w:pPr>
      <w:r>
        <w:rPr>
          <w:sz w:val="26"/>
          <w:szCs w:val="26"/>
          <w:lang w:val="ro-RO"/>
        </w:rPr>
        <w:lastRenderedPageBreak/>
        <w:tab/>
        <w:t>a) de a face cunoscut contractul sau orice prevedere a acestuia unei terţe părţi, în afara acelor persoane implicate în îndeplinirea contractului;</w:t>
      </w:r>
    </w:p>
    <w:p w:rsidR="00107EA4" w:rsidRDefault="00107EA4"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107EA4" w:rsidRDefault="00107EA4"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Default="00107EA4" w:rsidP="00923608">
      <w:pPr>
        <w:pStyle w:val="BodyTextIndent"/>
        <w:rPr>
          <w:sz w:val="26"/>
          <w:szCs w:val="26"/>
          <w:lang w:val="ro-RO"/>
        </w:rPr>
      </w:pPr>
      <w:r>
        <w:rPr>
          <w:sz w:val="26"/>
          <w:szCs w:val="26"/>
          <w:lang w:val="ro-RO"/>
        </w:rPr>
        <w:t>7.2. O parte contractantă va fi exonerată de răspunderea pentru dezvăluirea de informaţii referitoare la contract dacă:</w:t>
      </w:r>
    </w:p>
    <w:p w:rsidR="00107EA4" w:rsidRDefault="00107EA4"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107EA4" w:rsidRDefault="00107EA4"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107EA4" w:rsidRDefault="00107EA4" w:rsidP="00923608">
      <w:pPr>
        <w:ind w:firstLine="720"/>
        <w:jc w:val="both"/>
        <w:rPr>
          <w:sz w:val="26"/>
          <w:szCs w:val="26"/>
          <w:lang w:val="ro-RO"/>
        </w:rPr>
      </w:pPr>
      <w:r>
        <w:rPr>
          <w:sz w:val="26"/>
          <w:szCs w:val="26"/>
          <w:lang w:val="ro-RO"/>
        </w:rPr>
        <w:t>c) partea contractantă a fost obligată în mod legal să dezvăluie informaţia.</w:t>
      </w:r>
    </w:p>
    <w:p w:rsidR="00107EA4" w:rsidRDefault="00107EA4" w:rsidP="00923608">
      <w:pPr>
        <w:ind w:firstLine="720"/>
        <w:jc w:val="both"/>
        <w:rPr>
          <w:sz w:val="26"/>
          <w:szCs w:val="26"/>
          <w:lang w:val="ro-RO"/>
        </w:rPr>
      </w:pPr>
      <w:r>
        <w:rPr>
          <w:sz w:val="26"/>
          <w:szCs w:val="26"/>
          <w:lang w:val="ro-RO"/>
        </w:rPr>
        <w:t>7.3. Achizitorul păstrează secretul documentaţiilor de execuţie, prevederi tehnice, tehnologii folosite de prestator.</w:t>
      </w:r>
    </w:p>
    <w:p w:rsidR="00107EA4" w:rsidRDefault="00107EA4" w:rsidP="00923608">
      <w:pPr>
        <w:ind w:firstLine="720"/>
        <w:jc w:val="both"/>
        <w:rPr>
          <w:sz w:val="26"/>
          <w:szCs w:val="26"/>
          <w:lang w:val="ro-RO"/>
        </w:rPr>
      </w:pPr>
      <w:r>
        <w:rPr>
          <w:sz w:val="26"/>
          <w:szCs w:val="26"/>
          <w:lang w:val="ro-RO"/>
        </w:rPr>
        <w:t>Rezultatele auditurilor executate de achizitor la prestator sunt confidenţiale, fiind cunoscute numai de partenerii contractuali sau de organizaţiile pe care le reprezintă.</w:t>
      </w:r>
    </w:p>
    <w:p w:rsidR="00107EA4" w:rsidRDefault="00107EA4" w:rsidP="00923608">
      <w:pPr>
        <w:ind w:firstLine="720"/>
        <w:jc w:val="both"/>
        <w:rPr>
          <w:sz w:val="26"/>
          <w:szCs w:val="26"/>
          <w:lang w:val="ro-RO"/>
        </w:rPr>
      </w:pPr>
      <w:r>
        <w:rPr>
          <w:sz w:val="26"/>
          <w:szCs w:val="26"/>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Default="00107EA4" w:rsidP="00923608">
      <w:pPr>
        <w:ind w:firstLine="720"/>
        <w:jc w:val="both"/>
        <w:rPr>
          <w:sz w:val="26"/>
          <w:szCs w:val="26"/>
          <w:lang w:val="ro-RO"/>
        </w:rPr>
      </w:pPr>
      <w:r>
        <w:rPr>
          <w:sz w:val="26"/>
          <w:szCs w:val="26"/>
          <w:lang w:val="ro-RO"/>
        </w:rPr>
        <w:t>7.5. Accesul achizitorului în incinta prestatorului, se face cu un scop şi după un program anunţat în prealabil.</w:t>
      </w:r>
    </w:p>
    <w:p w:rsidR="00C504E1" w:rsidRDefault="00C504E1" w:rsidP="00923608">
      <w:pPr>
        <w:ind w:firstLine="720"/>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CAP.8. DREPTURI DE PROPRIETATE INTELECTUALĂ</w:t>
      </w:r>
    </w:p>
    <w:p w:rsidR="00107EA4" w:rsidRDefault="00107EA4" w:rsidP="00923608">
      <w:pPr>
        <w:pStyle w:val="BodyText"/>
        <w:rPr>
          <w:sz w:val="26"/>
          <w:szCs w:val="26"/>
          <w:lang w:val="ro-RO"/>
        </w:rPr>
      </w:pPr>
      <w:r>
        <w:rPr>
          <w:sz w:val="26"/>
          <w:szCs w:val="26"/>
          <w:lang w:val="ro-RO"/>
        </w:rPr>
        <w:tab/>
        <w:t>8.1. Prestatorul are obligaţia de a despăgubi achizitorul împotriva oricăror:</w:t>
      </w:r>
    </w:p>
    <w:p w:rsidR="00107EA4" w:rsidRDefault="00107EA4"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Default="00107EA4"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4D7BF9" w:rsidRPr="004D7BF9" w:rsidRDefault="004D7BF9" w:rsidP="00923608">
      <w:pPr>
        <w:jc w:val="both"/>
        <w:rPr>
          <w:sz w:val="26"/>
          <w:szCs w:val="26"/>
          <w:lang w:val="ro-RO"/>
        </w:rPr>
      </w:pPr>
    </w:p>
    <w:p w:rsidR="004D7BF9" w:rsidRPr="004D7BF9" w:rsidRDefault="004D7BF9" w:rsidP="004D7BF9">
      <w:pPr>
        <w:pStyle w:val="DefaultText"/>
        <w:shd w:val="clear" w:color="auto" w:fill="E6E6E6"/>
        <w:rPr>
          <w:b/>
          <w:sz w:val="26"/>
          <w:szCs w:val="26"/>
          <w:lang w:val="ro-RO"/>
        </w:rPr>
      </w:pPr>
      <w:r>
        <w:rPr>
          <w:b/>
          <w:smallCaps/>
          <w:sz w:val="26"/>
          <w:szCs w:val="26"/>
          <w:lang w:val="ro-RO"/>
        </w:rPr>
        <w:t xml:space="preserve">              </w:t>
      </w:r>
      <w:r w:rsidRPr="004D7BF9">
        <w:rPr>
          <w:b/>
          <w:smallCaps/>
          <w:sz w:val="26"/>
          <w:szCs w:val="26"/>
          <w:lang w:val="ro-RO"/>
        </w:rPr>
        <w:t xml:space="preserve">CAP. </w:t>
      </w:r>
      <w:r>
        <w:rPr>
          <w:b/>
          <w:smallCaps/>
          <w:sz w:val="26"/>
          <w:szCs w:val="26"/>
          <w:lang w:val="ro-RO"/>
        </w:rPr>
        <w:t>9</w:t>
      </w:r>
      <w:r w:rsidRPr="004D7BF9">
        <w:rPr>
          <w:b/>
          <w:smallCaps/>
          <w:sz w:val="26"/>
          <w:szCs w:val="26"/>
          <w:lang w:val="ro-RO"/>
        </w:rPr>
        <w:t xml:space="preserve">. </w:t>
      </w:r>
      <w:r w:rsidRPr="004D7BF9">
        <w:rPr>
          <w:b/>
          <w:sz w:val="26"/>
          <w:szCs w:val="26"/>
          <w:lang w:val="ro-RO"/>
        </w:rPr>
        <w:t xml:space="preserve">  STANDARDE  </w:t>
      </w:r>
    </w:p>
    <w:p w:rsidR="004D7BF9" w:rsidRPr="004D7BF9" w:rsidRDefault="004D7BF9" w:rsidP="004D7BF9">
      <w:pPr>
        <w:pStyle w:val="TableText"/>
        <w:ind w:firstLine="709"/>
        <w:jc w:val="both"/>
        <w:rPr>
          <w:b/>
          <w:sz w:val="26"/>
          <w:szCs w:val="26"/>
          <w:lang w:val="ro-RO"/>
        </w:rPr>
      </w:pPr>
      <w:r>
        <w:rPr>
          <w:sz w:val="26"/>
          <w:szCs w:val="26"/>
          <w:lang w:val="ro-RO"/>
        </w:rPr>
        <w:t>9.</w:t>
      </w:r>
      <w:r w:rsidRPr="004D7BF9">
        <w:rPr>
          <w:sz w:val="26"/>
          <w:szCs w:val="26"/>
          <w:lang w:val="ro-RO"/>
        </w:rPr>
        <w:t>1</w:t>
      </w:r>
      <w:r w:rsidR="00E85036">
        <w:rPr>
          <w:sz w:val="26"/>
          <w:szCs w:val="26"/>
          <w:lang w:val="ro-RO"/>
        </w:rPr>
        <w:t>.</w:t>
      </w:r>
      <w:r w:rsidRPr="004D7BF9">
        <w:rPr>
          <w:sz w:val="26"/>
          <w:szCs w:val="26"/>
          <w:lang w:val="ro-RO"/>
        </w:rPr>
        <w:t xml:space="preserve"> Serviciile ce fac obiectul contractului vor fi prestate cu respectarea standardelor si reglementarilor privind emisiile de gaze cu efect de sera in vigoare.</w:t>
      </w:r>
    </w:p>
    <w:p w:rsidR="00107EA4" w:rsidRDefault="00107EA4" w:rsidP="00923608">
      <w:pPr>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4D7BF9">
        <w:rPr>
          <w:smallCaps/>
          <w:sz w:val="26"/>
          <w:szCs w:val="26"/>
          <w:lang w:val="ro-RO"/>
        </w:rPr>
        <w:t>10</w:t>
      </w:r>
      <w:r>
        <w:rPr>
          <w:smallCaps/>
          <w:sz w:val="26"/>
          <w:szCs w:val="26"/>
          <w:lang w:val="ro-RO"/>
        </w:rPr>
        <w:t xml:space="preserve">. OBLIGAŢIILE </w:t>
      </w:r>
      <w:r w:rsidR="00447BF2">
        <w:rPr>
          <w:smallCaps/>
          <w:sz w:val="26"/>
          <w:szCs w:val="26"/>
          <w:lang w:val="ro-RO"/>
        </w:rPr>
        <w:t xml:space="preserve"> </w:t>
      </w:r>
      <w:r>
        <w:rPr>
          <w:smallCaps/>
          <w:sz w:val="26"/>
          <w:szCs w:val="26"/>
          <w:lang w:val="ro-RO"/>
        </w:rPr>
        <w:t>PRESTATORULUI</w:t>
      </w:r>
    </w:p>
    <w:p w:rsidR="00B3190E" w:rsidRPr="003320EC" w:rsidRDefault="004D7BF9" w:rsidP="00923608">
      <w:pPr>
        <w:pStyle w:val="BodyText"/>
        <w:ind w:firstLine="720"/>
        <w:rPr>
          <w:sz w:val="26"/>
          <w:szCs w:val="26"/>
          <w:lang w:val="ro-RO"/>
        </w:rPr>
      </w:pPr>
      <w:r w:rsidRPr="003320EC">
        <w:rPr>
          <w:sz w:val="26"/>
          <w:szCs w:val="26"/>
          <w:lang w:val="ro-RO"/>
        </w:rPr>
        <w:t>10</w:t>
      </w:r>
      <w:r w:rsidR="00107EA4" w:rsidRPr="003320EC">
        <w:rPr>
          <w:sz w:val="26"/>
          <w:szCs w:val="26"/>
          <w:lang w:val="ro-RO"/>
        </w:rPr>
        <w:t xml:space="preserve">.1. Prestează serviciile </w:t>
      </w:r>
      <w:r w:rsidR="00B3190E" w:rsidRPr="003320EC">
        <w:rPr>
          <w:sz w:val="26"/>
          <w:szCs w:val="26"/>
          <w:lang w:val="ro-RO"/>
        </w:rPr>
        <w:t xml:space="preserve">de verificare în cantitatea şi calitatea prevăzute în caietul de sarcini şi în contract cu profesionalism şi promptitudine. </w:t>
      </w:r>
    </w:p>
    <w:p w:rsidR="00B3190E" w:rsidRPr="003320EC" w:rsidRDefault="004D7BF9" w:rsidP="00B3190E">
      <w:pPr>
        <w:jc w:val="both"/>
        <w:rPr>
          <w:sz w:val="26"/>
          <w:szCs w:val="26"/>
          <w:lang w:val="ro-RO"/>
        </w:rPr>
      </w:pPr>
      <w:r w:rsidRPr="003320EC">
        <w:rPr>
          <w:sz w:val="26"/>
          <w:szCs w:val="26"/>
          <w:lang w:val="ro-RO"/>
        </w:rPr>
        <w:t xml:space="preserve">          10</w:t>
      </w:r>
      <w:r w:rsidR="00107EA4" w:rsidRPr="003320EC">
        <w:rPr>
          <w:sz w:val="26"/>
          <w:szCs w:val="26"/>
          <w:lang w:val="ro-RO"/>
        </w:rPr>
        <w:t xml:space="preserve">.2. Prestează toate serviciile </w:t>
      </w:r>
      <w:r w:rsidR="00B3190E" w:rsidRPr="003320EC">
        <w:rPr>
          <w:sz w:val="26"/>
          <w:szCs w:val="26"/>
          <w:lang w:val="ro-RO"/>
        </w:rPr>
        <w:t xml:space="preserve">serviciul de verificare a </w:t>
      </w:r>
      <w:r w:rsidR="00B3190E" w:rsidRPr="003320EC">
        <w:rPr>
          <w:b/>
          <w:sz w:val="26"/>
          <w:szCs w:val="26"/>
          <w:lang w:val="ro-RO"/>
        </w:rPr>
        <w:t>Rapoartelor de monitorizare a emisiilor de gaze cu efec</w:t>
      </w:r>
      <w:r w:rsidR="001B693F" w:rsidRPr="003320EC">
        <w:rPr>
          <w:b/>
          <w:sz w:val="26"/>
          <w:szCs w:val="26"/>
          <w:lang w:val="ro-RO"/>
        </w:rPr>
        <w:t>t de seră generate în anul 2021</w:t>
      </w:r>
      <w:r w:rsidR="003320EC" w:rsidRPr="003320EC">
        <w:rPr>
          <w:b/>
          <w:sz w:val="26"/>
          <w:szCs w:val="26"/>
          <w:lang w:val="ro-RO"/>
        </w:rPr>
        <w:t>,</w:t>
      </w:r>
      <w:r w:rsidR="001B693F" w:rsidRPr="003320EC">
        <w:rPr>
          <w:b/>
          <w:sz w:val="26"/>
          <w:szCs w:val="26"/>
          <w:lang w:val="ro-RO"/>
        </w:rPr>
        <w:t xml:space="preserve"> precum si a Rapoartelor privind nivelul de activitate pentru anii 2020-2021</w:t>
      </w:r>
      <w:r w:rsidR="00B3190E" w:rsidRPr="003320EC">
        <w:rPr>
          <w:b/>
          <w:sz w:val="26"/>
          <w:szCs w:val="26"/>
          <w:lang w:val="ro-RO"/>
        </w:rPr>
        <w:t xml:space="preserve"> </w:t>
      </w:r>
      <w:r w:rsidR="00B3190E" w:rsidRPr="003320EC">
        <w:rPr>
          <w:sz w:val="26"/>
          <w:szCs w:val="26"/>
          <w:lang w:val="ro-RO"/>
        </w:rPr>
        <w:t>în termenul prevazut la art. 4.1.</w:t>
      </w:r>
    </w:p>
    <w:p w:rsidR="00107EA4" w:rsidRPr="003320EC" w:rsidRDefault="004D7BF9" w:rsidP="00923608">
      <w:pPr>
        <w:pStyle w:val="BodyText"/>
        <w:ind w:firstLine="720"/>
        <w:rPr>
          <w:sz w:val="26"/>
          <w:szCs w:val="26"/>
          <w:lang w:val="ro-RO"/>
        </w:rPr>
      </w:pPr>
      <w:r w:rsidRPr="003320EC">
        <w:rPr>
          <w:sz w:val="26"/>
          <w:szCs w:val="26"/>
          <w:lang w:val="ro-RO"/>
        </w:rPr>
        <w:t>10</w:t>
      </w:r>
      <w:r w:rsidR="00107EA4" w:rsidRPr="003320EC">
        <w:rPr>
          <w:sz w:val="26"/>
          <w:szCs w:val="26"/>
          <w:lang w:val="ro-RO"/>
        </w:rPr>
        <w:t xml:space="preserve">.3. </w:t>
      </w:r>
      <w:r w:rsidR="00B3190E" w:rsidRPr="003320EC">
        <w:rPr>
          <w:sz w:val="26"/>
          <w:szCs w:val="26"/>
          <w:lang w:val="ro-RO"/>
        </w:rPr>
        <w:t>Prestatorul are obligaţia de a începe prestarea serviciilor în timpul cel mai scurt posibil după semnarea contractului şi punerea l</w:t>
      </w:r>
      <w:r w:rsidR="001D5944" w:rsidRPr="003320EC">
        <w:rPr>
          <w:sz w:val="26"/>
          <w:szCs w:val="26"/>
          <w:lang w:val="ro-RO"/>
        </w:rPr>
        <w:t>a dispozitia verificatorului a r</w:t>
      </w:r>
      <w:r w:rsidR="00B3190E" w:rsidRPr="003320EC">
        <w:rPr>
          <w:sz w:val="26"/>
          <w:szCs w:val="26"/>
          <w:lang w:val="ro-RO"/>
        </w:rPr>
        <w:t>apoartelor de monitorizare a emisiilor de gaze cu efect de seră, conform art. 10.1.</w:t>
      </w:r>
    </w:p>
    <w:p w:rsidR="00B3190E" w:rsidRPr="00B3190E" w:rsidRDefault="00B3190E" w:rsidP="00B3190E">
      <w:pPr>
        <w:jc w:val="both"/>
        <w:rPr>
          <w:sz w:val="26"/>
          <w:szCs w:val="26"/>
          <w:lang w:val="it-IT"/>
        </w:rPr>
      </w:pPr>
      <w:r w:rsidRPr="003320EC">
        <w:rPr>
          <w:sz w:val="24"/>
          <w:szCs w:val="24"/>
          <w:lang w:val="ro-RO"/>
        </w:rPr>
        <w:tab/>
      </w:r>
      <w:r w:rsidR="004D7BF9" w:rsidRPr="003320EC">
        <w:rPr>
          <w:sz w:val="26"/>
          <w:szCs w:val="26"/>
          <w:lang w:val="it-IT"/>
        </w:rPr>
        <w:t>10</w:t>
      </w:r>
      <w:r w:rsidRPr="003320EC">
        <w:rPr>
          <w:sz w:val="26"/>
          <w:szCs w:val="26"/>
          <w:lang w:val="it-IT"/>
        </w:rPr>
        <w:t xml:space="preserve">.4. Serviciile prestate </w:t>
      </w:r>
      <w:r w:rsidRPr="003320EC">
        <w:rPr>
          <w:sz w:val="26"/>
          <w:szCs w:val="26"/>
          <w:lang w:val="ro-RO"/>
        </w:rPr>
        <w:t>î</w:t>
      </w:r>
      <w:r w:rsidRPr="003320EC">
        <w:rPr>
          <w:sz w:val="26"/>
          <w:szCs w:val="26"/>
          <w:lang w:val="it-IT"/>
        </w:rPr>
        <w:t>n baza contractului trebuie finalizate</w:t>
      </w:r>
      <w:r w:rsidRPr="00B3190E">
        <w:rPr>
          <w:sz w:val="26"/>
          <w:szCs w:val="26"/>
          <w:lang w:val="it-IT"/>
        </w:rPr>
        <w:t xml:space="preserve"> în termenul </w:t>
      </w:r>
      <w:r w:rsidRPr="00B3190E">
        <w:rPr>
          <w:sz w:val="26"/>
          <w:szCs w:val="26"/>
          <w:lang w:val="ro-RO"/>
        </w:rPr>
        <w:t>contractual.</w:t>
      </w:r>
    </w:p>
    <w:p w:rsidR="00B3190E" w:rsidRPr="00B3190E" w:rsidRDefault="00B3190E" w:rsidP="00B3190E">
      <w:pPr>
        <w:jc w:val="both"/>
        <w:rPr>
          <w:sz w:val="26"/>
          <w:szCs w:val="26"/>
          <w:lang w:val="ro-RO"/>
        </w:rPr>
      </w:pPr>
      <w:r w:rsidRPr="00B3190E">
        <w:rPr>
          <w:sz w:val="26"/>
          <w:szCs w:val="26"/>
          <w:lang w:val="ro-RO"/>
        </w:rPr>
        <w:t xml:space="preserve"> </w:t>
      </w:r>
      <w:r w:rsidRPr="00B3190E">
        <w:rPr>
          <w:sz w:val="26"/>
          <w:szCs w:val="26"/>
          <w:lang w:val="ro-RO"/>
        </w:rPr>
        <w:tab/>
      </w:r>
      <w:r w:rsidR="004D7BF9">
        <w:rPr>
          <w:sz w:val="26"/>
          <w:szCs w:val="26"/>
          <w:lang w:val="ro-RO"/>
        </w:rPr>
        <w:t>10</w:t>
      </w:r>
      <w:r w:rsidRPr="00B3190E">
        <w:rPr>
          <w:sz w:val="26"/>
          <w:szCs w:val="26"/>
          <w:lang w:val="ro-RO"/>
        </w:rPr>
        <w:t>.5. Procesul de verificare trebuie să cuprindă in principal următoarele etape:</w:t>
      </w:r>
    </w:p>
    <w:p w:rsidR="00B3190E" w:rsidRPr="00B3190E" w:rsidRDefault="00B3190E" w:rsidP="00B3190E">
      <w:pPr>
        <w:jc w:val="both"/>
        <w:rPr>
          <w:sz w:val="26"/>
          <w:szCs w:val="26"/>
          <w:lang w:val="ro-RO"/>
        </w:rPr>
      </w:pPr>
      <w:r>
        <w:rPr>
          <w:sz w:val="26"/>
          <w:szCs w:val="26"/>
          <w:lang w:val="ro-RO"/>
        </w:rPr>
        <w:t xml:space="preserve">             </w:t>
      </w:r>
      <w:r w:rsidRPr="00B3190E">
        <w:rPr>
          <w:sz w:val="26"/>
          <w:szCs w:val="26"/>
          <w:lang w:val="ro-RO"/>
        </w:rPr>
        <w:t>-    Realizarea analizei strategice</w:t>
      </w:r>
    </w:p>
    <w:p w:rsidR="00B3190E" w:rsidRPr="00B3190E" w:rsidRDefault="00B3190E" w:rsidP="00B3190E">
      <w:pPr>
        <w:jc w:val="both"/>
        <w:rPr>
          <w:sz w:val="26"/>
          <w:szCs w:val="26"/>
          <w:lang w:val="ro-RO"/>
        </w:rPr>
      </w:pPr>
      <w:r w:rsidRPr="00B3190E">
        <w:rPr>
          <w:sz w:val="26"/>
          <w:szCs w:val="26"/>
          <w:lang w:val="ro-RO"/>
        </w:rPr>
        <w:tab/>
        <w:t xml:space="preserve">   -    Realizarea analizei de risc</w:t>
      </w:r>
    </w:p>
    <w:p w:rsidR="00B3190E" w:rsidRPr="00B3190E" w:rsidRDefault="00B3190E" w:rsidP="00B3190E">
      <w:pPr>
        <w:jc w:val="both"/>
        <w:rPr>
          <w:sz w:val="26"/>
          <w:szCs w:val="26"/>
          <w:lang w:val="ro-RO"/>
        </w:rPr>
      </w:pPr>
      <w:r w:rsidRPr="00B3190E">
        <w:rPr>
          <w:sz w:val="26"/>
          <w:szCs w:val="26"/>
          <w:lang w:val="ro-RO"/>
        </w:rPr>
        <w:tab/>
        <w:t xml:space="preserve">   -    Întocmirea  planului de verificare</w:t>
      </w:r>
    </w:p>
    <w:p w:rsidR="00B3190E" w:rsidRPr="00B3190E" w:rsidRDefault="00B3190E" w:rsidP="00B3190E">
      <w:pPr>
        <w:jc w:val="both"/>
        <w:rPr>
          <w:sz w:val="26"/>
          <w:szCs w:val="26"/>
          <w:lang w:val="ro-RO"/>
        </w:rPr>
      </w:pPr>
      <w:r w:rsidRPr="00B3190E">
        <w:rPr>
          <w:sz w:val="26"/>
          <w:szCs w:val="26"/>
          <w:lang w:val="ro-RO"/>
        </w:rPr>
        <w:tab/>
        <w:t xml:space="preserve">   -    Verificarea datelor</w:t>
      </w:r>
    </w:p>
    <w:p w:rsidR="00B3190E" w:rsidRPr="00B3190E" w:rsidRDefault="00B3190E" w:rsidP="00B3190E">
      <w:pPr>
        <w:jc w:val="both"/>
        <w:rPr>
          <w:sz w:val="26"/>
          <w:szCs w:val="26"/>
          <w:lang w:val="ro-RO"/>
        </w:rPr>
      </w:pPr>
      <w:r w:rsidRPr="00B3190E">
        <w:rPr>
          <w:sz w:val="26"/>
          <w:szCs w:val="26"/>
          <w:lang w:val="ro-RO"/>
        </w:rPr>
        <w:tab/>
        <w:t xml:space="preserve">   -    Verificarea aplicării corecte a metodei de monitorizare</w:t>
      </w:r>
    </w:p>
    <w:p w:rsidR="00B3190E" w:rsidRPr="00B3190E" w:rsidRDefault="00C0686C" w:rsidP="00B3190E">
      <w:pPr>
        <w:jc w:val="both"/>
        <w:rPr>
          <w:color w:val="000000"/>
          <w:sz w:val="26"/>
          <w:szCs w:val="26"/>
          <w:lang w:val="ro-RO"/>
        </w:rPr>
      </w:pPr>
      <w:r>
        <w:rPr>
          <w:sz w:val="26"/>
          <w:szCs w:val="26"/>
          <w:lang w:val="ro-RO"/>
        </w:rPr>
        <w:tab/>
        <w:t xml:space="preserve">   -   </w:t>
      </w:r>
      <w:r w:rsidR="001B693F">
        <w:rPr>
          <w:sz w:val="26"/>
          <w:szCs w:val="26"/>
          <w:lang w:val="ro-RO"/>
        </w:rPr>
        <w:t xml:space="preserve"> </w:t>
      </w:r>
      <w:r w:rsidR="00B3190E" w:rsidRPr="00B3190E">
        <w:rPr>
          <w:sz w:val="26"/>
          <w:szCs w:val="26"/>
          <w:lang w:val="ro-RO"/>
        </w:rPr>
        <w:t>Vizite la fata locului</w:t>
      </w:r>
    </w:p>
    <w:p w:rsidR="00B3190E" w:rsidRPr="00B3190E" w:rsidRDefault="00B3190E" w:rsidP="00B3190E">
      <w:pPr>
        <w:jc w:val="both"/>
        <w:rPr>
          <w:sz w:val="26"/>
          <w:szCs w:val="26"/>
          <w:lang w:val="ro-RO"/>
        </w:rPr>
      </w:pPr>
      <w:r w:rsidRPr="00B3190E">
        <w:rPr>
          <w:sz w:val="26"/>
          <w:szCs w:val="26"/>
          <w:lang w:val="ro-RO"/>
        </w:rPr>
        <w:tab/>
        <w:t xml:space="preserve">   -    Concluzii bazate pe constatările verificării</w:t>
      </w:r>
    </w:p>
    <w:p w:rsidR="00C504E1" w:rsidRPr="00C504E1" w:rsidRDefault="00C504E1" w:rsidP="00C504E1">
      <w:pPr>
        <w:jc w:val="both"/>
        <w:rPr>
          <w:sz w:val="26"/>
          <w:szCs w:val="26"/>
          <w:lang w:val="ro-RO"/>
        </w:rPr>
      </w:pPr>
      <w:r w:rsidRPr="00C504E1">
        <w:rPr>
          <w:sz w:val="26"/>
          <w:szCs w:val="26"/>
          <w:lang w:val="ro-RO"/>
        </w:rPr>
        <w:t xml:space="preserve">           </w:t>
      </w:r>
      <w:r w:rsidR="00B3190E" w:rsidRPr="00C504E1">
        <w:rPr>
          <w:sz w:val="26"/>
          <w:szCs w:val="26"/>
          <w:lang w:val="ro-RO"/>
        </w:rPr>
        <w:t xml:space="preserve"> </w:t>
      </w:r>
      <w:r w:rsidR="003320EC">
        <w:rPr>
          <w:sz w:val="26"/>
          <w:szCs w:val="26"/>
          <w:lang w:val="ro-RO"/>
        </w:rPr>
        <w:t xml:space="preserve">  </w:t>
      </w:r>
      <w:r w:rsidR="00B3190E" w:rsidRPr="00C504E1">
        <w:rPr>
          <w:sz w:val="26"/>
          <w:szCs w:val="26"/>
          <w:lang w:val="ro-RO"/>
        </w:rPr>
        <w:t xml:space="preserve"> -   </w:t>
      </w:r>
      <w:r w:rsidR="00C0686C">
        <w:rPr>
          <w:sz w:val="26"/>
          <w:szCs w:val="26"/>
          <w:lang w:val="ro-RO"/>
        </w:rPr>
        <w:t xml:space="preserve"> </w:t>
      </w:r>
      <w:r w:rsidRPr="00C504E1">
        <w:rPr>
          <w:sz w:val="26"/>
          <w:szCs w:val="26"/>
          <w:lang w:val="ro-RO"/>
        </w:rPr>
        <w:t>Elaborarea rapoartelor de verificare a emisiilor GES pentru anul 2021 precum   si rapoartelor de verificare a nivelului de activitate pentru perioada 2020-2021, in vederea alocarii de certificate gratuite in anul 2022</w:t>
      </w:r>
      <w:r>
        <w:rPr>
          <w:sz w:val="26"/>
          <w:szCs w:val="26"/>
          <w:lang w:val="ro-RO"/>
        </w:rPr>
        <w:t>.</w:t>
      </w:r>
    </w:p>
    <w:p w:rsidR="00B3190E" w:rsidRPr="00B3190E" w:rsidRDefault="00B3190E" w:rsidP="00B3190E">
      <w:pPr>
        <w:jc w:val="both"/>
        <w:rPr>
          <w:sz w:val="26"/>
          <w:szCs w:val="26"/>
          <w:lang w:val="ro-RO"/>
        </w:rPr>
      </w:pPr>
      <w:r w:rsidRPr="00B3190E">
        <w:rPr>
          <w:sz w:val="26"/>
          <w:szCs w:val="26"/>
          <w:lang w:val="ro-RO"/>
        </w:rPr>
        <w:tab/>
      </w:r>
      <w:r w:rsidR="004D7BF9">
        <w:rPr>
          <w:sz w:val="26"/>
          <w:szCs w:val="26"/>
          <w:lang w:val="ro-RO"/>
        </w:rPr>
        <w:t>10</w:t>
      </w:r>
      <w:r w:rsidRPr="00B3190E">
        <w:rPr>
          <w:sz w:val="26"/>
          <w:szCs w:val="26"/>
          <w:lang w:val="ro-RO"/>
        </w:rPr>
        <w:t>.6</w:t>
      </w:r>
      <w:r w:rsidR="004D7BF9">
        <w:rPr>
          <w:sz w:val="26"/>
          <w:szCs w:val="26"/>
          <w:lang w:val="ro-RO"/>
        </w:rPr>
        <w:t xml:space="preserve">. Prestatorul </w:t>
      </w:r>
      <w:r w:rsidRPr="00B3190E">
        <w:rPr>
          <w:sz w:val="26"/>
          <w:szCs w:val="26"/>
          <w:lang w:val="ro-RO"/>
        </w:rPr>
        <w:t>este pe deplin responsab</w:t>
      </w:r>
      <w:r w:rsidR="004D7BF9">
        <w:rPr>
          <w:sz w:val="26"/>
          <w:szCs w:val="26"/>
          <w:lang w:val="ro-RO"/>
        </w:rPr>
        <w:t>il pentru prestarea serviciilor</w:t>
      </w:r>
      <w:r w:rsidRPr="00B3190E">
        <w:rPr>
          <w:sz w:val="26"/>
          <w:szCs w:val="26"/>
          <w:lang w:val="ro-RO"/>
        </w:rPr>
        <w:t xml:space="preserve"> şi privind calificarea personalului folosit pe toată durata îndeplinirii contractului. </w:t>
      </w:r>
    </w:p>
    <w:p w:rsidR="00B3190E" w:rsidRPr="00B3190E" w:rsidRDefault="00B3190E" w:rsidP="00B3190E">
      <w:pPr>
        <w:jc w:val="both"/>
        <w:rPr>
          <w:sz w:val="26"/>
          <w:szCs w:val="26"/>
          <w:lang w:val="ro-RO"/>
        </w:rPr>
      </w:pPr>
      <w:r w:rsidRPr="00B3190E">
        <w:rPr>
          <w:sz w:val="26"/>
          <w:szCs w:val="26"/>
          <w:lang w:val="ro-RO"/>
        </w:rPr>
        <w:lastRenderedPageBreak/>
        <w:tab/>
      </w:r>
      <w:r w:rsidR="004D7BF9">
        <w:rPr>
          <w:sz w:val="26"/>
          <w:szCs w:val="26"/>
          <w:lang w:val="ro-RO"/>
        </w:rPr>
        <w:t>10</w:t>
      </w:r>
      <w:r w:rsidRPr="00B3190E">
        <w:rPr>
          <w:sz w:val="26"/>
          <w:szCs w:val="26"/>
          <w:lang w:val="ro-RO"/>
        </w:rPr>
        <w:t xml:space="preserve">.7. Prestatorul va intocmi si preda achizitorului pana la data de </w:t>
      </w:r>
      <w:r w:rsidRPr="001D5944">
        <w:rPr>
          <w:b/>
          <w:sz w:val="26"/>
          <w:szCs w:val="26"/>
          <w:lang w:val="ro-RO"/>
        </w:rPr>
        <w:t>2</w:t>
      </w:r>
      <w:r w:rsidR="004D7BF9" w:rsidRPr="001D5944">
        <w:rPr>
          <w:b/>
          <w:sz w:val="26"/>
          <w:szCs w:val="26"/>
          <w:lang w:val="ro-RO"/>
        </w:rPr>
        <w:t>4</w:t>
      </w:r>
      <w:r w:rsidRPr="001D5944">
        <w:rPr>
          <w:b/>
          <w:sz w:val="26"/>
          <w:szCs w:val="26"/>
          <w:lang w:val="ro-RO"/>
        </w:rPr>
        <w:t>.02.202</w:t>
      </w:r>
      <w:r w:rsidR="004D7BF9" w:rsidRPr="001D5944">
        <w:rPr>
          <w:b/>
          <w:sz w:val="26"/>
          <w:szCs w:val="26"/>
          <w:lang w:val="ro-RO"/>
        </w:rPr>
        <w:t>2</w:t>
      </w:r>
      <w:r w:rsidRPr="00B3190E">
        <w:rPr>
          <w:sz w:val="26"/>
          <w:szCs w:val="26"/>
          <w:lang w:val="ro-RO"/>
        </w:rPr>
        <w:t xml:space="preserve"> rapo</w:t>
      </w:r>
      <w:r w:rsidR="00DC6F96">
        <w:rPr>
          <w:sz w:val="26"/>
          <w:szCs w:val="26"/>
          <w:lang w:val="ro-RO"/>
        </w:rPr>
        <w:t xml:space="preserve">artele </w:t>
      </w:r>
      <w:r w:rsidR="001D5944">
        <w:rPr>
          <w:sz w:val="26"/>
          <w:szCs w:val="26"/>
          <w:lang w:val="ro-RO"/>
        </w:rPr>
        <w:t>de verificare</w:t>
      </w:r>
      <w:r w:rsidR="00EE584B">
        <w:rPr>
          <w:sz w:val="26"/>
          <w:szCs w:val="26"/>
          <w:lang w:val="ro-RO"/>
        </w:rPr>
        <w:t xml:space="preserve"> prevazute la art 10.2, </w:t>
      </w:r>
      <w:r w:rsidR="001D5944">
        <w:rPr>
          <w:sz w:val="26"/>
          <w:szCs w:val="26"/>
          <w:lang w:val="ro-RO"/>
        </w:rPr>
        <w:t xml:space="preserve"> in 2 exemplare </w:t>
      </w:r>
      <w:r w:rsidRPr="00B3190E">
        <w:rPr>
          <w:sz w:val="26"/>
          <w:szCs w:val="26"/>
          <w:lang w:val="ro-RO"/>
        </w:rPr>
        <w:t>pe suport de hartie si electronic pentru fiecare centrala in parte.</w:t>
      </w:r>
    </w:p>
    <w:p w:rsidR="00B3190E" w:rsidRDefault="00B3190E" w:rsidP="00B3190E">
      <w:pPr>
        <w:jc w:val="both"/>
        <w:rPr>
          <w:sz w:val="26"/>
          <w:szCs w:val="26"/>
          <w:lang w:val="ro-RO"/>
        </w:rPr>
      </w:pPr>
      <w:r w:rsidRPr="00B3190E">
        <w:rPr>
          <w:sz w:val="26"/>
          <w:szCs w:val="26"/>
          <w:lang w:val="ro-RO"/>
        </w:rPr>
        <w:t xml:space="preserve"> </w:t>
      </w:r>
      <w:r w:rsidRPr="00B3190E">
        <w:rPr>
          <w:i/>
          <w:sz w:val="26"/>
          <w:szCs w:val="26"/>
          <w:lang w:val="ro-RO"/>
        </w:rPr>
        <w:t xml:space="preserve"> </w:t>
      </w:r>
      <w:r w:rsidRPr="00B3190E">
        <w:rPr>
          <w:i/>
          <w:sz w:val="26"/>
          <w:szCs w:val="26"/>
          <w:lang w:val="ro-RO"/>
        </w:rPr>
        <w:tab/>
      </w:r>
      <w:r w:rsidR="004D7BF9">
        <w:rPr>
          <w:sz w:val="26"/>
          <w:szCs w:val="26"/>
          <w:lang w:val="ro-RO"/>
        </w:rPr>
        <w:t>10</w:t>
      </w:r>
      <w:r w:rsidRPr="00B3190E">
        <w:rPr>
          <w:sz w:val="26"/>
          <w:szCs w:val="26"/>
          <w:lang w:val="ro-RO"/>
        </w:rPr>
        <w:t>.8. Prestatorul are obligaţia să asigure beneficiarului remedierea oricăror posibile probleme/observaţii/obiecţiuni formulate de ANPM privind rapoartele de validare a rapoartelor de monitorizare a emisiilor de gaze cu efect de seră aferente anului 20</w:t>
      </w:r>
      <w:r w:rsidR="001D5944">
        <w:rPr>
          <w:sz w:val="26"/>
          <w:szCs w:val="26"/>
          <w:lang w:val="ro-RO"/>
        </w:rPr>
        <w:t>21</w:t>
      </w:r>
      <w:r w:rsidRPr="00B3190E">
        <w:rPr>
          <w:sz w:val="26"/>
          <w:szCs w:val="26"/>
          <w:lang w:val="ro-RO"/>
        </w:rPr>
        <w:t>. Aceasta obligaţie include elaborarea oricăror posibile completări/modificări ale raportului de validare ca urmare a problemelor/observaţiilor/obiecţiunilor menţionate mai sus precum şi respectarea termenelor aferente impuse de ANPM</w:t>
      </w:r>
      <w:r w:rsidR="00447BF2">
        <w:rPr>
          <w:sz w:val="26"/>
          <w:szCs w:val="26"/>
          <w:lang w:val="ro-RO"/>
        </w:rPr>
        <w:t>.</w:t>
      </w:r>
    </w:p>
    <w:p w:rsidR="00447BF2" w:rsidRDefault="00447BF2" w:rsidP="00B3190E">
      <w:pPr>
        <w:jc w:val="both"/>
        <w:rPr>
          <w:sz w:val="26"/>
          <w:szCs w:val="26"/>
          <w:lang w:val="ro-RO"/>
        </w:rPr>
      </w:pPr>
      <w:r>
        <w:rPr>
          <w:sz w:val="26"/>
          <w:szCs w:val="26"/>
          <w:lang w:val="ro-RO"/>
        </w:rPr>
        <w:t xml:space="preserve">           </w:t>
      </w:r>
      <w:r w:rsidR="004D7BF9">
        <w:rPr>
          <w:sz w:val="26"/>
          <w:szCs w:val="26"/>
          <w:lang w:val="ro-RO"/>
        </w:rPr>
        <w:t>10</w:t>
      </w:r>
      <w:r>
        <w:rPr>
          <w:sz w:val="26"/>
          <w:szCs w:val="26"/>
          <w:lang w:val="ro-RO"/>
        </w:rPr>
        <w:t>.9. Prestatorul are obligatia de a elabora si preda beneficiarului urmatoarele documente:</w:t>
      </w:r>
    </w:p>
    <w:p w:rsidR="00447BF2" w:rsidRPr="00447BF2" w:rsidRDefault="00447BF2" w:rsidP="00447BF2">
      <w:pPr>
        <w:numPr>
          <w:ilvl w:val="0"/>
          <w:numId w:val="47"/>
        </w:numPr>
        <w:jc w:val="both"/>
        <w:rPr>
          <w:sz w:val="26"/>
          <w:szCs w:val="26"/>
          <w:lang w:val="ro-RO"/>
        </w:rPr>
      </w:pPr>
      <w:r w:rsidRPr="00447BF2">
        <w:rPr>
          <w:b/>
          <w:bCs/>
          <w:sz w:val="26"/>
          <w:szCs w:val="26"/>
          <w:lang w:val="ro-RO"/>
        </w:rPr>
        <w:t>24.02.2022</w:t>
      </w:r>
      <w:r w:rsidRPr="00447BF2">
        <w:rPr>
          <w:sz w:val="26"/>
          <w:szCs w:val="26"/>
          <w:lang w:val="ro-RO"/>
        </w:rPr>
        <w:t xml:space="preserve">, </w:t>
      </w:r>
      <w:r w:rsidRPr="00447BF2">
        <w:rPr>
          <w:sz w:val="26"/>
          <w:szCs w:val="26"/>
          <w:u w:val="single"/>
          <w:lang w:val="ro-RO"/>
        </w:rPr>
        <w:t>rapoartele de verificare a emisiilor GES pentru anul 2021</w:t>
      </w:r>
      <w:r w:rsidRPr="00447BF2">
        <w:rPr>
          <w:sz w:val="26"/>
          <w:szCs w:val="26"/>
          <w:lang w:val="ro-RO"/>
        </w:rPr>
        <w:t>,  in 2 exemplare, pe suport hartie si electronic pentru fiecare instalatie (centrala) în parte;</w:t>
      </w:r>
    </w:p>
    <w:p w:rsidR="00447BF2" w:rsidRPr="00447BF2" w:rsidRDefault="00447BF2" w:rsidP="00447BF2">
      <w:pPr>
        <w:numPr>
          <w:ilvl w:val="0"/>
          <w:numId w:val="47"/>
        </w:numPr>
        <w:jc w:val="both"/>
        <w:rPr>
          <w:sz w:val="26"/>
          <w:szCs w:val="26"/>
          <w:lang w:val="ro-RO"/>
        </w:rPr>
      </w:pPr>
      <w:r w:rsidRPr="00447BF2">
        <w:rPr>
          <w:b/>
          <w:bCs/>
          <w:sz w:val="26"/>
          <w:szCs w:val="26"/>
          <w:lang w:val="ro-RO"/>
        </w:rPr>
        <w:t>24.02.2022,</w:t>
      </w:r>
      <w:r w:rsidRPr="00447BF2">
        <w:rPr>
          <w:sz w:val="26"/>
          <w:szCs w:val="26"/>
          <w:lang w:val="ro-RO"/>
        </w:rPr>
        <w:t xml:space="preserve"> </w:t>
      </w:r>
      <w:r w:rsidRPr="00447BF2">
        <w:rPr>
          <w:sz w:val="26"/>
          <w:szCs w:val="26"/>
          <w:u w:val="single"/>
          <w:lang w:val="ro-RO"/>
        </w:rPr>
        <w:t>rapoartele de verificare a nivelului de activitate pentru anii 2020-2021</w:t>
      </w:r>
      <w:r w:rsidRPr="00447BF2">
        <w:rPr>
          <w:sz w:val="26"/>
          <w:szCs w:val="26"/>
          <w:lang w:val="ro-RO"/>
        </w:rPr>
        <w:t>, in vederea alocarii de ce</w:t>
      </w:r>
      <w:r w:rsidR="001D5944">
        <w:rPr>
          <w:sz w:val="26"/>
          <w:szCs w:val="26"/>
          <w:lang w:val="ro-RO"/>
        </w:rPr>
        <w:t>rtificate gratuite in anul 2022</w:t>
      </w:r>
      <w:r w:rsidRPr="00447BF2">
        <w:rPr>
          <w:sz w:val="26"/>
          <w:szCs w:val="26"/>
          <w:lang w:val="ro-RO"/>
        </w:rPr>
        <w:t>, in 2 exemplare, pe suport hartie si electronic pentru fiecare instalatie (centrala) în parte</w:t>
      </w:r>
      <w:r w:rsidR="001D5944">
        <w:rPr>
          <w:sz w:val="26"/>
          <w:szCs w:val="26"/>
          <w:lang w:val="ro-RO"/>
        </w:rPr>
        <w:t>.</w:t>
      </w:r>
      <w:r w:rsidRPr="00447BF2">
        <w:rPr>
          <w:sz w:val="26"/>
          <w:szCs w:val="26"/>
          <w:lang w:val="ro-RO"/>
        </w:rPr>
        <w:t xml:space="preserve"> </w:t>
      </w:r>
    </w:p>
    <w:p w:rsidR="00B3190E" w:rsidRPr="00B3190E" w:rsidRDefault="00B3190E" w:rsidP="00B3190E">
      <w:pPr>
        <w:jc w:val="both"/>
        <w:rPr>
          <w:sz w:val="26"/>
          <w:szCs w:val="26"/>
          <w:lang w:val="ro-RO"/>
        </w:rPr>
      </w:pPr>
      <w:r w:rsidRPr="00B3190E">
        <w:rPr>
          <w:sz w:val="26"/>
          <w:szCs w:val="26"/>
          <w:lang w:val="ro-RO"/>
        </w:rPr>
        <w:tab/>
      </w:r>
      <w:r w:rsidR="004D7BF9">
        <w:rPr>
          <w:sz w:val="26"/>
          <w:szCs w:val="26"/>
          <w:lang w:val="ro-RO"/>
        </w:rPr>
        <w:t>10</w:t>
      </w:r>
      <w:r w:rsidRPr="00B3190E">
        <w:rPr>
          <w:sz w:val="26"/>
          <w:szCs w:val="26"/>
          <w:lang w:val="ro-RO"/>
        </w:rPr>
        <w:t>.</w:t>
      </w:r>
      <w:r w:rsidR="00447BF2">
        <w:rPr>
          <w:sz w:val="26"/>
          <w:szCs w:val="26"/>
          <w:lang w:val="ro-RO"/>
        </w:rPr>
        <w:t>10</w:t>
      </w:r>
      <w:r w:rsidRPr="00B3190E">
        <w:rPr>
          <w:sz w:val="26"/>
          <w:szCs w:val="26"/>
          <w:lang w:val="ro-RO"/>
        </w:rPr>
        <w:t>. Pe durata vizitelor in CTE-urile beneficiarului, prestatorul are obligaţia să respecte prevederile aplicabile ale convenţiei privind delimitarea răspunderilor pe linie de securitate şi sănătate în muncă, situaţii de urgenţă şi protecţia mediului, incheiata cu directorul centralei beneficiare – anexa nr.2 la contract.</w:t>
      </w:r>
    </w:p>
    <w:p w:rsidR="00107EA4" w:rsidRDefault="00A54C24" w:rsidP="00923608">
      <w:pPr>
        <w:pStyle w:val="BodyText"/>
        <w:rPr>
          <w:sz w:val="26"/>
          <w:szCs w:val="26"/>
          <w:lang w:val="ro-RO"/>
        </w:rPr>
      </w:pPr>
      <w:r>
        <w:rPr>
          <w:sz w:val="26"/>
          <w:szCs w:val="26"/>
          <w:lang w:val="ro-RO"/>
        </w:rPr>
        <w:t xml:space="preserve">                                                                                                                                                                                                                                                                                                                                                                                                                                                                                                                                                                                                                                                                                                                                                </w:t>
      </w:r>
    </w:p>
    <w:p w:rsidR="00107EA4" w:rsidRPr="00B3190E" w:rsidRDefault="00107EA4" w:rsidP="00923608">
      <w:pPr>
        <w:pStyle w:val="Heading1"/>
        <w:shd w:val="pct10" w:color="auto" w:fill="FFFFFF"/>
        <w:spacing w:after="120"/>
        <w:rPr>
          <w:smallCaps/>
          <w:sz w:val="26"/>
          <w:szCs w:val="26"/>
          <w:lang w:val="ro-RO"/>
        </w:rPr>
      </w:pPr>
      <w:r w:rsidRPr="00B3190E">
        <w:rPr>
          <w:smallCaps/>
          <w:sz w:val="26"/>
          <w:szCs w:val="26"/>
          <w:lang w:val="ro-RO"/>
        </w:rPr>
        <w:t>CAP.1</w:t>
      </w:r>
      <w:r w:rsidR="004D7BF9">
        <w:rPr>
          <w:smallCaps/>
          <w:sz w:val="26"/>
          <w:szCs w:val="26"/>
          <w:lang w:val="ro-RO"/>
        </w:rPr>
        <w:t>1</w:t>
      </w:r>
      <w:r w:rsidRPr="00B3190E">
        <w:rPr>
          <w:smallCaps/>
          <w:sz w:val="26"/>
          <w:szCs w:val="26"/>
          <w:lang w:val="ro-RO"/>
        </w:rPr>
        <w:t>. OBLIGAŢIILE BENEFICIARULUI</w:t>
      </w:r>
    </w:p>
    <w:p w:rsidR="00B3190E" w:rsidRPr="00067237" w:rsidRDefault="00B3190E" w:rsidP="00B3190E">
      <w:pPr>
        <w:ind w:firstLine="567"/>
        <w:jc w:val="both"/>
        <w:rPr>
          <w:sz w:val="26"/>
          <w:szCs w:val="26"/>
          <w:lang w:val="ro-RO"/>
        </w:rPr>
      </w:pPr>
      <w:r w:rsidRPr="00067237">
        <w:rPr>
          <w:sz w:val="26"/>
          <w:szCs w:val="26"/>
          <w:lang w:val="ro-RO"/>
        </w:rPr>
        <w:t>1</w:t>
      </w:r>
      <w:r w:rsidR="004D7BF9">
        <w:rPr>
          <w:sz w:val="26"/>
          <w:szCs w:val="26"/>
          <w:lang w:val="ro-RO"/>
        </w:rPr>
        <w:t>1</w:t>
      </w:r>
      <w:r w:rsidRPr="00067237">
        <w:rPr>
          <w:sz w:val="26"/>
          <w:szCs w:val="26"/>
          <w:lang w:val="ro-RO"/>
        </w:rPr>
        <w:t>.1.</w:t>
      </w:r>
      <w:r w:rsidRPr="00067237">
        <w:rPr>
          <w:b/>
          <w:sz w:val="26"/>
          <w:szCs w:val="26"/>
          <w:lang w:val="ro-RO"/>
        </w:rPr>
        <w:t xml:space="preserve"> </w:t>
      </w:r>
      <w:r w:rsidRPr="00067237">
        <w:rPr>
          <w:sz w:val="26"/>
          <w:szCs w:val="26"/>
          <w:lang w:val="ro-RO"/>
        </w:rPr>
        <w:t xml:space="preserve">Beneficiarul are obligaţia de a pune la dispoziţia prestatorului </w:t>
      </w:r>
      <w:r w:rsidR="0060557B">
        <w:rPr>
          <w:sz w:val="26"/>
          <w:szCs w:val="26"/>
          <w:lang w:val="ro-RO"/>
        </w:rPr>
        <w:t>următoarele informaţii</w:t>
      </w:r>
      <w:r w:rsidRPr="00067237">
        <w:rPr>
          <w:sz w:val="26"/>
          <w:szCs w:val="26"/>
          <w:lang w:val="ro-RO"/>
        </w:rPr>
        <w:t>:</w:t>
      </w:r>
    </w:p>
    <w:p w:rsidR="0060557B" w:rsidRPr="0060557B" w:rsidRDefault="0060557B" w:rsidP="0060557B">
      <w:pPr>
        <w:numPr>
          <w:ilvl w:val="0"/>
          <w:numId w:val="46"/>
        </w:numPr>
        <w:jc w:val="both"/>
        <w:rPr>
          <w:sz w:val="26"/>
          <w:szCs w:val="26"/>
          <w:lang w:val="ro-RO"/>
        </w:rPr>
      </w:pPr>
      <w:r w:rsidRPr="0060557B">
        <w:rPr>
          <w:sz w:val="26"/>
          <w:szCs w:val="26"/>
          <w:lang w:val="ro-RO"/>
        </w:rPr>
        <w:t>Autorizatiile privind emisiile de gaze cu efect de sera pentru perioada 2021-2030</w:t>
      </w:r>
    </w:p>
    <w:p w:rsidR="0060557B" w:rsidRPr="0060557B" w:rsidRDefault="0060557B" w:rsidP="0060557B">
      <w:pPr>
        <w:numPr>
          <w:ilvl w:val="0"/>
          <w:numId w:val="46"/>
        </w:numPr>
        <w:jc w:val="both"/>
        <w:rPr>
          <w:sz w:val="26"/>
          <w:szCs w:val="26"/>
          <w:lang w:val="ro-RO"/>
        </w:rPr>
      </w:pPr>
      <w:r w:rsidRPr="0060557B">
        <w:rPr>
          <w:sz w:val="26"/>
          <w:szCs w:val="26"/>
          <w:lang w:val="ro-RO"/>
        </w:rPr>
        <w:t>Planurile metodologice pentru monitorizare</w:t>
      </w:r>
    </w:p>
    <w:p w:rsidR="0060557B" w:rsidRPr="0060557B" w:rsidRDefault="0060557B" w:rsidP="0060557B">
      <w:pPr>
        <w:numPr>
          <w:ilvl w:val="0"/>
          <w:numId w:val="46"/>
        </w:numPr>
        <w:jc w:val="both"/>
        <w:rPr>
          <w:sz w:val="26"/>
          <w:szCs w:val="26"/>
          <w:lang w:val="ro-RO"/>
        </w:rPr>
      </w:pPr>
      <w:r w:rsidRPr="0060557B">
        <w:rPr>
          <w:sz w:val="26"/>
          <w:szCs w:val="26"/>
          <w:lang w:val="ro-RO"/>
        </w:rPr>
        <w:t>Planurile de monitorizare aprobate pentru 2021</w:t>
      </w:r>
    </w:p>
    <w:p w:rsidR="0060557B" w:rsidRPr="0060557B" w:rsidRDefault="0060557B" w:rsidP="0060557B">
      <w:pPr>
        <w:numPr>
          <w:ilvl w:val="0"/>
          <w:numId w:val="46"/>
        </w:numPr>
        <w:jc w:val="both"/>
        <w:rPr>
          <w:sz w:val="26"/>
          <w:szCs w:val="26"/>
          <w:lang w:val="ro-RO"/>
        </w:rPr>
      </w:pPr>
      <w:r w:rsidRPr="0060557B">
        <w:rPr>
          <w:sz w:val="26"/>
          <w:szCs w:val="26"/>
          <w:lang w:val="ro-RO"/>
        </w:rPr>
        <w:t xml:space="preserve">Rapoartele de monitorizare a emisiilor de gaze cu efect de sera </w:t>
      </w:r>
      <w:bookmarkStart w:id="0" w:name="_Hlk56720950"/>
      <w:r w:rsidRPr="0060557B">
        <w:rPr>
          <w:sz w:val="26"/>
          <w:szCs w:val="26"/>
          <w:lang w:val="ro-RO"/>
        </w:rPr>
        <w:t>pentru anul 202</w:t>
      </w:r>
      <w:bookmarkEnd w:id="0"/>
      <w:r w:rsidRPr="0060557B">
        <w:rPr>
          <w:sz w:val="26"/>
          <w:szCs w:val="26"/>
          <w:lang w:val="ro-RO"/>
        </w:rPr>
        <w:t>1</w:t>
      </w:r>
    </w:p>
    <w:p w:rsidR="0060557B" w:rsidRPr="0060557B" w:rsidRDefault="0060557B" w:rsidP="0060557B">
      <w:pPr>
        <w:numPr>
          <w:ilvl w:val="0"/>
          <w:numId w:val="46"/>
        </w:numPr>
        <w:jc w:val="both"/>
        <w:rPr>
          <w:bCs/>
          <w:sz w:val="26"/>
          <w:szCs w:val="26"/>
          <w:lang w:val="ro-RO"/>
        </w:rPr>
      </w:pPr>
      <w:r w:rsidRPr="0060557B">
        <w:rPr>
          <w:bCs/>
          <w:sz w:val="26"/>
          <w:szCs w:val="26"/>
          <w:lang w:val="ro-RO"/>
        </w:rPr>
        <w:t xml:space="preserve">Rapoartele privind nivelul de activitate </w:t>
      </w:r>
      <w:r w:rsidRPr="0060557B">
        <w:rPr>
          <w:sz w:val="26"/>
          <w:szCs w:val="26"/>
          <w:lang w:val="ro-RO"/>
        </w:rPr>
        <w:t xml:space="preserve">pentru anii 2020 si 2021 </w:t>
      </w:r>
      <w:r w:rsidRPr="0060557B">
        <w:rPr>
          <w:bCs/>
          <w:sz w:val="26"/>
          <w:szCs w:val="26"/>
          <w:lang w:val="ro-RO"/>
        </w:rPr>
        <w:t>in vederea alocarii gratuite pentru anul 2022</w:t>
      </w:r>
    </w:p>
    <w:p w:rsidR="0060557B" w:rsidRPr="0060557B" w:rsidRDefault="0060557B" w:rsidP="0060557B">
      <w:pPr>
        <w:numPr>
          <w:ilvl w:val="0"/>
          <w:numId w:val="46"/>
        </w:numPr>
        <w:jc w:val="both"/>
        <w:rPr>
          <w:sz w:val="26"/>
          <w:szCs w:val="26"/>
          <w:lang w:val="ro-RO"/>
        </w:rPr>
      </w:pPr>
      <w:r w:rsidRPr="0060557B">
        <w:rPr>
          <w:sz w:val="26"/>
          <w:szCs w:val="26"/>
          <w:lang w:val="ro-RO"/>
        </w:rPr>
        <w:t>Descrierea activitatii privind fluxul de date.</w:t>
      </w:r>
    </w:p>
    <w:p w:rsidR="0060557B" w:rsidRPr="0060557B" w:rsidRDefault="0060557B" w:rsidP="0060557B">
      <w:pPr>
        <w:numPr>
          <w:ilvl w:val="0"/>
          <w:numId w:val="46"/>
        </w:numPr>
        <w:jc w:val="both"/>
        <w:rPr>
          <w:sz w:val="26"/>
          <w:szCs w:val="26"/>
          <w:lang w:val="ro-RO"/>
        </w:rPr>
      </w:pPr>
      <w:r w:rsidRPr="0060557B">
        <w:rPr>
          <w:sz w:val="26"/>
          <w:szCs w:val="26"/>
          <w:lang w:val="ro-RO"/>
        </w:rPr>
        <w:t>Metodologia de monitorizare, prevazută de autorizaţia privind emisiile de gaze cu efect de sera şi alte cerinte relevante.</w:t>
      </w:r>
    </w:p>
    <w:p w:rsidR="0060557B" w:rsidRPr="0060557B" w:rsidRDefault="0060557B" w:rsidP="0060557B">
      <w:pPr>
        <w:numPr>
          <w:ilvl w:val="0"/>
          <w:numId w:val="46"/>
        </w:numPr>
        <w:jc w:val="both"/>
        <w:rPr>
          <w:sz w:val="26"/>
          <w:szCs w:val="26"/>
          <w:lang w:val="ro-RO"/>
        </w:rPr>
      </w:pPr>
      <w:r w:rsidRPr="0060557B">
        <w:rPr>
          <w:sz w:val="26"/>
          <w:szCs w:val="26"/>
          <w:lang w:val="ro-RO"/>
        </w:rPr>
        <w:t>Sursele de emisii de gaze cu efect de sera.</w:t>
      </w:r>
    </w:p>
    <w:p w:rsidR="0060557B" w:rsidRPr="0060557B" w:rsidRDefault="0060557B" w:rsidP="0060557B">
      <w:pPr>
        <w:numPr>
          <w:ilvl w:val="0"/>
          <w:numId w:val="46"/>
        </w:numPr>
        <w:jc w:val="both"/>
        <w:rPr>
          <w:sz w:val="26"/>
          <w:szCs w:val="26"/>
          <w:lang w:val="ro-RO"/>
        </w:rPr>
      </w:pPr>
      <w:r w:rsidRPr="0060557B">
        <w:rPr>
          <w:sz w:val="26"/>
          <w:szCs w:val="26"/>
          <w:lang w:val="ro-RO"/>
        </w:rPr>
        <w:t>Procesele şi tehnologiile instalaţiei.</w:t>
      </w:r>
    </w:p>
    <w:p w:rsidR="0060557B" w:rsidRPr="0060557B" w:rsidRDefault="0060557B" w:rsidP="0060557B">
      <w:pPr>
        <w:numPr>
          <w:ilvl w:val="0"/>
          <w:numId w:val="46"/>
        </w:numPr>
        <w:jc w:val="both"/>
        <w:rPr>
          <w:sz w:val="26"/>
          <w:szCs w:val="26"/>
          <w:lang w:val="ro-RO"/>
        </w:rPr>
      </w:pPr>
      <w:r w:rsidRPr="0060557B">
        <w:rPr>
          <w:sz w:val="26"/>
          <w:szCs w:val="26"/>
          <w:lang w:val="ro-RO"/>
        </w:rPr>
        <w:t>Procedurile mentionate in planul de monitorizare aprobat de autoritatea competenta, inclusiv procedurile corespunzatoare activitatilor privind fluxul de date si activitatilor de control.</w:t>
      </w:r>
    </w:p>
    <w:p w:rsidR="00067237" w:rsidRPr="00067237" w:rsidRDefault="00067237" w:rsidP="00067237">
      <w:pPr>
        <w:pStyle w:val="BodyText"/>
        <w:ind w:firstLine="720"/>
        <w:rPr>
          <w:sz w:val="26"/>
          <w:szCs w:val="26"/>
          <w:lang w:val="ro-RO"/>
        </w:rPr>
      </w:pPr>
      <w:r w:rsidRPr="00067237">
        <w:rPr>
          <w:sz w:val="26"/>
          <w:szCs w:val="26"/>
          <w:lang w:val="ro-RO"/>
        </w:rPr>
        <w:t>1</w:t>
      </w:r>
      <w:r w:rsidR="004D7BF9">
        <w:rPr>
          <w:sz w:val="26"/>
          <w:szCs w:val="26"/>
          <w:lang w:val="ro-RO"/>
        </w:rPr>
        <w:t>1</w:t>
      </w:r>
      <w:r w:rsidRPr="00067237">
        <w:rPr>
          <w:sz w:val="26"/>
          <w:szCs w:val="26"/>
          <w:lang w:val="ro-RO"/>
        </w:rPr>
        <w:t>.2. Beneficiarul are obligaţ</w:t>
      </w:r>
      <w:r w:rsidR="00447BF2">
        <w:rPr>
          <w:sz w:val="26"/>
          <w:szCs w:val="26"/>
          <w:lang w:val="ro-RO"/>
        </w:rPr>
        <w:t>ia de a plăti p</w:t>
      </w:r>
      <w:r w:rsidRPr="00067237">
        <w:rPr>
          <w:sz w:val="26"/>
          <w:szCs w:val="26"/>
          <w:lang w:val="ro-RO"/>
        </w:rPr>
        <w:t>restatorului la scadenţa stabilită, contravaloarea serviciilor prestate, în baza facturii şi a raportului de verificare acceptat de ANPM in conditiile respectarii de catre prestator a prevederilor art. 4.2.</w:t>
      </w:r>
    </w:p>
    <w:p w:rsidR="00107EA4" w:rsidRDefault="00107EA4" w:rsidP="00DE5B90">
      <w:pPr>
        <w:pStyle w:val="BodyText"/>
        <w:ind w:firstLine="720"/>
        <w:rPr>
          <w:sz w:val="26"/>
          <w:szCs w:val="26"/>
          <w:lang w:val="ro-RO"/>
        </w:rPr>
      </w:pPr>
    </w:p>
    <w:p w:rsidR="00107EA4" w:rsidRDefault="00107EA4" w:rsidP="00DE5B90">
      <w:pPr>
        <w:pStyle w:val="Heading1"/>
        <w:shd w:val="pct10" w:color="auto" w:fill="FFFFFF"/>
        <w:spacing w:after="120"/>
        <w:rPr>
          <w:smallCaps/>
          <w:sz w:val="26"/>
          <w:szCs w:val="26"/>
          <w:lang w:val="ro-RO"/>
        </w:rPr>
      </w:pPr>
      <w:r>
        <w:rPr>
          <w:smallCaps/>
          <w:sz w:val="26"/>
          <w:szCs w:val="26"/>
          <w:lang w:val="ro-RO"/>
        </w:rPr>
        <w:t>CAP.1</w:t>
      </w:r>
      <w:r w:rsidR="004D7BF9">
        <w:rPr>
          <w:smallCaps/>
          <w:sz w:val="26"/>
          <w:szCs w:val="26"/>
          <w:lang w:val="ro-RO"/>
        </w:rPr>
        <w:t>2</w:t>
      </w:r>
      <w:r>
        <w:rPr>
          <w:smallCaps/>
          <w:sz w:val="26"/>
          <w:szCs w:val="26"/>
          <w:lang w:val="ro-RO"/>
        </w:rPr>
        <w:t>. CONDIŢII DE PLATĂ ŞI DECONTARE</w:t>
      </w:r>
    </w:p>
    <w:p w:rsidR="00107EA4" w:rsidRPr="0060557B" w:rsidRDefault="00107EA4" w:rsidP="00DE5B90">
      <w:pPr>
        <w:pStyle w:val="BodyText"/>
        <w:ind w:firstLine="720"/>
        <w:rPr>
          <w:sz w:val="26"/>
          <w:szCs w:val="26"/>
          <w:lang w:val="ro-RO"/>
        </w:rPr>
      </w:pPr>
      <w:r w:rsidRPr="0060557B">
        <w:rPr>
          <w:sz w:val="26"/>
          <w:szCs w:val="26"/>
          <w:lang w:val="ro-RO"/>
        </w:rPr>
        <w:t>1</w:t>
      </w:r>
      <w:r w:rsidR="004D7BF9">
        <w:rPr>
          <w:sz w:val="26"/>
          <w:szCs w:val="26"/>
          <w:lang w:val="ro-RO"/>
        </w:rPr>
        <w:t>2</w:t>
      </w:r>
      <w:r w:rsidRPr="0060557B">
        <w:rPr>
          <w:sz w:val="26"/>
          <w:szCs w:val="26"/>
          <w:lang w:val="ro-RO"/>
        </w:rPr>
        <w:t xml:space="preserve">.1. Plăţile se fac de către achizitor prin OP conform reglementărilor legale în vigoare, în lei, în contul prestatorului, după confirmarea de către achizitor a realizării serviciilor conform detalierii din anexa 1, predate oficial de prestator. </w:t>
      </w:r>
    </w:p>
    <w:p w:rsidR="00107EA4" w:rsidRPr="0060557B" w:rsidRDefault="00107EA4" w:rsidP="00DE5B90">
      <w:pPr>
        <w:pStyle w:val="BodyText"/>
        <w:ind w:firstLine="720"/>
        <w:rPr>
          <w:sz w:val="26"/>
          <w:szCs w:val="26"/>
          <w:lang w:val="ro-RO"/>
        </w:rPr>
      </w:pPr>
      <w:r w:rsidRPr="0060557B">
        <w:rPr>
          <w:sz w:val="26"/>
          <w:szCs w:val="26"/>
          <w:lang w:val="ro-RO"/>
        </w:rPr>
        <w:t>1</w:t>
      </w:r>
      <w:r w:rsidR="004D7BF9">
        <w:rPr>
          <w:sz w:val="26"/>
          <w:szCs w:val="26"/>
          <w:lang w:val="ro-RO"/>
        </w:rPr>
        <w:t>2</w:t>
      </w:r>
      <w:r w:rsidRPr="0060557B">
        <w:rPr>
          <w:sz w:val="26"/>
          <w:szCs w:val="26"/>
          <w:lang w:val="ro-RO"/>
        </w:rPr>
        <w:t xml:space="preserve">.2. Termenul de scadenţă pentru plata facturilor introduse de prestator, este de 60 de zile calendaristice </w:t>
      </w:r>
      <w:r w:rsidR="0060557B" w:rsidRPr="0060557B">
        <w:rPr>
          <w:sz w:val="26"/>
          <w:szCs w:val="26"/>
        </w:rPr>
        <w:t xml:space="preserve">de la data înregistrării facturii la sediul achizitorului. </w:t>
      </w:r>
      <w:r w:rsidR="0060557B" w:rsidRPr="0060557B">
        <w:rPr>
          <w:color w:val="000000"/>
          <w:sz w:val="26"/>
          <w:szCs w:val="26"/>
        </w:rPr>
        <w:t xml:space="preserve">În cazul neîndeplinirii în termenul scadenţei a obligaţiilor de plată, prestatorul </w:t>
      </w:r>
      <w:proofErr w:type="gramStart"/>
      <w:r w:rsidR="0060557B" w:rsidRPr="0060557B">
        <w:rPr>
          <w:color w:val="000000"/>
          <w:sz w:val="26"/>
          <w:szCs w:val="26"/>
        </w:rPr>
        <w:t>este</w:t>
      </w:r>
      <w:proofErr w:type="gramEnd"/>
      <w:r w:rsidR="0060557B" w:rsidRPr="0060557B">
        <w:rPr>
          <w:color w:val="000000"/>
          <w:sz w:val="26"/>
          <w:szCs w:val="26"/>
        </w:rPr>
        <w:t xml:space="preserve"> îndreptăţit să pretindă penalităţile prevăzute la cap.1</w:t>
      </w:r>
      <w:r w:rsidR="004D7BF9">
        <w:rPr>
          <w:color w:val="000000"/>
          <w:sz w:val="26"/>
          <w:szCs w:val="26"/>
        </w:rPr>
        <w:t>3</w:t>
      </w:r>
      <w:r w:rsidR="0060557B" w:rsidRPr="0060557B">
        <w:rPr>
          <w:color w:val="000000"/>
          <w:sz w:val="26"/>
          <w:szCs w:val="26"/>
        </w:rPr>
        <w:t>.</w:t>
      </w:r>
    </w:p>
    <w:p w:rsidR="0060557B" w:rsidRPr="0060557B" w:rsidRDefault="00107EA4" w:rsidP="0060557B">
      <w:pPr>
        <w:pStyle w:val="BodyText"/>
        <w:ind w:firstLine="720"/>
        <w:rPr>
          <w:sz w:val="26"/>
          <w:szCs w:val="26"/>
          <w:lang w:val="ro-RO"/>
        </w:rPr>
      </w:pPr>
      <w:r w:rsidRPr="0060557B">
        <w:rPr>
          <w:sz w:val="26"/>
          <w:szCs w:val="26"/>
          <w:lang w:val="ro-RO"/>
        </w:rPr>
        <w:t>1</w:t>
      </w:r>
      <w:r w:rsidR="004D7BF9">
        <w:rPr>
          <w:sz w:val="26"/>
          <w:szCs w:val="26"/>
          <w:lang w:val="ro-RO"/>
        </w:rPr>
        <w:t>2</w:t>
      </w:r>
      <w:r w:rsidRPr="0060557B">
        <w:rPr>
          <w:sz w:val="26"/>
          <w:szCs w:val="26"/>
          <w:lang w:val="ro-RO"/>
        </w:rPr>
        <w:t xml:space="preserve">.3. </w:t>
      </w:r>
      <w:r w:rsidR="0060557B" w:rsidRPr="0060557B">
        <w:rPr>
          <w:sz w:val="26"/>
          <w:szCs w:val="26"/>
          <w:lang w:val="ro-RO"/>
        </w:rPr>
        <w:t>Decontarea serviciilor prestate se face de catre beneficiar pe baza</w:t>
      </w:r>
      <w:r w:rsidR="0060557B">
        <w:rPr>
          <w:sz w:val="26"/>
          <w:szCs w:val="26"/>
          <w:lang w:val="ro-RO"/>
        </w:rPr>
        <w:t xml:space="preserve"> urmatoarelor documente</w:t>
      </w:r>
      <w:r w:rsidR="0060557B" w:rsidRPr="0060557B">
        <w:rPr>
          <w:sz w:val="26"/>
          <w:szCs w:val="26"/>
          <w:lang w:val="ro-RO"/>
        </w:rPr>
        <w:t>:</w:t>
      </w:r>
    </w:p>
    <w:p w:rsidR="0060557B" w:rsidRPr="0060557B" w:rsidRDefault="0060557B" w:rsidP="0060557B">
      <w:pPr>
        <w:pStyle w:val="BodyText"/>
        <w:ind w:firstLine="720"/>
        <w:rPr>
          <w:sz w:val="26"/>
          <w:szCs w:val="26"/>
          <w:lang w:val="pt-BR"/>
        </w:rPr>
      </w:pPr>
      <w:r w:rsidRPr="0060557B">
        <w:rPr>
          <w:sz w:val="26"/>
          <w:szCs w:val="26"/>
          <w:lang w:val="pt-BR"/>
        </w:rPr>
        <w:t>- factura emisa de prestator</w:t>
      </w:r>
      <w:r>
        <w:rPr>
          <w:sz w:val="26"/>
          <w:szCs w:val="26"/>
          <w:lang w:val="pt-BR"/>
        </w:rPr>
        <w:t>;</w:t>
      </w:r>
    </w:p>
    <w:p w:rsidR="0060557B" w:rsidRPr="0060557B" w:rsidRDefault="0060557B" w:rsidP="0060557B">
      <w:pPr>
        <w:pStyle w:val="BodyText"/>
        <w:ind w:firstLine="720"/>
        <w:rPr>
          <w:sz w:val="26"/>
          <w:szCs w:val="26"/>
          <w:lang w:val="ro-RO"/>
        </w:rPr>
      </w:pPr>
      <w:r w:rsidRPr="0060557B">
        <w:rPr>
          <w:sz w:val="26"/>
          <w:szCs w:val="26"/>
          <w:lang w:val="pt-BR"/>
        </w:rPr>
        <w:t xml:space="preserve">- </w:t>
      </w:r>
      <w:r w:rsidRPr="0060557B">
        <w:rPr>
          <w:sz w:val="26"/>
          <w:szCs w:val="26"/>
          <w:lang w:val="ro-RO"/>
        </w:rPr>
        <w:t>rapoartele de validare a emisiilor de gaze cu efect de sera pentru toate cele 4 CTE-uri;</w:t>
      </w:r>
    </w:p>
    <w:p w:rsidR="0060557B" w:rsidRPr="0060557B" w:rsidRDefault="0060557B" w:rsidP="0060557B">
      <w:pPr>
        <w:pStyle w:val="BodyText"/>
        <w:ind w:firstLine="720"/>
        <w:rPr>
          <w:sz w:val="26"/>
          <w:szCs w:val="26"/>
          <w:lang w:val="ro-RO"/>
        </w:rPr>
      </w:pPr>
      <w:r w:rsidRPr="0060557B">
        <w:rPr>
          <w:sz w:val="26"/>
          <w:szCs w:val="26"/>
          <w:lang w:val="ro-RO"/>
        </w:rPr>
        <w:t>- documentul de acceptare a rapoartelor de validare emis de catre ANPM.</w:t>
      </w:r>
    </w:p>
    <w:p w:rsidR="0060557B" w:rsidRPr="0060557B" w:rsidRDefault="0060557B" w:rsidP="0060557B">
      <w:pPr>
        <w:pStyle w:val="DefaultText"/>
        <w:jc w:val="both"/>
        <w:rPr>
          <w:sz w:val="26"/>
          <w:szCs w:val="26"/>
        </w:rPr>
      </w:pPr>
      <w:r w:rsidRPr="0060557B">
        <w:rPr>
          <w:sz w:val="26"/>
          <w:szCs w:val="26"/>
        </w:rPr>
        <w:tab/>
        <w:t>Factura emisă de prestator se va depune la sediul din Bucureşti a Societatii E</w:t>
      </w:r>
      <w:r>
        <w:rPr>
          <w:sz w:val="26"/>
          <w:szCs w:val="26"/>
          <w:lang w:val="en-GB"/>
        </w:rPr>
        <w:t xml:space="preserve">lectrocentrale Bucuresti </w:t>
      </w:r>
      <w:r w:rsidRPr="0060557B">
        <w:rPr>
          <w:sz w:val="26"/>
          <w:szCs w:val="26"/>
        </w:rPr>
        <w:t>S.A. - registratură şi va conţine explicit preţul pentru fiecare centrală.</w:t>
      </w:r>
    </w:p>
    <w:p w:rsidR="0060557B" w:rsidRPr="0060557B" w:rsidRDefault="0060557B" w:rsidP="0060557B">
      <w:pPr>
        <w:jc w:val="both"/>
        <w:rPr>
          <w:sz w:val="26"/>
          <w:szCs w:val="26"/>
          <w:lang w:val="ro-RO"/>
        </w:rPr>
      </w:pPr>
      <w:r w:rsidRPr="0060557B">
        <w:rPr>
          <w:sz w:val="26"/>
          <w:szCs w:val="26"/>
          <w:lang w:val="ro-RO"/>
        </w:rPr>
        <w:t xml:space="preserve">           1</w:t>
      </w:r>
      <w:r w:rsidR="004D7BF9">
        <w:rPr>
          <w:sz w:val="26"/>
          <w:szCs w:val="26"/>
          <w:lang w:val="ro-RO"/>
        </w:rPr>
        <w:t>2</w:t>
      </w:r>
      <w:r w:rsidRPr="0060557B">
        <w:rPr>
          <w:sz w:val="26"/>
          <w:szCs w:val="26"/>
          <w:lang w:val="ro-RO"/>
        </w:rPr>
        <w:t>.</w:t>
      </w:r>
      <w:r>
        <w:rPr>
          <w:sz w:val="26"/>
          <w:szCs w:val="26"/>
          <w:lang w:val="ro-RO"/>
        </w:rPr>
        <w:t>4</w:t>
      </w:r>
      <w:r w:rsidRPr="0060557B">
        <w:rPr>
          <w:sz w:val="26"/>
          <w:szCs w:val="26"/>
          <w:lang w:val="ro-RO"/>
        </w:rPr>
        <w:t>. Beneficiarul nu se angajează sub nici o formă la efectuarea de plăţi în avans.</w:t>
      </w:r>
    </w:p>
    <w:p w:rsidR="0060557B" w:rsidRPr="0060557B" w:rsidRDefault="0060557B" w:rsidP="0060557B">
      <w:pPr>
        <w:pStyle w:val="BodyText"/>
        <w:rPr>
          <w:sz w:val="26"/>
          <w:szCs w:val="26"/>
          <w:lang w:val="ro-RO"/>
        </w:rPr>
      </w:pPr>
      <w:r w:rsidRPr="0060557B">
        <w:rPr>
          <w:sz w:val="26"/>
          <w:szCs w:val="26"/>
          <w:lang w:val="ro-RO"/>
        </w:rPr>
        <w:t xml:space="preserve">           1</w:t>
      </w:r>
      <w:r w:rsidR="004D7BF9">
        <w:rPr>
          <w:sz w:val="26"/>
          <w:szCs w:val="26"/>
          <w:lang w:val="ro-RO"/>
        </w:rPr>
        <w:t>2</w:t>
      </w:r>
      <w:r w:rsidRPr="0060557B">
        <w:rPr>
          <w:sz w:val="26"/>
          <w:szCs w:val="26"/>
          <w:lang w:val="ro-RO"/>
        </w:rPr>
        <w:t>.</w:t>
      </w:r>
      <w:r>
        <w:rPr>
          <w:sz w:val="26"/>
          <w:szCs w:val="26"/>
          <w:lang w:val="ro-RO"/>
        </w:rPr>
        <w:t>5</w:t>
      </w:r>
      <w:r w:rsidRPr="0060557B">
        <w:rPr>
          <w:sz w:val="26"/>
          <w:szCs w:val="26"/>
          <w:lang w:val="ro-RO"/>
        </w:rPr>
        <w:t>. Serviciile prestate de prestator în afara celor prevăzute în contract şi în acte adiţionale nu vor fi plătite prestatorului; aceeaşi clauză se aplică şi pentru serviciile efectuate care nu respectă prevederile contractului.</w:t>
      </w:r>
    </w:p>
    <w:p w:rsidR="0060557B" w:rsidRPr="0060557B" w:rsidRDefault="0060557B" w:rsidP="0060557B">
      <w:pPr>
        <w:pStyle w:val="BodyText"/>
        <w:rPr>
          <w:sz w:val="26"/>
          <w:szCs w:val="26"/>
          <w:lang w:val="ro-RO"/>
        </w:rPr>
      </w:pPr>
      <w:r>
        <w:rPr>
          <w:sz w:val="26"/>
          <w:szCs w:val="26"/>
          <w:lang w:val="ro-RO"/>
        </w:rPr>
        <w:t xml:space="preserve">            </w:t>
      </w:r>
      <w:r w:rsidRPr="0060557B">
        <w:rPr>
          <w:sz w:val="26"/>
          <w:szCs w:val="26"/>
          <w:lang w:val="ro-RO"/>
        </w:rPr>
        <w:t>1</w:t>
      </w:r>
      <w:r w:rsidR="004D7BF9">
        <w:rPr>
          <w:sz w:val="26"/>
          <w:szCs w:val="26"/>
          <w:lang w:val="ro-RO"/>
        </w:rPr>
        <w:t>2</w:t>
      </w:r>
      <w:r w:rsidRPr="0060557B">
        <w:rPr>
          <w:sz w:val="26"/>
          <w:szCs w:val="26"/>
          <w:lang w:val="ro-RO"/>
        </w:rPr>
        <w:t>.</w:t>
      </w:r>
      <w:r>
        <w:rPr>
          <w:sz w:val="26"/>
          <w:szCs w:val="26"/>
          <w:lang w:val="ro-RO"/>
        </w:rPr>
        <w:t>6</w:t>
      </w:r>
      <w:r w:rsidRPr="0060557B">
        <w:rPr>
          <w:sz w:val="26"/>
          <w:szCs w:val="26"/>
          <w:lang w:val="ro-RO"/>
        </w:rPr>
        <w:t>. Orice modificare a numărului de cont bancar sau a altor elemente ce ar influenţa efectuarea operaţiilor financiar-bancare între părţi va face obiectul unui act adiţional la contract. Actul adiţional se va întocmi de către partea care a solicitat efectuarea modificării.</w:t>
      </w:r>
    </w:p>
    <w:p w:rsidR="00107EA4" w:rsidRDefault="00107EA4" w:rsidP="0060557B">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4D7BF9">
        <w:rPr>
          <w:smallCaps/>
          <w:sz w:val="26"/>
          <w:szCs w:val="26"/>
          <w:lang w:val="ro-RO"/>
        </w:rPr>
        <w:t>3</w:t>
      </w:r>
      <w:r>
        <w:rPr>
          <w:smallCaps/>
          <w:sz w:val="26"/>
          <w:szCs w:val="26"/>
          <w:lang w:val="ro-RO"/>
        </w:rPr>
        <w:t>. PENALITĂŢI, DAUNE INTERESE</w:t>
      </w:r>
    </w:p>
    <w:p w:rsidR="00107EA4" w:rsidRPr="00447BF2" w:rsidRDefault="00107EA4" w:rsidP="00923608">
      <w:pPr>
        <w:pStyle w:val="BodyText"/>
        <w:ind w:firstLine="720"/>
        <w:rPr>
          <w:sz w:val="26"/>
          <w:szCs w:val="26"/>
          <w:lang w:val="ro-RO"/>
        </w:rPr>
      </w:pPr>
      <w:r w:rsidRPr="00447BF2">
        <w:rPr>
          <w:sz w:val="26"/>
          <w:szCs w:val="26"/>
          <w:lang w:val="ro-RO"/>
        </w:rPr>
        <w:t>1</w:t>
      </w:r>
      <w:r w:rsidR="004D7BF9">
        <w:rPr>
          <w:sz w:val="26"/>
          <w:szCs w:val="26"/>
          <w:lang w:val="ro-RO"/>
        </w:rPr>
        <w:t>3</w:t>
      </w:r>
      <w:r w:rsidRPr="00447BF2">
        <w:rPr>
          <w:sz w:val="26"/>
          <w:szCs w:val="26"/>
          <w:lang w:val="ro-RO"/>
        </w:rPr>
        <w:t xml:space="preserve">.1. În cazul în care, din </w:t>
      </w:r>
      <w:r w:rsidR="00D762ED" w:rsidRPr="00447BF2">
        <w:rPr>
          <w:sz w:val="26"/>
          <w:szCs w:val="26"/>
          <w:lang w:val="ro-RO"/>
        </w:rPr>
        <w:t>culpa</w:t>
      </w:r>
      <w:r w:rsidRPr="00447BF2">
        <w:rPr>
          <w:sz w:val="26"/>
          <w:szCs w:val="26"/>
          <w:lang w:val="ro-RO"/>
        </w:rPr>
        <w:t xml:space="preserve"> sa, prestatorul nu reuşeşte să-şi îndeplinească obligaţiile asumate, atunci achizitorul are dreptul de a </w:t>
      </w:r>
      <w:r w:rsidR="007C7C33" w:rsidRPr="00447BF2">
        <w:rPr>
          <w:sz w:val="26"/>
          <w:szCs w:val="26"/>
          <w:lang w:val="ro-RO"/>
        </w:rPr>
        <w:t xml:space="preserve">calcula si pretinde </w:t>
      </w:r>
      <w:r w:rsidRPr="00447BF2">
        <w:rPr>
          <w:sz w:val="26"/>
          <w:szCs w:val="26"/>
          <w:lang w:val="ro-RO"/>
        </w:rPr>
        <w:t xml:space="preserve">penalităţi egale cu </w:t>
      </w:r>
      <w:r w:rsidRPr="00447BF2">
        <w:rPr>
          <w:rStyle w:val="l5def1"/>
          <w:rFonts w:ascii="Times New Roman" w:hAnsi="Times New Roman" w:cs="Times New Roman"/>
          <w:color w:val="auto"/>
        </w:rPr>
        <w:t>dobânda legala penalizatoare</w:t>
      </w:r>
      <w:r w:rsidRPr="00447BF2">
        <w:rPr>
          <w:sz w:val="26"/>
          <w:szCs w:val="26"/>
          <w:lang w:val="ro-RO"/>
        </w:rPr>
        <w:t>,  raportate la valoarea contractului</w:t>
      </w:r>
      <w:r w:rsidR="00A9145C" w:rsidRPr="00447BF2">
        <w:rPr>
          <w:sz w:val="26"/>
          <w:szCs w:val="26"/>
          <w:lang w:val="ro-RO"/>
        </w:rPr>
        <w:t xml:space="preserve"> valoarea serviciilor prestate cu intarziere sau cu alte neconformitati</w:t>
      </w:r>
      <w:r w:rsidRPr="00447BF2">
        <w:rPr>
          <w:sz w:val="26"/>
          <w:szCs w:val="26"/>
          <w:lang w:val="ro-RO"/>
        </w:rPr>
        <w:t>, pentru fiecare zi de întârziere.</w:t>
      </w:r>
    </w:p>
    <w:p w:rsidR="007C7C33" w:rsidRPr="00447BF2" w:rsidRDefault="007C7C33" w:rsidP="00923608">
      <w:pPr>
        <w:pStyle w:val="BodyText"/>
        <w:ind w:firstLine="720"/>
        <w:rPr>
          <w:sz w:val="26"/>
          <w:szCs w:val="26"/>
          <w:lang w:val="ro-RO"/>
        </w:rPr>
      </w:pPr>
      <w:r w:rsidRPr="00447BF2">
        <w:rPr>
          <w:spacing w:val="-1"/>
          <w:sz w:val="26"/>
          <w:szCs w:val="26"/>
        </w:rPr>
        <w:t xml:space="preserve">Achizitorul are dreptul de a deduce aceste penalitati din valoarea contractului prin retinerea din facturile introduse </w:t>
      </w:r>
      <w:proofErr w:type="gramStart"/>
      <w:r w:rsidRPr="00447BF2">
        <w:rPr>
          <w:spacing w:val="-1"/>
          <w:sz w:val="26"/>
          <w:szCs w:val="26"/>
        </w:rPr>
        <w:t>la plata</w:t>
      </w:r>
      <w:proofErr w:type="gramEnd"/>
      <w:r w:rsidRPr="00447BF2">
        <w:rPr>
          <w:spacing w:val="-1"/>
          <w:sz w:val="26"/>
          <w:szCs w:val="26"/>
        </w:rPr>
        <w:t xml:space="preserve"> de prestator.</w:t>
      </w:r>
    </w:p>
    <w:p w:rsidR="00107EA4" w:rsidRPr="00447BF2" w:rsidRDefault="00107EA4" w:rsidP="00923608">
      <w:pPr>
        <w:shd w:val="clear" w:color="auto" w:fill="FFFFFF"/>
        <w:spacing w:line="266" w:lineRule="exact"/>
        <w:ind w:right="14" w:firstLine="708"/>
        <w:jc w:val="both"/>
        <w:rPr>
          <w:sz w:val="26"/>
          <w:szCs w:val="26"/>
          <w:lang w:val="ro-RO"/>
        </w:rPr>
      </w:pPr>
      <w:r w:rsidRPr="00447BF2">
        <w:rPr>
          <w:sz w:val="26"/>
          <w:szCs w:val="26"/>
          <w:lang w:val="ro-RO"/>
        </w:rPr>
        <w:t xml:space="preserve">Penalităţile </w:t>
      </w:r>
      <w:r w:rsidRPr="00447BF2">
        <w:rPr>
          <w:spacing w:val="-3"/>
          <w:sz w:val="26"/>
          <w:szCs w:val="26"/>
          <w:lang w:val="ro-RO"/>
        </w:rPr>
        <w:t xml:space="preserve">nu vor putea depăşi </w:t>
      </w:r>
      <w:r w:rsidR="00A9145C" w:rsidRPr="00447BF2">
        <w:rPr>
          <w:spacing w:val="-3"/>
          <w:sz w:val="26"/>
          <w:szCs w:val="26"/>
          <w:lang w:val="ro-RO"/>
        </w:rPr>
        <w:t>valoarea serviciilor neconforme</w:t>
      </w:r>
      <w:r w:rsidRPr="00447BF2">
        <w:rPr>
          <w:spacing w:val="-3"/>
          <w:sz w:val="26"/>
          <w:szCs w:val="26"/>
          <w:lang w:val="ro-RO"/>
        </w:rPr>
        <w:t>.</w:t>
      </w:r>
    </w:p>
    <w:p w:rsidR="00107EA4" w:rsidRPr="00447BF2" w:rsidRDefault="00107EA4" w:rsidP="00923608">
      <w:pPr>
        <w:pStyle w:val="BodyText"/>
        <w:ind w:firstLine="720"/>
        <w:rPr>
          <w:sz w:val="26"/>
          <w:szCs w:val="26"/>
          <w:lang w:val="ro-RO"/>
        </w:rPr>
      </w:pPr>
      <w:r w:rsidRPr="00447BF2">
        <w:rPr>
          <w:sz w:val="26"/>
          <w:szCs w:val="26"/>
          <w:lang w:val="ro-RO"/>
        </w:rPr>
        <w:t>1</w:t>
      </w:r>
      <w:r w:rsidR="004D7BF9">
        <w:rPr>
          <w:sz w:val="26"/>
          <w:szCs w:val="26"/>
          <w:lang w:val="ro-RO"/>
        </w:rPr>
        <w:t>3</w:t>
      </w:r>
      <w:r w:rsidRPr="00447BF2">
        <w:rPr>
          <w:sz w:val="26"/>
          <w:szCs w:val="26"/>
          <w:lang w:val="ro-RO"/>
        </w:rPr>
        <w:t>.2. Prestatorul este pus de drept în întârziere prin expirarea termenului contractual, fără notificare şi fără nicio altă procedură prealabilă.</w:t>
      </w:r>
    </w:p>
    <w:p w:rsidR="00107EA4" w:rsidRPr="00447BF2" w:rsidRDefault="00107EA4" w:rsidP="00923608">
      <w:pPr>
        <w:pStyle w:val="BodyText"/>
        <w:rPr>
          <w:sz w:val="26"/>
          <w:szCs w:val="26"/>
          <w:lang w:val="ro-RO"/>
        </w:rPr>
      </w:pPr>
      <w:r w:rsidRPr="00447BF2">
        <w:rPr>
          <w:sz w:val="26"/>
          <w:szCs w:val="26"/>
          <w:lang w:val="ro-RO"/>
        </w:rPr>
        <w:tab/>
        <w:t>1</w:t>
      </w:r>
      <w:r w:rsidR="004D7BF9">
        <w:rPr>
          <w:sz w:val="26"/>
          <w:szCs w:val="26"/>
          <w:lang w:val="ro-RO"/>
        </w:rPr>
        <w:t>3</w:t>
      </w:r>
      <w:r w:rsidRPr="00447BF2">
        <w:rPr>
          <w:sz w:val="26"/>
          <w:szCs w:val="26"/>
          <w:lang w:val="ro-RO"/>
        </w:rPr>
        <w:t>.3.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447BF2" w:rsidRDefault="00CC678B" w:rsidP="00CC678B">
      <w:pPr>
        <w:pStyle w:val="ListParagraph"/>
        <w:ind w:left="0"/>
        <w:jc w:val="both"/>
        <w:rPr>
          <w:b/>
          <w:sz w:val="26"/>
          <w:szCs w:val="26"/>
          <w:lang w:val="ro-RO"/>
        </w:rPr>
      </w:pPr>
      <w:r w:rsidRPr="00447BF2">
        <w:rPr>
          <w:sz w:val="26"/>
          <w:szCs w:val="26"/>
          <w:lang w:val="ro-RO"/>
        </w:rPr>
        <w:tab/>
      </w:r>
      <w:r w:rsidR="00107EA4" w:rsidRPr="00447BF2">
        <w:rPr>
          <w:sz w:val="26"/>
          <w:szCs w:val="26"/>
          <w:lang w:val="ro-RO"/>
        </w:rPr>
        <w:t>1</w:t>
      </w:r>
      <w:r w:rsidR="004D7BF9">
        <w:rPr>
          <w:sz w:val="26"/>
          <w:szCs w:val="26"/>
          <w:lang w:val="ro-RO"/>
        </w:rPr>
        <w:t>3</w:t>
      </w:r>
      <w:r w:rsidR="00107EA4" w:rsidRPr="00447BF2">
        <w:rPr>
          <w:sz w:val="26"/>
          <w:szCs w:val="26"/>
          <w:lang w:val="ro-RO"/>
        </w:rPr>
        <w:t xml:space="preserve">.4. </w:t>
      </w:r>
      <w:r w:rsidR="00447BF2" w:rsidRPr="00447BF2">
        <w:rPr>
          <w:sz w:val="26"/>
          <w:szCs w:val="26"/>
          <w:lang w:val="ro-RO"/>
        </w:rPr>
        <w:t>Penalităţile de la art.1</w:t>
      </w:r>
      <w:r w:rsidR="004D7BF9">
        <w:rPr>
          <w:sz w:val="26"/>
          <w:szCs w:val="26"/>
          <w:lang w:val="ro-RO"/>
        </w:rPr>
        <w:t>3</w:t>
      </w:r>
      <w:r w:rsidR="00447BF2" w:rsidRPr="00447BF2">
        <w:rPr>
          <w:sz w:val="26"/>
          <w:szCs w:val="26"/>
          <w:lang w:val="ro-RO"/>
        </w:rPr>
        <w:t>.1. se aplică şi serviciilor prestate, dar care nu corespund calitativ în perioada de garanţie, până la data refacerii sau remedierii lor.</w:t>
      </w:r>
    </w:p>
    <w:p w:rsidR="00107EA4" w:rsidRPr="00447BF2" w:rsidRDefault="00107EA4" w:rsidP="00923608">
      <w:pPr>
        <w:pStyle w:val="BodyText"/>
        <w:ind w:firstLine="720"/>
        <w:rPr>
          <w:spacing w:val="-1"/>
          <w:sz w:val="26"/>
          <w:szCs w:val="26"/>
          <w:lang w:val="ro-RO"/>
        </w:rPr>
      </w:pPr>
      <w:r w:rsidRPr="00447BF2">
        <w:rPr>
          <w:sz w:val="26"/>
          <w:szCs w:val="26"/>
          <w:lang w:val="ro-RO"/>
        </w:rPr>
        <w:t>1</w:t>
      </w:r>
      <w:r w:rsidR="004D7BF9">
        <w:rPr>
          <w:sz w:val="26"/>
          <w:szCs w:val="26"/>
          <w:lang w:val="ro-RO"/>
        </w:rPr>
        <w:t>3</w:t>
      </w:r>
      <w:r w:rsidRPr="00447BF2">
        <w:rPr>
          <w:sz w:val="26"/>
          <w:szCs w:val="26"/>
          <w:lang w:val="ro-RO"/>
        </w:rPr>
        <w:t xml:space="preserve">.6. În cazul în care achizitorul nu onorează facturile in termenul </w:t>
      </w:r>
      <w:r w:rsidRPr="00447BF2">
        <w:rPr>
          <w:spacing w:val="-1"/>
          <w:sz w:val="26"/>
          <w:szCs w:val="26"/>
          <w:lang w:val="ro-RO"/>
        </w:rPr>
        <w:t>scadent prevăzut la articolul 1</w:t>
      </w:r>
      <w:r w:rsidR="004D7BF9">
        <w:rPr>
          <w:spacing w:val="-1"/>
          <w:sz w:val="26"/>
          <w:szCs w:val="26"/>
          <w:lang w:val="ro-RO"/>
        </w:rPr>
        <w:t>2</w:t>
      </w:r>
      <w:r w:rsidRPr="00447BF2">
        <w:rPr>
          <w:spacing w:val="-1"/>
          <w:sz w:val="26"/>
          <w:szCs w:val="26"/>
          <w:lang w:val="ro-RO"/>
        </w:rPr>
        <w:t xml:space="preserve">.2 din contract, </w:t>
      </w:r>
      <w:r w:rsidRPr="00447BF2">
        <w:rPr>
          <w:sz w:val="26"/>
          <w:szCs w:val="26"/>
          <w:lang w:val="ro-RO"/>
        </w:rPr>
        <w:t xml:space="preserve">atunci este de drept in întârziere şi va plăti penalităţi egale cu </w:t>
      </w:r>
      <w:r w:rsidRPr="00447BF2">
        <w:rPr>
          <w:rStyle w:val="l5def1"/>
          <w:rFonts w:ascii="Times New Roman" w:hAnsi="Times New Roman" w:cs="Times New Roman"/>
        </w:rPr>
        <w:t>dobânda legala penalizatoare</w:t>
      </w:r>
      <w:r w:rsidRPr="00447BF2">
        <w:rPr>
          <w:spacing w:val="-1"/>
          <w:sz w:val="26"/>
          <w:szCs w:val="26"/>
          <w:lang w:val="ro-RO"/>
        </w:rPr>
        <w:t>, raportate la valoarea</w:t>
      </w:r>
      <w:r w:rsidRPr="00447BF2">
        <w:rPr>
          <w:sz w:val="26"/>
          <w:szCs w:val="26"/>
          <w:lang w:val="ro-RO"/>
        </w:rPr>
        <w:t xml:space="preserve"> neonorata la plata a facturii fara TVA. Respectivele </w:t>
      </w:r>
      <w:r w:rsidRPr="00447BF2">
        <w:rPr>
          <w:spacing w:val="-1"/>
          <w:sz w:val="26"/>
          <w:szCs w:val="26"/>
          <w:lang w:val="ro-RO"/>
        </w:rPr>
        <w:t>penalitati nu pot depăşi valoarea neonorata la plată a facturii.</w:t>
      </w:r>
      <w:r w:rsidRPr="00447BF2">
        <w:rPr>
          <w:color w:val="000000"/>
          <w:sz w:val="26"/>
          <w:szCs w:val="26"/>
          <w:lang w:val="ro-RO"/>
        </w:rPr>
        <w:t xml:space="preserve"> </w:t>
      </w:r>
    </w:p>
    <w:p w:rsidR="00107EA4" w:rsidRDefault="00107EA4" w:rsidP="00923608">
      <w:pPr>
        <w:pStyle w:val="BodyText"/>
        <w:ind w:firstLine="720"/>
        <w:rPr>
          <w:sz w:val="26"/>
          <w:szCs w:val="26"/>
          <w:lang w:val="ro-RO"/>
        </w:rPr>
      </w:pPr>
      <w:r w:rsidRPr="00447BF2">
        <w:rPr>
          <w:sz w:val="26"/>
          <w:szCs w:val="26"/>
          <w:lang w:val="ro-RO"/>
        </w:rPr>
        <w:t>1</w:t>
      </w:r>
      <w:r w:rsidR="004D7BF9">
        <w:rPr>
          <w:sz w:val="26"/>
          <w:szCs w:val="26"/>
          <w:lang w:val="ro-RO"/>
        </w:rPr>
        <w:t>3</w:t>
      </w:r>
      <w:r w:rsidRPr="00447BF2">
        <w:rPr>
          <w:sz w:val="26"/>
          <w:szCs w:val="26"/>
          <w:lang w:val="ro-RO"/>
        </w:rPr>
        <w:t>.7.</w:t>
      </w:r>
      <w:r w:rsidRPr="00447BF2">
        <w:rPr>
          <w:spacing w:val="2"/>
          <w:sz w:val="26"/>
          <w:szCs w:val="26"/>
          <w:lang w:val="ro-RO"/>
        </w:rPr>
        <w:t xml:space="preserve"> Dacă valoarea penalităţilor nu acoperă prejudiciile produse partilor contractante </w:t>
      </w:r>
      <w:r w:rsidRPr="00447BF2">
        <w:rPr>
          <w:spacing w:val="-3"/>
          <w:sz w:val="26"/>
          <w:szCs w:val="26"/>
          <w:lang w:val="ro-RO"/>
        </w:rPr>
        <w:t xml:space="preserve">prin nerespectarea clauzelor care au dus la plata acestor penalităţi, părţile contractante pot </w:t>
      </w:r>
      <w:r w:rsidRPr="00447BF2">
        <w:rPr>
          <w:spacing w:val="5"/>
          <w:sz w:val="26"/>
          <w:szCs w:val="26"/>
          <w:lang w:val="ro-RO"/>
        </w:rPr>
        <w:t xml:space="preserve">percepe partenerului de contract daune - interese, conform reglementărilor legale în </w:t>
      </w:r>
      <w:r w:rsidRPr="00447BF2">
        <w:rPr>
          <w:sz w:val="26"/>
          <w:szCs w:val="26"/>
          <w:lang w:val="ro-RO"/>
        </w:rPr>
        <w:t>vigoare, până la acoperirea prejudiciului produs, la valori demonstrabile cu documente.</w:t>
      </w:r>
    </w:p>
    <w:p w:rsidR="00E85036" w:rsidRPr="00447BF2" w:rsidRDefault="00E85036" w:rsidP="00923608">
      <w:pPr>
        <w:pStyle w:val="BodyText"/>
        <w:ind w:firstLine="720"/>
        <w:rPr>
          <w:sz w:val="26"/>
          <w:szCs w:val="26"/>
          <w:lang w:val="ro-RO"/>
        </w:rPr>
      </w:pPr>
    </w:p>
    <w:p w:rsidR="00107EA4" w:rsidRPr="00447BF2" w:rsidRDefault="00107EA4" w:rsidP="00923608">
      <w:pPr>
        <w:pStyle w:val="Heading1"/>
        <w:shd w:val="pct10" w:color="auto" w:fill="FFFFFF"/>
        <w:spacing w:after="120"/>
        <w:rPr>
          <w:smallCaps/>
          <w:sz w:val="26"/>
          <w:szCs w:val="26"/>
          <w:lang w:val="ro-RO"/>
        </w:rPr>
      </w:pPr>
      <w:r w:rsidRPr="00447BF2">
        <w:rPr>
          <w:smallCaps/>
          <w:sz w:val="26"/>
          <w:szCs w:val="26"/>
          <w:lang w:val="ro-RO"/>
        </w:rPr>
        <w:t>CAP.1</w:t>
      </w:r>
      <w:r w:rsidR="004D7BF9">
        <w:rPr>
          <w:smallCaps/>
          <w:sz w:val="26"/>
          <w:szCs w:val="26"/>
          <w:lang w:val="ro-RO"/>
        </w:rPr>
        <w:t>4</w:t>
      </w:r>
      <w:r w:rsidRPr="00447BF2">
        <w:rPr>
          <w:smallCaps/>
          <w:sz w:val="26"/>
          <w:szCs w:val="26"/>
          <w:lang w:val="ro-RO"/>
        </w:rPr>
        <w:t>. FORŢA MAJORĂ</w:t>
      </w:r>
    </w:p>
    <w:p w:rsidR="00107EA4" w:rsidRPr="00447BF2" w:rsidRDefault="00107EA4" w:rsidP="00923608">
      <w:pPr>
        <w:pStyle w:val="BodyText"/>
        <w:ind w:firstLine="720"/>
        <w:rPr>
          <w:sz w:val="26"/>
          <w:szCs w:val="26"/>
          <w:lang w:val="ro-RO"/>
        </w:rPr>
      </w:pPr>
      <w:r w:rsidRPr="00447BF2">
        <w:rPr>
          <w:sz w:val="26"/>
          <w:szCs w:val="26"/>
          <w:lang w:val="ro-RO"/>
        </w:rPr>
        <w:t>1</w:t>
      </w:r>
      <w:r w:rsidR="004D7BF9">
        <w:rPr>
          <w:sz w:val="26"/>
          <w:szCs w:val="26"/>
          <w:lang w:val="ro-RO"/>
        </w:rPr>
        <w:t>4</w:t>
      </w:r>
      <w:r w:rsidRPr="00447BF2">
        <w:rPr>
          <w:sz w:val="26"/>
          <w:szCs w:val="26"/>
          <w:lang w:val="ro-RO"/>
        </w:rPr>
        <w:t>.1. Forţa majoră este constatată de o autoritate competentă.</w:t>
      </w:r>
    </w:p>
    <w:p w:rsidR="00107EA4" w:rsidRPr="00447BF2" w:rsidRDefault="00107EA4" w:rsidP="00923608">
      <w:pPr>
        <w:pStyle w:val="BodyText"/>
        <w:ind w:firstLine="720"/>
        <w:rPr>
          <w:sz w:val="26"/>
          <w:szCs w:val="26"/>
          <w:lang w:val="ro-RO"/>
        </w:rPr>
      </w:pPr>
      <w:r w:rsidRPr="00447BF2">
        <w:rPr>
          <w:sz w:val="26"/>
          <w:szCs w:val="26"/>
          <w:lang w:val="ro-RO"/>
        </w:rPr>
        <w:t>1</w:t>
      </w:r>
      <w:r w:rsidR="004D7BF9">
        <w:rPr>
          <w:sz w:val="26"/>
          <w:szCs w:val="26"/>
          <w:lang w:val="ro-RO"/>
        </w:rPr>
        <w:t>4</w:t>
      </w:r>
      <w:r w:rsidRPr="00447BF2">
        <w:rPr>
          <w:sz w:val="26"/>
          <w:szCs w:val="26"/>
          <w:lang w:val="ro-RO"/>
        </w:rPr>
        <w:t>.2. Forţa majoră exonerează părţile contractante de îndeplinirea obligaţiilor asumate prin prezentul contract, pe toată perioada în care aceasta acţionează.</w:t>
      </w:r>
    </w:p>
    <w:p w:rsidR="00107EA4" w:rsidRPr="00447BF2" w:rsidRDefault="00107EA4" w:rsidP="00923608">
      <w:pPr>
        <w:pStyle w:val="BodyText"/>
        <w:ind w:firstLine="720"/>
        <w:rPr>
          <w:sz w:val="26"/>
          <w:szCs w:val="26"/>
          <w:lang w:val="ro-RO"/>
        </w:rPr>
      </w:pPr>
      <w:r w:rsidRPr="00447BF2">
        <w:rPr>
          <w:sz w:val="26"/>
          <w:szCs w:val="26"/>
          <w:lang w:val="ro-RO"/>
        </w:rPr>
        <w:t>1</w:t>
      </w:r>
      <w:r w:rsidR="004D7BF9">
        <w:rPr>
          <w:sz w:val="26"/>
          <w:szCs w:val="26"/>
          <w:lang w:val="ro-RO"/>
        </w:rPr>
        <w:t>4</w:t>
      </w:r>
      <w:r w:rsidRPr="00447BF2">
        <w:rPr>
          <w:sz w:val="26"/>
          <w:szCs w:val="26"/>
          <w:lang w:val="ro-RO"/>
        </w:rPr>
        <w:t>.3. Îndeplinirea contractului va fi suspendată în perioada de acţiune a forţei majore, dar fără a prejudicia drepturile ce li se cuveneau părţilor până la apariţia acesteia.</w:t>
      </w:r>
    </w:p>
    <w:p w:rsidR="00107EA4" w:rsidRPr="00447BF2" w:rsidRDefault="00107EA4" w:rsidP="00923608">
      <w:pPr>
        <w:pStyle w:val="BodyText"/>
        <w:ind w:firstLine="720"/>
        <w:rPr>
          <w:sz w:val="26"/>
          <w:szCs w:val="26"/>
          <w:lang w:val="ro-RO"/>
        </w:rPr>
      </w:pPr>
      <w:r w:rsidRPr="00447BF2">
        <w:rPr>
          <w:sz w:val="26"/>
          <w:szCs w:val="26"/>
          <w:lang w:val="ro-RO"/>
        </w:rPr>
        <w:t>1</w:t>
      </w:r>
      <w:r w:rsidR="004D7BF9">
        <w:rPr>
          <w:sz w:val="26"/>
          <w:szCs w:val="26"/>
          <w:lang w:val="ro-RO"/>
        </w:rPr>
        <w:t>4</w:t>
      </w:r>
      <w:r w:rsidRPr="00447BF2">
        <w:rPr>
          <w:sz w:val="26"/>
          <w:szCs w:val="26"/>
          <w:lang w:val="ro-RO"/>
        </w:rPr>
        <w:t>.4.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447BF2" w:rsidP="00923608">
      <w:pPr>
        <w:pStyle w:val="BodyText"/>
        <w:ind w:firstLine="720"/>
        <w:rPr>
          <w:sz w:val="26"/>
          <w:szCs w:val="26"/>
          <w:lang w:val="ro-RO"/>
        </w:rPr>
      </w:pPr>
      <w:r w:rsidRPr="00447BF2">
        <w:rPr>
          <w:sz w:val="26"/>
          <w:szCs w:val="26"/>
          <w:lang w:val="ro-RO"/>
        </w:rPr>
        <w:t>1</w:t>
      </w:r>
      <w:r w:rsidR="004D7BF9">
        <w:rPr>
          <w:sz w:val="26"/>
          <w:szCs w:val="26"/>
          <w:lang w:val="ro-RO"/>
        </w:rPr>
        <w:t>4</w:t>
      </w:r>
      <w:r w:rsidR="00107EA4" w:rsidRPr="00447BF2">
        <w:rPr>
          <w:sz w:val="26"/>
          <w:szCs w:val="26"/>
          <w:lang w:val="ro-RO"/>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E85036" w:rsidRPr="00447BF2" w:rsidRDefault="00E85036" w:rsidP="00923608">
      <w:pPr>
        <w:pStyle w:val="BodyText"/>
        <w:ind w:firstLine="720"/>
        <w:rPr>
          <w:sz w:val="26"/>
          <w:szCs w:val="26"/>
          <w:lang w:val="ro-RO"/>
        </w:rPr>
      </w:pPr>
    </w:p>
    <w:p w:rsidR="00107EA4" w:rsidRPr="00447BF2" w:rsidRDefault="00107EA4" w:rsidP="00923608">
      <w:pPr>
        <w:pStyle w:val="Heading1"/>
        <w:shd w:val="pct10" w:color="auto" w:fill="FFFFFF"/>
        <w:spacing w:after="120"/>
        <w:rPr>
          <w:smallCaps/>
          <w:sz w:val="26"/>
          <w:szCs w:val="26"/>
          <w:lang w:val="ro-RO"/>
        </w:rPr>
      </w:pPr>
      <w:r w:rsidRPr="00447BF2">
        <w:rPr>
          <w:smallCaps/>
          <w:sz w:val="26"/>
          <w:szCs w:val="26"/>
          <w:lang w:val="ro-RO"/>
        </w:rPr>
        <w:t>CAP.1</w:t>
      </w:r>
      <w:r w:rsidR="004D7BF9">
        <w:rPr>
          <w:smallCaps/>
          <w:sz w:val="26"/>
          <w:szCs w:val="26"/>
          <w:lang w:val="ro-RO"/>
        </w:rPr>
        <w:t>5</w:t>
      </w:r>
      <w:r w:rsidRPr="00447BF2">
        <w:rPr>
          <w:smallCaps/>
          <w:sz w:val="26"/>
          <w:szCs w:val="26"/>
          <w:lang w:val="ro-RO"/>
        </w:rPr>
        <w:t>. SOLUŢIONAREA LITIGIILOR</w:t>
      </w:r>
    </w:p>
    <w:p w:rsidR="00107EA4" w:rsidRPr="00447BF2" w:rsidRDefault="00107EA4" w:rsidP="00923608">
      <w:pPr>
        <w:pStyle w:val="BodyText"/>
        <w:ind w:left="300"/>
        <w:rPr>
          <w:sz w:val="26"/>
          <w:szCs w:val="26"/>
          <w:lang w:val="ro-RO"/>
        </w:rPr>
      </w:pPr>
      <w:r w:rsidRPr="00447BF2">
        <w:rPr>
          <w:sz w:val="26"/>
          <w:szCs w:val="26"/>
          <w:lang w:val="ro-RO"/>
        </w:rPr>
        <w:tab/>
        <w:t>1</w:t>
      </w:r>
      <w:r w:rsidR="004D7BF9">
        <w:rPr>
          <w:sz w:val="26"/>
          <w:szCs w:val="26"/>
          <w:lang w:val="ro-RO"/>
        </w:rPr>
        <w:t>5</w:t>
      </w:r>
      <w:r w:rsidRPr="00447BF2">
        <w:rPr>
          <w:sz w:val="26"/>
          <w:szCs w:val="26"/>
          <w:lang w:val="ro-RO"/>
        </w:rPr>
        <w:t>.1. Achizitorul şi prestatorul vor face toate eforturile pentru a rezolva pe cale amiabilă, prin tratative directe, orice neînţelegere sau dispută care se poate ivi între ei în cadrul sau în legătură cu îndeplinirea contractului.</w:t>
      </w:r>
    </w:p>
    <w:p w:rsidR="00107EA4" w:rsidRPr="00447BF2" w:rsidRDefault="00107EA4" w:rsidP="00923608">
      <w:pPr>
        <w:pStyle w:val="BodyText"/>
        <w:ind w:firstLine="300"/>
        <w:rPr>
          <w:sz w:val="26"/>
          <w:szCs w:val="26"/>
          <w:lang w:val="ro-RO"/>
        </w:rPr>
      </w:pPr>
      <w:r w:rsidRPr="00447BF2">
        <w:rPr>
          <w:sz w:val="26"/>
          <w:szCs w:val="26"/>
          <w:lang w:val="ro-RO"/>
        </w:rPr>
        <w:tab/>
        <w:t>1</w:t>
      </w:r>
      <w:r w:rsidR="004D7BF9">
        <w:rPr>
          <w:sz w:val="26"/>
          <w:szCs w:val="26"/>
          <w:lang w:val="ro-RO"/>
        </w:rPr>
        <w:t>5</w:t>
      </w:r>
      <w:r w:rsidRPr="00447BF2">
        <w:rPr>
          <w:sz w:val="26"/>
          <w:szCs w:val="26"/>
          <w:lang w:val="ro-RO"/>
        </w:rPr>
        <w:t>.2. În caz de neînţelegere între părţi, instanţele judecătoreşti competente să judece litigiul, sunt instanţele competente din România, potrivit dreptului român.</w:t>
      </w:r>
    </w:p>
    <w:p w:rsidR="00107EA4" w:rsidRPr="00447BF2" w:rsidRDefault="00107EA4" w:rsidP="00923608">
      <w:pPr>
        <w:pStyle w:val="Heading1"/>
        <w:shd w:val="pct10" w:color="auto" w:fill="FFFFFF"/>
        <w:spacing w:after="120"/>
        <w:rPr>
          <w:smallCaps/>
          <w:sz w:val="26"/>
          <w:szCs w:val="26"/>
          <w:lang w:val="ro-RO"/>
        </w:rPr>
      </w:pPr>
      <w:r w:rsidRPr="00447BF2">
        <w:rPr>
          <w:smallCaps/>
          <w:sz w:val="26"/>
          <w:szCs w:val="26"/>
          <w:lang w:val="ro-RO"/>
        </w:rPr>
        <w:t>CAP.1</w:t>
      </w:r>
      <w:r w:rsidR="004D7BF9">
        <w:rPr>
          <w:smallCaps/>
          <w:sz w:val="26"/>
          <w:szCs w:val="26"/>
          <w:lang w:val="ro-RO"/>
        </w:rPr>
        <w:t>6</w:t>
      </w:r>
      <w:r w:rsidRPr="00447BF2">
        <w:rPr>
          <w:smallCaps/>
          <w:sz w:val="26"/>
          <w:szCs w:val="26"/>
          <w:lang w:val="ro-RO"/>
        </w:rPr>
        <w:t>. REZILIEREA CONTRACTULUI</w:t>
      </w:r>
    </w:p>
    <w:p w:rsidR="00107EA4" w:rsidRPr="00447BF2" w:rsidRDefault="00107EA4" w:rsidP="00923608">
      <w:pPr>
        <w:pStyle w:val="BodyText"/>
        <w:ind w:firstLine="720"/>
        <w:rPr>
          <w:sz w:val="26"/>
          <w:szCs w:val="26"/>
          <w:lang w:val="ro-RO"/>
        </w:rPr>
      </w:pPr>
      <w:r w:rsidRPr="00447BF2">
        <w:rPr>
          <w:sz w:val="26"/>
          <w:szCs w:val="26"/>
          <w:lang w:val="ro-RO"/>
        </w:rPr>
        <w:t>1</w:t>
      </w:r>
      <w:r w:rsidR="004D7BF9">
        <w:rPr>
          <w:sz w:val="26"/>
          <w:szCs w:val="26"/>
          <w:lang w:val="ro-RO"/>
        </w:rPr>
        <w:t>6</w:t>
      </w:r>
      <w:r w:rsidRPr="00447BF2">
        <w:rPr>
          <w:sz w:val="26"/>
          <w:szCs w:val="26"/>
          <w:lang w:val="ro-RO"/>
        </w:rPr>
        <w:t>.1.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Pr="00447BF2" w:rsidRDefault="00107EA4" w:rsidP="00923608">
      <w:pPr>
        <w:pStyle w:val="BodyText"/>
        <w:ind w:firstLine="720"/>
        <w:rPr>
          <w:sz w:val="26"/>
          <w:szCs w:val="26"/>
          <w:lang w:val="ro-RO"/>
        </w:rPr>
      </w:pPr>
      <w:r w:rsidRPr="00447BF2">
        <w:rPr>
          <w:sz w:val="26"/>
          <w:szCs w:val="26"/>
          <w:lang w:val="ro-RO"/>
        </w:rPr>
        <w:t>1</w:t>
      </w:r>
      <w:r w:rsidR="004D7BF9">
        <w:rPr>
          <w:sz w:val="26"/>
          <w:szCs w:val="26"/>
          <w:lang w:val="ro-RO"/>
        </w:rPr>
        <w:t>6</w:t>
      </w:r>
      <w:r w:rsidRPr="00447BF2">
        <w:rPr>
          <w:sz w:val="26"/>
          <w:szCs w:val="26"/>
          <w:lang w:val="ro-RO"/>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w:t>
      </w:r>
      <w:r w:rsidR="001D5944">
        <w:rPr>
          <w:sz w:val="26"/>
          <w:szCs w:val="26"/>
          <w:lang w:val="ro-RO"/>
        </w:rPr>
        <w:t xml:space="preserve"> fi contrară interesului public</w:t>
      </w:r>
      <w:r w:rsidRPr="00447BF2">
        <w:rPr>
          <w:sz w:val="26"/>
          <w:szCs w:val="26"/>
          <w:lang w:val="ro-RO"/>
        </w:rPr>
        <w:t>; în acest caz prestatorul are dreptul de a pretinde numai plata corespunzătoare pentru partea din contract îndeplinită până la data desfiinţării de drept a contractului.</w:t>
      </w:r>
    </w:p>
    <w:p w:rsidR="00447BF2" w:rsidRPr="00447BF2" w:rsidRDefault="00447BF2" w:rsidP="00447BF2">
      <w:pPr>
        <w:pStyle w:val="BodyText"/>
        <w:ind w:firstLine="720"/>
        <w:rPr>
          <w:sz w:val="26"/>
          <w:szCs w:val="26"/>
          <w:lang w:val="pt-BR"/>
        </w:rPr>
      </w:pPr>
      <w:r w:rsidRPr="00447BF2">
        <w:rPr>
          <w:sz w:val="26"/>
          <w:szCs w:val="26"/>
          <w:lang w:val="pt-BR"/>
        </w:rPr>
        <w:t>1</w:t>
      </w:r>
      <w:r w:rsidR="004D7BF9">
        <w:rPr>
          <w:sz w:val="26"/>
          <w:szCs w:val="26"/>
          <w:lang w:val="pt-BR"/>
        </w:rPr>
        <w:t>6</w:t>
      </w:r>
      <w:r w:rsidRPr="00447BF2">
        <w:rPr>
          <w:sz w:val="26"/>
          <w:szCs w:val="26"/>
          <w:lang w:val="pt-BR"/>
        </w:rPr>
        <w:t>.3  Contractul inceteaza în toate cazurile de forţă majoră definite la Cap.1</w:t>
      </w:r>
      <w:r w:rsidR="004D7BF9">
        <w:rPr>
          <w:sz w:val="26"/>
          <w:szCs w:val="26"/>
          <w:lang w:val="pt-BR"/>
        </w:rPr>
        <w:t>4</w:t>
      </w:r>
      <w:r w:rsidRPr="00447BF2">
        <w:rPr>
          <w:sz w:val="26"/>
          <w:szCs w:val="26"/>
          <w:lang w:val="pt-BR"/>
        </w:rPr>
        <w:t xml:space="preserve">. </w:t>
      </w:r>
    </w:p>
    <w:p w:rsidR="00447BF2" w:rsidRPr="00447BF2" w:rsidRDefault="00447BF2" w:rsidP="00447BF2">
      <w:pPr>
        <w:pStyle w:val="BodyText"/>
        <w:rPr>
          <w:sz w:val="26"/>
          <w:szCs w:val="26"/>
          <w:lang w:val="ro-RO"/>
        </w:rPr>
      </w:pPr>
      <w:r w:rsidRPr="00447BF2">
        <w:rPr>
          <w:color w:val="FF0000"/>
          <w:sz w:val="26"/>
          <w:szCs w:val="26"/>
          <w:lang w:val="pt-BR"/>
        </w:rPr>
        <w:tab/>
      </w:r>
      <w:r w:rsidRPr="00447BF2">
        <w:rPr>
          <w:sz w:val="26"/>
          <w:szCs w:val="26"/>
          <w:lang w:val="pt-BR"/>
        </w:rPr>
        <w:t>1</w:t>
      </w:r>
      <w:r w:rsidR="004D7BF9">
        <w:rPr>
          <w:sz w:val="26"/>
          <w:szCs w:val="26"/>
          <w:lang w:val="pt-BR"/>
        </w:rPr>
        <w:t>6</w:t>
      </w:r>
      <w:r w:rsidRPr="00447BF2">
        <w:rPr>
          <w:sz w:val="26"/>
          <w:szCs w:val="26"/>
          <w:lang w:val="pt-BR"/>
        </w:rPr>
        <w:t xml:space="preserve">.4. </w:t>
      </w:r>
      <w:r w:rsidRPr="00447BF2">
        <w:rPr>
          <w:sz w:val="26"/>
          <w:szCs w:val="26"/>
          <w:lang w:val="ro-RO"/>
        </w:rPr>
        <w:t>Contractul poate inceta prin acordul părţilor, fără plata vreunei despăgubiri, numai prin încheierea unui act adiţional la contract.</w:t>
      </w:r>
    </w:p>
    <w:p w:rsidR="00447BF2" w:rsidRPr="00447BF2" w:rsidRDefault="00447BF2" w:rsidP="00447BF2">
      <w:pPr>
        <w:jc w:val="both"/>
        <w:rPr>
          <w:color w:val="000000"/>
          <w:sz w:val="26"/>
          <w:szCs w:val="26"/>
        </w:rPr>
      </w:pPr>
      <w:r w:rsidRPr="00447BF2">
        <w:rPr>
          <w:color w:val="000000"/>
          <w:sz w:val="26"/>
          <w:szCs w:val="26"/>
        </w:rPr>
        <w:tab/>
        <w:t>1</w:t>
      </w:r>
      <w:r w:rsidR="004D7BF9">
        <w:rPr>
          <w:color w:val="000000"/>
          <w:sz w:val="26"/>
          <w:szCs w:val="26"/>
        </w:rPr>
        <w:t>6</w:t>
      </w:r>
      <w:r w:rsidRPr="00447BF2">
        <w:rPr>
          <w:color w:val="000000"/>
          <w:sz w:val="26"/>
          <w:szCs w:val="26"/>
        </w:rPr>
        <w:t>.5. Achizitorul are dreptul de a denunta unilateral contractul in situatia nerespectarii dispozitiilor de la art.243 alin</w:t>
      </w:r>
      <w:proofErr w:type="gramStart"/>
      <w:r w:rsidRPr="00447BF2">
        <w:rPr>
          <w:color w:val="000000"/>
          <w:sz w:val="26"/>
          <w:szCs w:val="26"/>
        </w:rPr>
        <w:t>.(</w:t>
      </w:r>
      <w:proofErr w:type="gramEnd"/>
      <w:r w:rsidRPr="00447BF2">
        <w:rPr>
          <w:color w:val="000000"/>
          <w:sz w:val="26"/>
          <w:szCs w:val="26"/>
        </w:rPr>
        <w:t>1) din Legea nr.99/2016 privind achizitiile sectoriale.</w:t>
      </w:r>
    </w:p>
    <w:p w:rsidR="00447BF2" w:rsidRPr="00447BF2" w:rsidRDefault="00447BF2" w:rsidP="00447BF2">
      <w:pPr>
        <w:jc w:val="both"/>
        <w:rPr>
          <w:color w:val="000000"/>
          <w:sz w:val="26"/>
          <w:szCs w:val="26"/>
        </w:rPr>
      </w:pPr>
      <w:r w:rsidRPr="00447BF2">
        <w:rPr>
          <w:color w:val="000000"/>
          <w:sz w:val="26"/>
          <w:szCs w:val="26"/>
        </w:rPr>
        <w:tab/>
        <w:t>1</w:t>
      </w:r>
      <w:r w:rsidR="004D7BF9">
        <w:rPr>
          <w:color w:val="000000"/>
          <w:sz w:val="26"/>
          <w:szCs w:val="26"/>
        </w:rPr>
        <w:t>6</w:t>
      </w:r>
      <w:r w:rsidRPr="00447BF2">
        <w:rPr>
          <w:color w:val="000000"/>
          <w:sz w:val="26"/>
          <w:szCs w:val="26"/>
        </w:rPr>
        <w:t xml:space="preserve">.6. Achizitorul </w:t>
      </w:r>
      <w:proofErr w:type="gramStart"/>
      <w:r w:rsidRPr="00447BF2">
        <w:rPr>
          <w:color w:val="000000"/>
          <w:sz w:val="26"/>
          <w:szCs w:val="26"/>
        </w:rPr>
        <w:t>are</w:t>
      </w:r>
      <w:proofErr w:type="gramEnd"/>
      <w:r w:rsidRPr="00447BF2">
        <w:rPr>
          <w:color w:val="000000"/>
          <w:sz w:val="26"/>
          <w:szCs w:val="26"/>
        </w:rPr>
        <w:t xml:space="preserve"> dreptul de a denunta unilateral contractul in perioada de valabilitate a acestuia intr-una din urmatoarele situatii:</w:t>
      </w:r>
    </w:p>
    <w:p w:rsidR="00447BF2" w:rsidRPr="00447BF2" w:rsidRDefault="00447BF2" w:rsidP="00447BF2">
      <w:pPr>
        <w:jc w:val="both"/>
        <w:rPr>
          <w:color w:val="000000"/>
          <w:sz w:val="26"/>
          <w:szCs w:val="26"/>
        </w:rPr>
      </w:pPr>
      <w:r w:rsidRPr="00447BF2">
        <w:rPr>
          <w:color w:val="000000"/>
          <w:sz w:val="26"/>
          <w:szCs w:val="26"/>
        </w:rPr>
        <w:tab/>
        <w:t xml:space="preserve">a) </w:t>
      </w:r>
      <w:proofErr w:type="gramStart"/>
      <w:r w:rsidRPr="00447BF2">
        <w:rPr>
          <w:color w:val="000000"/>
          <w:sz w:val="26"/>
          <w:szCs w:val="26"/>
        </w:rPr>
        <w:t>contractantul</w:t>
      </w:r>
      <w:proofErr w:type="gramEnd"/>
      <w:r w:rsidRPr="00447BF2">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447BF2" w:rsidRDefault="00447BF2" w:rsidP="00447BF2">
      <w:pPr>
        <w:jc w:val="both"/>
        <w:rPr>
          <w:color w:val="000000"/>
          <w:sz w:val="26"/>
          <w:szCs w:val="26"/>
        </w:rPr>
      </w:pPr>
      <w:r w:rsidRPr="00447BF2">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30C15" w:rsidRDefault="00B30C15" w:rsidP="00447BF2">
      <w:pPr>
        <w:jc w:val="both"/>
        <w:rPr>
          <w:color w:val="000000"/>
          <w:sz w:val="26"/>
          <w:szCs w:val="26"/>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447BF2">
        <w:rPr>
          <w:smallCaps/>
          <w:sz w:val="26"/>
          <w:szCs w:val="26"/>
          <w:lang w:val="ro-RO"/>
        </w:rPr>
        <w:t>1</w:t>
      </w:r>
      <w:r w:rsidR="004D7BF9">
        <w:rPr>
          <w:smallCaps/>
          <w:sz w:val="26"/>
          <w:szCs w:val="26"/>
          <w:lang w:val="ro-RO"/>
        </w:rPr>
        <w:t>7</w:t>
      </w:r>
      <w:r>
        <w:rPr>
          <w:smallCaps/>
          <w:sz w:val="26"/>
          <w:szCs w:val="26"/>
          <w:lang w:val="ro-RO"/>
        </w:rPr>
        <w:t>. LIMBA CARE GUVERNEAZĂ CONTRACTUL</w:t>
      </w:r>
    </w:p>
    <w:p w:rsidR="00107EA4" w:rsidRDefault="00447BF2" w:rsidP="00923608">
      <w:pPr>
        <w:pStyle w:val="BodyText"/>
        <w:ind w:firstLine="720"/>
        <w:rPr>
          <w:sz w:val="26"/>
          <w:szCs w:val="26"/>
          <w:lang w:val="ro-RO"/>
        </w:rPr>
      </w:pPr>
      <w:r>
        <w:rPr>
          <w:sz w:val="26"/>
          <w:szCs w:val="26"/>
          <w:lang w:val="ro-RO"/>
        </w:rPr>
        <w:t>1</w:t>
      </w:r>
      <w:r w:rsidR="004D7BF9">
        <w:rPr>
          <w:sz w:val="26"/>
          <w:szCs w:val="26"/>
          <w:lang w:val="ro-RO"/>
        </w:rPr>
        <w:t>7</w:t>
      </w:r>
      <w:r w:rsidR="00107EA4">
        <w:rPr>
          <w:sz w:val="26"/>
          <w:szCs w:val="26"/>
          <w:lang w:val="ro-RO"/>
        </w:rPr>
        <w:t>.1. Limba care guvernează contractul este limba română.</w:t>
      </w:r>
    </w:p>
    <w:p w:rsidR="00B30C15" w:rsidRDefault="00B30C15"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447BF2">
        <w:rPr>
          <w:smallCaps/>
          <w:sz w:val="26"/>
          <w:szCs w:val="26"/>
          <w:lang w:val="ro-RO"/>
        </w:rPr>
        <w:t>1</w:t>
      </w:r>
      <w:r w:rsidR="004D7BF9">
        <w:rPr>
          <w:smallCaps/>
          <w:sz w:val="26"/>
          <w:szCs w:val="26"/>
          <w:lang w:val="ro-RO"/>
        </w:rPr>
        <w:t>8</w:t>
      </w:r>
      <w:r>
        <w:rPr>
          <w:smallCaps/>
          <w:sz w:val="26"/>
          <w:szCs w:val="26"/>
          <w:lang w:val="ro-RO"/>
        </w:rPr>
        <w:t>. COMUNICĂRI</w:t>
      </w:r>
    </w:p>
    <w:p w:rsidR="00107EA4" w:rsidRDefault="00107EA4" w:rsidP="00923608">
      <w:pPr>
        <w:jc w:val="both"/>
        <w:rPr>
          <w:sz w:val="26"/>
          <w:szCs w:val="26"/>
          <w:lang w:val="ro-RO"/>
        </w:rPr>
      </w:pPr>
      <w:r>
        <w:rPr>
          <w:sz w:val="26"/>
          <w:szCs w:val="26"/>
          <w:lang w:val="ro-RO"/>
        </w:rPr>
        <w:tab/>
      </w:r>
      <w:r w:rsidR="00447BF2">
        <w:rPr>
          <w:sz w:val="26"/>
          <w:szCs w:val="26"/>
          <w:lang w:val="ro-RO"/>
        </w:rPr>
        <w:t>1</w:t>
      </w:r>
      <w:r w:rsidR="004D7BF9">
        <w:rPr>
          <w:sz w:val="26"/>
          <w:szCs w:val="26"/>
          <w:lang w:val="ro-RO"/>
        </w:rPr>
        <w:t>8</w:t>
      </w:r>
      <w:r>
        <w:rPr>
          <w:sz w:val="26"/>
          <w:szCs w:val="26"/>
          <w:lang w:val="ro-RO"/>
        </w:rPr>
        <w:t>.1. Orice comunicare între părţi, referitoare la îndeplinirea prezentului contract, trebuie să fie transmisă în scris.</w:t>
      </w:r>
    </w:p>
    <w:p w:rsidR="00107EA4" w:rsidRPr="00447BF2" w:rsidRDefault="00107EA4" w:rsidP="00923608">
      <w:pPr>
        <w:jc w:val="both"/>
        <w:rPr>
          <w:sz w:val="26"/>
          <w:szCs w:val="26"/>
          <w:lang w:val="ro-RO"/>
        </w:rPr>
      </w:pPr>
      <w:r>
        <w:rPr>
          <w:sz w:val="26"/>
          <w:szCs w:val="26"/>
          <w:lang w:val="ro-RO"/>
        </w:rPr>
        <w:tab/>
        <w:t xml:space="preserve">Orice document scris trebuie înregistrat atât în momentul transmiterii, cât şi în </w:t>
      </w:r>
      <w:r w:rsidRPr="00447BF2">
        <w:rPr>
          <w:sz w:val="26"/>
          <w:szCs w:val="26"/>
          <w:lang w:val="ro-RO"/>
        </w:rPr>
        <w:t>momentul primirii.</w:t>
      </w:r>
    </w:p>
    <w:p w:rsidR="00107EA4" w:rsidRDefault="00107EA4" w:rsidP="00923608">
      <w:pPr>
        <w:jc w:val="both"/>
        <w:rPr>
          <w:color w:val="000000"/>
          <w:sz w:val="26"/>
          <w:szCs w:val="26"/>
        </w:rPr>
      </w:pPr>
      <w:r w:rsidRPr="00447BF2">
        <w:rPr>
          <w:sz w:val="26"/>
          <w:szCs w:val="26"/>
          <w:lang w:val="ro-RO"/>
        </w:rPr>
        <w:tab/>
      </w:r>
      <w:r w:rsidR="00447BF2" w:rsidRPr="00447BF2">
        <w:rPr>
          <w:sz w:val="26"/>
          <w:szCs w:val="26"/>
          <w:lang w:val="ro-RO"/>
        </w:rPr>
        <w:t>1</w:t>
      </w:r>
      <w:r w:rsidR="004D7BF9">
        <w:rPr>
          <w:sz w:val="26"/>
          <w:szCs w:val="26"/>
          <w:lang w:val="ro-RO"/>
        </w:rPr>
        <w:t>8</w:t>
      </w:r>
      <w:r w:rsidRPr="00447BF2">
        <w:rPr>
          <w:sz w:val="26"/>
          <w:szCs w:val="26"/>
          <w:lang w:val="ro-RO"/>
        </w:rPr>
        <w:t xml:space="preserve">.2. </w:t>
      </w:r>
      <w:proofErr w:type="gramStart"/>
      <w:r w:rsidR="000117CA" w:rsidRPr="00447BF2">
        <w:rPr>
          <w:color w:val="000000"/>
          <w:sz w:val="26"/>
          <w:szCs w:val="26"/>
        </w:rPr>
        <w:t>Comunicările dintre parţi se pot transmite prin fax, email, curier sau posta, cu confirmare de primire.</w:t>
      </w:r>
      <w:proofErr w:type="gramEnd"/>
    </w:p>
    <w:p w:rsidR="00447BF2" w:rsidRDefault="00447BF2" w:rsidP="00923608">
      <w:pPr>
        <w:jc w:val="both"/>
        <w:rPr>
          <w:szCs w:val="28"/>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4D7BF9">
        <w:rPr>
          <w:smallCaps/>
          <w:sz w:val="26"/>
          <w:szCs w:val="26"/>
          <w:lang w:val="ro-RO"/>
        </w:rPr>
        <w:t>19</w:t>
      </w:r>
      <w:r>
        <w:rPr>
          <w:smallCaps/>
          <w:sz w:val="26"/>
          <w:szCs w:val="26"/>
          <w:lang w:val="ro-RO"/>
        </w:rPr>
        <w:t>. LEGEA APLICABILĂ CONTRACTULUI</w:t>
      </w:r>
    </w:p>
    <w:p w:rsidR="00107EA4" w:rsidRDefault="00107EA4" w:rsidP="00923608">
      <w:pPr>
        <w:pStyle w:val="BodyText"/>
        <w:rPr>
          <w:sz w:val="26"/>
          <w:szCs w:val="26"/>
          <w:lang w:val="ro-RO"/>
        </w:rPr>
      </w:pPr>
      <w:r>
        <w:rPr>
          <w:sz w:val="26"/>
          <w:szCs w:val="26"/>
          <w:lang w:val="ro-RO"/>
        </w:rPr>
        <w:tab/>
      </w:r>
      <w:r w:rsidR="001D5944">
        <w:rPr>
          <w:sz w:val="26"/>
          <w:szCs w:val="26"/>
          <w:lang w:val="ro-RO"/>
        </w:rPr>
        <w:t>19</w:t>
      </w:r>
      <w:r>
        <w:rPr>
          <w:sz w:val="26"/>
          <w:szCs w:val="26"/>
          <w:lang w:val="ro-RO"/>
        </w:rPr>
        <w:t>.1. Contractul va fi interpretat conform legilor din România.</w:t>
      </w:r>
    </w:p>
    <w:p w:rsidR="00107EA4" w:rsidRDefault="00107EA4" w:rsidP="00923608">
      <w:pPr>
        <w:pStyle w:val="BodyText"/>
        <w:rPr>
          <w:sz w:val="26"/>
          <w:szCs w:val="26"/>
          <w:lang w:val="ro-RO"/>
        </w:rPr>
      </w:pPr>
    </w:p>
    <w:p w:rsidR="00107EA4" w:rsidRPr="00447BF2" w:rsidRDefault="00107EA4" w:rsidP="00923608">
      <w:pPr>
        <w:pStyle w:val="Heading1"/>
        <w:shd w:val="pct10" w:color="auto" w:fill="FFFFFF"/>
        <w:spacing w:after="120"/>
        <w:rPr>
          <w:smallCaps/>
          <w:sz w:val="26"/>
          <w:szCs w:val="26"/>
          <w:lang w:val="ro-RO"/>
        </w:rPr>
      </w:pPr>
      <w:r w:rsidRPr="00447BF2">
        <w:rPr>
          <w:smallCaps/>
          <w:sz w:val="26"/>
          <w:szCs w:val="26"/>
          <w:lang w:val="ro-RO"/>
        </w:rPr>
        <w:t>CAP.2</w:t>
      </w:r>
      <w:r w:rsidR="001D5944">
        <w:rPr>
          <w:smallCaps/>
          <w:sz w:val="26"/>
          <w:szCs w:val="26"/>
          <w:lang w:val="ro-RO"/>
        </w:rPr>
        <w:t>0</w:t>
      </w:r>
      <w:r w:rsidRPr="00447BF2">
        <w:rPr>
          <w:smallCaps/>
          <w:sz w:val="26"/>
          <w:szCs w:val="26"/>
          <w:lang w:val="ro-RO"/>
        </w:rPr>
        <w:t>. AMENDAMENTE</w:t>
      </w:r>
    </w:p>
    <w:p w:rsidR="00A16D3F" w:rsidRPr="00447BF2" w:rsidRDefault="00107EA4" w:rsidP="007434B0">
      <w:pPr>
        <w:jc w:val="both"/>
      </w:pPr>
      <w:r w:rsidRPr="00447BF2">
        <w:rPr>
          <w:sz w:val="26"/>
          <w:szCs w:val="26"/>
        </w:rPr>
        <w:tab/>
        <w:t>2</w:t>
      </w:r>
      <w:r w:rsidR="001D5944">
        <w:rPr>
          <w:sz w:val="26"/>
          <w:szCs w:val="26"/>
        </w:rPr>
        <w:t>0</w:t>
      </w:r>
      <w:r w:rsidRPr="00447BF2">
        <w:rPr>
          <w:sz w:val="26"/>
          <w:szCs w:val="26"/>
        </w:rPr>
        <w:t>.</w:t>
      </w:r>
      <w:r w:rsidR="00447BF2" w:rsidRPr="00447BF2">
        <w:rPr>
          <w:sz w:val="26"/>
          <w:szCs w:val="26"/>
        </w:rPr>
        <w:t>1</w:t>
      </w:r>
      <w:r w:rsidRPr="00447BF2">
        <w:rPr>
          <w:sz w:val="26"/>
          <w:szCs w:val="26"/>
        </w:rPr>
        <w:t xml:space="preserve">. </w:t>
      </w:r>
      <w:r w:rsidR="00A16D3F" w:rsidRPr="00447BF2">
        <w:rPr>
          <w:rStyle w:val="l5def1"/>
          <w:rFonts w:ascii="Times New Roman" w:hAnsi="Times New Roman"/>
          <w:iCs/>
          <w:color w:val="auto"/>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sidRPr="00447BF2">
        <w:rPr>
          <w:rStyle w:val="l5def1"/>
          <w:rFonts w:ascii="Times New Roman" w:hAnsi="Times New Roman"/>
          <w:iCs/>
          <w:color w:val="auto"/>
        </w:rPr>
        <w:t>L</w:t>
      </w:r>
      <w:r w:rsidR="00A16D3F" w:rsidRPr="00447BF2">
        <w:rPr>
          <w:rStyle w:val="l5def1"/>
          <w:rFonts w:ascii="Times New Roman" w:hAnsi="Times New Roman"/>
          <w:iCs/>
          <w:color w:val="auto"/>
        </w:rPr>
        <w:t>ege</w:t>
      </w:r>
      <w:r w:rsidR="007434B0" w:rsidRPr="00447BF2">
        <w:rPr>
          <w:rStyle w:val="l5def1"/>
          <w:rFonts w:ascii="Times New Roman" w:hAnsi="Times New Roman"/>
          <w:iCs/>
          <w:color w:val="auto"/>
        </w:rPr>
        <w:t xml:space="preserve">a achizitiilor sectoriale nr. </w:t>
      </w:r>
      <w:proofErr w:type="gramStart"/>
      <w:r w:rsidR="007434B0" w:rsidRPr="00447BF2">
        <w:rPr>
          <w:rStyle w:val="l5def1"/>
          <w:rFonts w:ascii="Times New Roman" w:hAnsi="Times New Roman"/>
          <w:iCs/>
          <w:color w:val="auto"/>
        </w:rPr>
        <w:t>99/2016</w:t>
      </w:r>
      <w:r w:rsidR="00A16D3F" w:rsidRPr="00447BF2">
        <w:rPr>
          <w:rStyle w:val="l5def1"/>
          <w:rFonts w:ascii="Times New Roman" w:hAnsi="Times New Roman"/>
          <w:iCs/>
          <w:color w:val="auto"/>
        </w:rPr>
        <w:t>.</w:t>
      </w:r>
      <w:proofErr w:type="gramEnd"/>
    </w:p>
    <w:p w:rsidR="00834B1C" w:rsidRPr="00447BF2" w:rsidRDefault="00A16D3F" w:rsidP="00834B1C">
      <w:pPr>
        <w:ind w:firstLine="708"/>
        <w:jc w:val="both"/>
        <w:rPr>
          <w:sz w:val="26"/>
          <w:szCs w:val="26"/>
        </w:rPr>
      </w:pPr>
      <w:r w:rsidRPr="00447BF2">
        <w:rPr>
          <w:rStyle w:val="l5def1"/>
          <w:rFonts w:ascii="Times New Roman" w:hAnsi="Times New Roman" w:cs="Times New Roman"/>
          <w:color w:val="auto"/>
        </w:rPr>
        <w:tab/>
      </w:r>
      <w:r w:rsidR="00107EA4" w:rsidRPr="00447BF2">
        <w:rPr>
          <w:rStyle w:val="l5def1"/>
          <w:rFonts w:ascii="Times New Roman" w:hAnsi="Times New Roman" w:cs="Times New Roman"/>
          <w:color w:val="auto"/>
        </w:rPr>
        <w:t>2</w:t>
      </w:r>
      <w:r w:rsidR="001D5944">
        <w:rPr>
          <w:rStyle w:val="l5def1"/>
          <w:rFonts w:ascii="Times New Roman" w:hAnsi="Times New Roman" w:cs="Times New Roman"/>
          <w:color w:val="auto"/>
        </w:rPr>
        <w:t>0</w:t>
      </w:r>
      <w:r w:rsidR="00107EA4" w:rsidRPr="00447BF2">
        <w:rPr>
          <w:rStyle w:val="l5def1"/>
          <w:rFonts w:ascii="Times New Roman" w:hAnsi="Times New Roman" w:cs="Times New Roman"/>
          <w:color w:val="auto"/>
        </w:rPr>
        <w:t>.</w:t>
      </w:r>
      <w:r w:rsidR="00447BF2" w:rsidRPr="00447BF2">
        <w:rPr>
          <w:rStyle w:val="l5def1"/>
          <w:rFonts w:ascii="Times New Roman" w:hAnsi="Times New Roman" w:cs="Times New Roman"/>
          <w:color w:val="auto"/>
        </w:rPr>
        <w:t>2</w:t>
      </w:r>
      <w:r w:rsidR="00107EA4" w:rsidRPr="00447BF2">
        <w:rPr>
          <w:rStyle w:val="l5def1"/>
          <w:rFonts w:ascii="Times New Roman" w:hAnsi="Times New Roman" w:cs="Times New Roman"/>
          <w:color w:val="auto"/>
        </w:rPr>
        <w:t xml:space="preserve">. </w:t>
      </w:r>
      <w:r w:rsidR="00DC6F96">
        <w:rPr>
          <w:rStyle w:val="l5def1"/>
          <w:rFonts w:ascii="Times New Roman" w:hAnsi="Times New Roman"/>
          <w:iCs/>
          <w:color w:val="auto"/>
        </w:rPr>
        <w:t xml:space="preserve">Suplimentar fata de situatia prezentata la art. </w:t>
      </w:r>
      <w:proofErr w:type="gramStart"/>
      <w:r w:rsidR="00DC6F96">
        <w:rPr>
          <w:rStyle w:val="l5def1"/>
          <w:rFonts w:ascii="Times New Roman" w:hAnsi="Times New Roman"/>
          <w:iCs/>
          <w:color w:val="auto"/>
        </w:rPr>
        <w:t>20</w:t>
      </w:r>
      <w:r w:rsidR="00447BF2" w:rsidRPr="00447BF2">
        <w:rPr>
          <w:rStyle w:val="l5def1"/>
          <w:rFonts w:ascii="Times New Roman" w:hAnsi="Times New Roman"/>
          <w:iCs/>
          <w:color w:val="auto"/>
        </w:rPr>
        <w:t>.1</w:t>
      </w:r>
      <w:r w:rsidR="00834B1C" w:rsidRPr="00447BF2">
        <w:rPr>
          <w:rStyle w:val="l5def1"/>
          <w:rFonts w:ascii="Times New Roman" w:hAnsi="Times New Roman"/>
          <w:iCs/>
          <w:color w:val="auto"/>
        </w:rPr>
        <w:t>, partile contractante au dreptul, pe durata îndeplinirii contractului, de a conveni modificarea</w:t>
      </w:r>
      <w:r w:rsidR="00834B1C" w:rsidRPr="00447BF2">
        <w:rPr>
          <w:sz w:val="26"/>
          <w:szCs w:val="26"/>
        </w:rPr>
        <w:t xml:space="preserve"> clauzelor contractului prin act adiţional numai cu respectarea stricta a prevederilor actelor normative in materia achizitiilor sectoriale referitoare la modificarea contractului sectorial.</w:t>
      </w:r>
      <w:proofErr w:type="gramEnd"/>
      <w:r w:rsidR="00834B1C" w:rsidRPr="00447BF2">
        <w:rPr>
          <w:sz w:val="26"/>
          <w:szCs w:val="26"/>
        </w:rPr>
        <w:t xml:space="preserve"> </w:t>
      </w:r>
      <w:r w:rsidR="00834B1C" w:rsidRPr="00447BF2">
        <w:rPr>
          <w:rStyle w:val="l5def1"/>
          <w:color w:val="auto"/>
        </w:rPr>
        <w:t xml:space="preserve"> </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w:t>
      </w:r>
      <w:r w:rsidR="001D5944">
        <w:rPr>
          <w:smallCaps/>
          <w:sz w:val="26"/>
          <w:szCs w:val="26"/>
          <w:lang w:val="ro-RO"/>
        </w:rPr>
        <w:t>1</w:t>
      </w:r>
      <w:r>
        <w:rPr>
          <w:smallCaps/>
          <w:sz w:val="26"/>
          <w:szCs w:val="26"/>
          <w:lang w:val="ro-RO"/>
        </w:rPr>
        <w:t>. CONDIŢII FINALE</w:t>
      </w:r>
    </w:p>
    <w:p w:rsidR="00107EA4" w:rsidRDefault="00107EA4" w:rsidP="00923608">
      <w:pPr>
        <w:pStyle w:val="BodyText"/>
        <w:rPr>
          <w:sz w:val="26"/>
          <w:szCs w:val="26"/>
          <w:lang w:val="ro-RO"/>
        </w:rPr>
      </w:pPr>
      <w:r>
        <w:rPr>
          <w:sz w:val="26"/>
          <w:szCs w:val="26"/>
          <w:lang w:val="ro-RO"/>
        </w:rPr>
        <w:tab/>
        <w:t>2</w:t>
      </w:r>
      <w:r w:rsidR="001D5944">
        <w:rPr>
          <w:sz w:val="26"/>
          <w:szCs w:val="26"/>
          <w:lang w:val="ro-RO"/>
        </w:rPr>
        <w:t>1</w:t>
      </w:r>
      <w:r>
        <w:rPr>
          <w:sz w:val="26"/>
          <w:szCs w:val="26"/>
          <w:lang w:val="ro-RO"/>
        </w:rPr>
        <w:t>.1. Legislaţia aplicată pentru încheierea prezentului contract este:</w:t>
      </w:r>
    </w:p>
    <w:p w:rsidR="00107EA4" w:rsidRDefault="00107EA4" w:rsidP="00923608">
      <w:pPr>
        <w:spacing w:after="120"/>
        <w:ind w:firstLine="720"/>
        <w:jc w:val="both"/>
        <w:rPr>
          <w:sz w:val="26"/>
          <w:szCs w:val="26"/>
          <w:lang w:val="ro-RO"/>
        </w:rPr>
      </w:pPr>
      <w:r>
        <w:rPr>
          <w:b/>
          <w:sz w:val="26"/>
          <w:szCs w:val="26"/>
          <w:lang w:val="ro-RO"/>
        </w:rPr>
        <w:t>- Legea nr.99/2016 privind achizitiile sectoriale, cu toate modificarile si completarile ulterioare.</w:t>
      </w:r>
    </w:p>
    <w:p w:rsidR="00107EA4" w:rsidRDefault="00107EA4" w:rsidP="00923608">
      <w:pPr>
        <w:pStyle w:val="BodyText"/>
        <w:ind w:firstLine="720"/>
        <w:rPr>
          <w:sz w:val="26"/>
          <w:szCs w:val="26"/>
          <w:lang w:val="ro-RO"/>
        </w:rPr>
      </w:pPr>
      <w:r>
        <w:rPr>
          <w:sz w:val="26"/>
          <w:szCs w:val="26"/>
          <w:lang w:val="ro-RO"/>
        </w:rPr>
        <w:t>2</w:t>
      </w:r>
      <w:r w:rsidR="001D5944">
        <w:rPr>
          <w:sz w:val="26"/>
          <w:szCs w:val="26"/>
          <w:lang w:val="ro-RO"/>
        </w:rPr>
        <w:t>1</w:t>
      </w:r>
      <w:r>
        <w:rPr>
          <w:sz w:val="26"/>
          <w:szCs w:val="26"/>
          <w:lang w:val="ro-RO"/>
        </w:rPr>
        <w:t>.2. Documentele menţionate la art.6.1. fac parte integrantă din contract.</w:t>
      </w:r>
    </w:p>
    <w:p w:rsidR="00107EA4" w:rsidRDefault="001D5944" w:rsidP="00923608">
      <w:pPr>
        <w:pStyle w:val="BodyText"/>
        <w:rPr>
          <w:sz w:val="26"/>
          <w:szCs w:val="26"/>
          <w:lang w:val="ro-RO"/>
        </w:rPr>
      </w:pPr>
      <w:r>
        <w:rPr>
          <w:sz w:val="26"/>
          <w:szCs w:val="26"/>
          <w:lang w:val="ro-RO"/>
        </w:rPr>
        <w:tab/>
        <w:t>21</w:t>
      </w:r>
      <w:r w:rsidR="00107EA4">
        <w:rPr>
          <w:sz w:val="26"/>
          <w:szCs w:val="26"/>
          <w:lang w:val="ro-RO"/>
        </w:rPr>
        <w:t>.3. Contractul şi anexele sale se semnează pagină cu pagină de ambele părţi contractante (de către unul din semnatarii contractului).</w:t>
      </w:r>
    </w:p>
    <w:p w:rsidR="00107EA4" w:rsidRDefault="00107EA4" w:rsidP="00923608">
      <w:pPr>
        <w:pStyle w:val="BodyText"/>
        <w:rPr>
          <w:sz w:val="26"/>
          <w:szCs w:val="26"/>
          <w:lang w:val="ro-RO"/>
        </w:rPr>
      </w:pPr>
      <w:r>
        <w:rPr>
          <w:sz w:val="26"/>
          <w:szCs w:val="26"/>
          <w:lang w:val="ro-RO"/>
        </w:rPr>
        <w:tab/>
        <w:t>2</w:t>
      </w:r>
      <w:r w:rsidR="001D5944">
        <w:rPr>
          <w:sz w:val="26"/>
          <w:szCs w:val="26"/>
          <w:lang w:val="ro-RO"/>
        </w:rPr>
        <w:t>1</w:t>
      </w:r>
      <w:r>
        <w:rPr>
          <w:sz w:val="26"/>
          <w:szCs w:val="26"/>
          <w:lang w:val="ro-RO"/>
        </w:rPr>
        <w:t>.4. Orice schimbare de adresă a uneia din părţile contractante va fi comunicată în termen de maxim 24 ore, partenerului de contract.</w:t>
      </w:r>
    </w:p>
    <w:p w:rsidR="00107EA4" w:rsidRDefault="00107EA4" w:rsidP="00923608">
      <w:pPr>
        <w:jc w:val="both"/>
        <w:rPr>
          <w:sz w:val="26"/>
          <w:szCs w:val="26"/>
          <w:lang w:val="it-IT"/>
        </w:rPr>
      </w:pPr>
      <w:r>
        <w:rPr>
          <w:sz w:val="26"/>
          <w:szCs w:val="26"/>
          <w:lang w:val="ro-RO"/>
        </w:rPr>
        <w:tab/>
      </w:r>
      <w:r>
        <w:rPr>
          <w:sz w:val="26"/>
          <w:szCs w:val="26"/>
          <w:lang w:val="it-IT"/>
        </w:rPr>
        <w:t>2</w:t>
      </w:r>
      <w:r w:rsidR="001D5944">
        <w:rPr>
          <w:sz w:val="26"/>
          <w:szCs w:val="26"/>
          <w:lang w:val="it-IT"/>
        </w:rPr>
        <w:t>1</w:t>
      </w:r>
      <w:r>
        <w:rPr>
          <w:sz w:val="26"/>
          <w:szCs w:val="26"/>
          <w:lang w:val="it-IT"/>
        </w:rPr>
        <w:t>.5. Prezentul contract a fost încheiat în doua exemplare, cate unul pentru fiecare parte.</w:t>
      </w:r>
    </w:p>
    <w:p w:rsidR="00107EA4" w:rsidRDefault="00107EA4" w:rsidP="00923608">
      <w:pPr>
        <w:pStyle w:val="BodyText"/>
        <w:jc w:val="left"/>
        <w:rPr>
          <w:b/>
          <w:sz w:val="26"/>
          <w:szCs w:val="26"/>
          <w:lang w:val="ro-RO"/>
        </w:rPr>
      </w:pPr>
    </w:p>
    <w:p w:rsidR="00107EA4" w:rsidRDefault="00107EA4" w:rsidP="00923608">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r>
      <w:r w:rsidR="00100F9B">
        <w:rPr>
          <w:b/>
          <w:color w:val="000000"/>
          <w:sz w:val="26"/>
          <w:szCs w:val="26"/>
          <w:lang w:val="ro-RO"/>
        </w:rPr>
        <w:t xml:space="preserve">    </w:t>
      </w: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107EA4" w:rsidRDefault="00100F9B" w:rsidP="0066237F">
      <w:pPr>
        <w:spacing w:line="276" w:lineRule="auto"/>
        <w:ind w:left="1440" w:hanging="1440"/>
        <w:jc w:val="both"/>
        <w:rPr>
          <w:sz w:val="26"/>
          <w:szCs w:val="26"/>
          <w:lang w:val="ro-RO"/>
        </w:rPr>
      </w:pPr>
      <w:r>
        <w:rPr>
          <w:caps/>
          <w:color w:val="000000"/>
          <w:sz w:val="26"/>
          <w:szCs w:val="26"/>
          <w:lang w:val="ro-RO"/>
        </w:rPr>
        <w:t xml:space="preserve">       </w:t>
      </w:r>
      <w:r w:rsidR="00107EA4">
        <w:rPr>
          <w:sz w:val="26"/>
          <w:szCs w:val="26"/>
          <w:lang w:val="ro-RO"/>
        </w:rPr>
        <w:t>Societatea Electrocentrale Bucureşti S.A</w:t>
      </w:r>
      <w:r w:rsidR="00107EA4">
        <w:rPr>
          <w:sz w:val="26"/>
          <w:szCs w:val="26"/>
          <w:lang w:val="ro-RO"/>
        </w:rPr>
        <w:tab/>
      </w:r>
    </w:p>
    <w:p w:rsidR="00107EA4" w:rsidRPr="006644E5" w:rsidRDefault="00107EA4" w:rsidP="0066237F">
      <w:pPr>
        <w:spacing w:line="276" w:lineRule="auto"/>
        <w:ind w:left="1440" w:hanging="1440"/>
        <w:rPr>
          <w:sz w:val="20"/>
          <w:lang w:val="ro-RO"/>
        </w:rPr>
      </w:pPr>
      <w:r>
        <w:rPr>
          <w:sz w:val="26"/>
          <w:szCs w:val="26"/>
          <w:lang w:val="ro-RO"/>
        </w:rPr>
        <w:t xml:space="preserve"> </w:t>
      </w:r>
      <w:proofErr w:type="gramStart"/>
      <w:r w:rsidRPr="006644E5">
        <w:rPr>
          <w:sz w:val="20"/>
        </w:rPr>
        <w:t>societate</w:t>
      </w:r>
      <w:proofErr w:type="gramEnd"/>
      <w:r w:rsidRPr="006644E5">
        <w:rPr>
          <w:sz w:val="20"/>
        </w:rPr>
        <w:t xml:space="preserve"> </w:t>
      </w:r>
      <w:r w:rsidR="006644E5" w:rsidRPr="006644E5">
        <w:rPr>
          <w:sz w:val="20"/>
        </w:rPr>
        <w:t>în reorganizare judiciară, in judicial reorganisation, en redressement</w:t>
      </w:r>
    </w:p>
    <w:p w:rsidR="00107EA4" w:rsidRDefault="00107EA4" w:rsidP="0066237F">
      <w:pPr>
        <w:spacing w:line="276" w:lineRule="auto"/>
        <w:ind w:left="1440" w:hanging="1440"/>
        <w:rPr>
          <w:sz w:val="26"/>
          <w:szCs w:val="26"/>
          <w:lang w:val="ro-RO"/>
        </w:rPr>
      </w:pPr>
      <w:r>
        <w:rPr>
          <w:sz w:val="26"/>
          <w:szCs w:val="26"/>
          <w:lang w:val="ro-RO"/>
        </w:rPr>
        <w:tab/>
        <w:t xml:space="preserve">Administrator Special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t>Director,</w:t>
      </w:r>
    </w:p>
    <w:p w:rsidR="00107EA4" w:rsidRPr="001168D1" w:rsidRDefault="00100F9B" w:rsidP="0066237F">
      <w:pPr>
        <w:spacing w:line="276" w:lineRule="auto"/>
        <w:ind w:left="1440" w:hanging="1440"/>
        <w:rPr>
          <w:color w:val="000000"/>
          <w:sz w:val="26"/>
          <w:szCs w:val="26"/>
        </w:rPr>
      </w:pPr>
      <w:r w:rsidRPr="001168D1">
        <w:rPr>
          <w:color w:val="000000"/>
          <w:sz w:val="26"/>
          <w:szCs w:val="26"/>
        </w:rPr>
        <w:t xml:space="preserve">           </w:t>
      </w:r>
      <w:r w:rsidR="001168D1">
        <w:rPr>
          <w:color w:val="000000"/>
          <w:sz w:val="26"/>
          <w:szCs w:val="26"/>
        </w:rPr>
        <w:t xml:space="preserve">      </w:t>
      </w:r>
      <w:r w:rsidRPr="001168D1">
        <w:rPr>
          <w:color w:val="000000"/>
          <w:sz w:val="26"/>
          <w:szCs w:val="26"/>
        </w:rPr>
        <w:t xml:space="preserve"> </w:t>
      </w:r>
      <w:r w:rsidR="001168D1" w:rsidRPr="001168D1">
        <w:rPr>
          <w:color w:val="000000"/>
          <w:sz w:val="26"/>
          <w:szCs w:val="26"/>
        </w:rPr>
        <w:t>Adrian Catalin TUDORA</w:t>
      </w:r>
    </w:p>
    <w:p w:rsidR="00B737F4" w:rsidRDefault="00B737F4" w:rsidP="0066237F">
      <w:pPr>
        <w:spacing w:line="276" w:lineRule="auto"/>
        <w:ind w:left="1440" w:hanging="1440"/>
        <w:rPr>
          <w:sz w:val="26"/>
          <w:szCs w:val="26"/>
          <w:lang w:val="ro-RO"/>
        </w:rPr>
      </w:pPr>
    </w:p>
    <w:p w:rsidR="003320EC" w:rsidRDefault="003320EC" w:rsidP="0066237F">
      <w:pPr>
        <w:spacing w:line="276" w:lineRule="auto"/>
        <w:ind w:left="1440" w:hanging="1440"/>
        <w:rPr>
          <w:sz w:val="26"/>
          <w:szCs w:val="26"/>
          <w:lang w:val="ro-RO"/>
        </w:rPr>
      </w:pPr>
    </w:p>
    <w:p w:rsidR="00107EA4" w:rsidRDefault="00100F9B" w:rsidP="0066237F">
      <w:pPr>
        <w:ind w:left="1440"/>
        <w:rPr>
          <w:bCs/>
          <w:sz w:val="26"/>
          <w:szCs w:val="26"/>
          <w:lang w:val="it-IT"/>
        </w:rPr>
      </w:pPr>
      <w:r>
        <w:rPr>
          <w:bCs/>
          <w:sz w:val="26"/>
          <w:szCs w:val="26"/>
          <w:lang w:val="it-IT"/>
        </w:rPr>
        <w:t xml:space="preserve">       </w:t>
      </w:r>
      <w:r w:rsidR="00107EA4">
        <w:rPr>
          <w:bCs/>
          <w:sz w:val="26"/>
          <w:szCs w:val="26"/>
          <w:lang w:val="it-IT"/>
        </w:rPr>
        <w:t>AVIZAT</w:t>
      </w:r>
    </w:p>
    <w:p w:rsidR="009E29AC" w:rsidRDefault="00107EA4" w:rsidP="0066237F">
      <w:pPr>
        <w:pStyle w:val="BodyText"/>
        <w:ind w:left="696" w:firstLine="12"/>
        <w:jc w:val="left"/>
        <w:rPr>
          <w:bCs/>
          <w:sz w:val="26"/>
          <w:szCs w:val="26"/>
          <w:lang w:val="it-IT"/>
        </w:rPr>
      </w:pPr>
      <w:r>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sidR="00100F9B">
        <w:rPr>
          <w:bCs/>
          <w:sz w:val="26"/>
          <w:szCs w:val="26"/>
          <w:lang w:val="it-IT"/>
        </w:rPr>
        <w:t xml:space="preserve">     </w:t>
      </w:r>
      <w:r>
        <w:rPr>
          <w:bCs/>
          <w:sz w:val="26"/>
          <w:szCs w:val="26"/>
          <w:lang w:val="it-IT"/>
        </w:rPr>
        <w:tab/>
      </w:r>
      <w:r w:rsidR="00100F9B">
        <w:rPr>
          <w:bCs/>
          <w:sz w:val="26"/>
          <w:szCs w:val="26"/>
          <w:lang w:val="it-IT"/>
        </w:rPr>
        <w:t xml:space="preserve">          </w:t>
      </w:r>
      <w:r>
        <w:rPr>
          <w:sz w:val="26"/>
          <w:szCs w:val="26"/>
          <w:lang w:val="es-ES"/>
        </w:rPr>
        <w:t>Director Economic,</w:t>
      </w:r>
    </w:p>
    <w:p w:rsidR="00107EA4" w:rsidRPr="009E29AC" w:rsidRDefault="009E29AC" w:rsidP="009E29AC">
      <w:pPr>
        <w:pStyle w:val="BodyText"/>
        <w:ind w:firstLine="12"/>
        <w:jc w:val="left"/>
        <w:rPr>
          <w:bCs/>
          <w:sz w:val="26"/>
          <w:szCs w:val="26"/>
          <w:lang w:val="it-IT"/>
        </w:rPr>
      </w:pPr>
      <w:r>
        <w:rPr>
          <w:sz w:val="26"/>
          <w:szCs w:val="26"/>
        </w:rPr>
        <w:t>SIERRA QUADRANT Filiala Bucuresti SPRL</w:t>
      </w:r>
      <w:r w:rsidR="00107EA4">
        <w:rPr>
          <w:sz w:val="26"/>
          <w:szCs w:val="26"/>
        </w:rPr>
        <w:t xml:space="preserve">               </w:t>
      </w:r>
    </w:p>
    <w:p w:rsidR="00107EA4" w:rsidRDefault="007250FB" w:rsidP="0066237F">
      <w:pPr>
        <w:spacing w:line="276" w:lineRule="auto"/>
        <w:ind w:left="1440" w:hanging="1440"/>
        <w:rPr>
          <w:sz w:val="26"/>
          <w:szCs w:val="26"/>
          <w:lang w:val="ro-RO"/>
        </w:rPr>
      </w:pPr>
      <w:r>
        <w:rPr>
          <w:sz w:val="26"/>
          <w:szCs w:val="26"/>
          <w:lang w:val="ro-RO"/>
        </w:rPr>
        <w:tab/>
        <w:t>Ovidiu NEACŞ</w:t>
      </w:r>
      <w:r w:rsidR="00367F38">
        <w:rPr>
          <w:sz w:val="26"/>
          <w:szCs w:val="26"/>
          <w:lang w:val="ro-RO"/>
        </w:rPr>
        <w:t>U</w:t>
      </w:r>
    </w:p>
    <w:p w:rsidR="00F100E3" w:rsidRDefault="00F100E3" w:rsidP="00F100E3">
      <w:pPr>
        <w:spacing w:line="276" w:lineRule="auto"/>
        <w:jc w:val="both"/>
        <w:rPr>
          <w:sz w:val="26"/>
          <w:szCs w:val="26"/>
          <w:lang w:val="ro-RO"/>
        </w:rPr>
      </w:pPr>
      <w:r>
        <w:rPr>
          <w:sz w:val="26"/>
          <w:szCs w:val="26"/>
          <w:lang w:val="ro-RO"/>
        </w:rPr>
        <w:t xml:space="preserve">       </w:t>
      </w:r>
      <w:r>
        <w:rPr>
          <w:sz w:val="26"/>
          <w:szCs w:val="26"/>
          <w:lang w:val="ro-RO"/>
        </w:rPr>
        <w:tab/>
        <w:t xml:space="preserve">                       </w:t>
      </w:r>
    </w:p>
    <w:p w:rsidR="00F100E3" w:rsidRDefault="00F100E3" w:rsidP="00F100E3">
      <w:pPr>
        <w:spacing w:line="276" w:lineRule="auto"/>
        <w:jc w:val="both"/>
        <w:rPr>
          <w:sz w:val="26"/>
          <w:szCs w:val="26"/>
          <w:lang w:val="ro-RO"/>
        </w:rPr>
      </w:pPr>
      <w:r>
        <w:rPr>
          <w:sz w:val="26"/>
          <w:szCs w:val="26"/>
          <w:lang w:val="ro-RO"/>
        </w:rPr>
        <w:t xml:space="preserve">                    Director Economic,                      </w:t>
      </w:r>
      <w:r>
        <w:rPr>
          <w:sz w:val="26"/>
          <w:szCs w:val="26"/>
          <w:lang w:val="ro-RO"/>
        </w:rPr>
        <w:tab/>
      </w:r>
    </w:p>
    <w:p w:rsidR="00F100E3" w:rsidRDefault="00F100E3" w:rsidP="00F100E3">
      <w:pPr>
        <w:tabs>
          <w:tab w:val="left" w:pos="7200"/>
        </w:tabs>
        <w:spacing w:line="276" w:lineRule="auto"/>
        <w:rPr>
          <w:sz w:val="26"/>
          <w:szCs w:val="26"/>
          <w:lang w:val="ro-RO"/>
        </w:rPr>
      </w:pPr>
      <w:r>
        <w:rPr>
          <w:sz w:val="26"/>
          <w:szCs w:val="26"/>
          <w:lang w:val="ro-RO"/>
        </w:rPr>
        <w:t xml:space="preserve">                      Marcel VÎLCĂ                                                                                                                                                            </w:t>
      </w:r>
    </w:p>
    <w:p w:rsidR="00F100E3" w:rsidRDefault="00F100E3" w:rsidP="00F100E3">
      <w:pPr>
        <w:spacing w:line="276" w:lineRule="auto"/>
        <w:jc w:val="both"/>
        <w:rPr>
          <w:sz w:val="26"/>
          <w:szCs w:val="26"/>
          <w:lang w:val="ro-RO"/>
        </w:rPr>
      </w:pPr>
    </w:p>
    <w:p w:rsidR="00F100E3" w:rsidRDefault="00F100E3" w:rsidP="00F100E3">
      <w:pPr>
        <w:spacing w:line="276" w:lineRule="auto"/>
        <w:jc w:val="both"/>
        <w:rPr>
          <w:sz w:val="26"/>
          <w:szCs w:val="26"/>
          <w:lang w:val="ro-RO"/>
        </w:rPr>
      </w:pPr>
      <w:r>
        <w:rPr>
          <w:sz w:val="26"/>
          <w:szCs w:val="26"/>
          <w:lang w:val="ro-RO"/>
        </w:rPr>
        <w:tab/>
      </w:r>
      <w:r>
        <w:rPr>
          <w:sz w:val="26"/>
          <w:szCs w:val="26"/>
          <w:lang w:val="ro-RO"/>
        </w:rPr>
        <w:tab/>
        <w:t>Viza CFP,</w:t>
      </w:r>
    </w:p>
    <w:p w:rsidR="00F100E3" w:rsidRDefault="00F100E3" w:rsidP="00F100E3">
      <w:pPr>
        <w:spacing w:line="276" w:lineRule="auto"/>
        <w:jc w:val="both"/>
        <w:rPr>
          <w:sz w:val="26"/>
          <w:szCs w:val="26"/>
          <w:lang w:val="ro-RO"/>
        </w:rPr>
      </w:pPr>
      <w:r>
        <w:rPr>
          <w:sz w:val="26"/>
          <w:szCs w:val="26"/>
          <w:lang w:val="ro-RO"/>
        </w:rPr>
        <w:t xml:space="preserve">  </w:t>
      </w:r>
    </w:p>
    <w:p w:rsidR="00F100E3" w:rsidRPr="00E50D47" w:rsidRDefault="00F100E3" w:rsidP="00F100E3">
      <w:pPr>
        <w:spacing w:line="276" w:lineRule="auto"/>
        <w:jc w:val="both"/>
        <w:rPr>
          <w:color w:val="000000" w:themeColor="text1"/>
          <w:sz w:val="26"/>
          <w:szCs w:val="26"/>
        </w:rPr>
      </w:pPr>
      <w:r>
        <w:rPr>
          <w:sz w:val="26"/>
          <w:szCs w:val="26"/>
          <w:lang w:val="ro-RO"/>
        </w:rPr>
        <w:t xml:space="preserve">                    </w:t>
      </w:r>
      <w:r w:rsidRPr="00E50D47">
        <w:rPr>
          <w:color w:val="000000" w:themeColor="text1"/>
          <w:sz w:val="26"/>
          <w:szCs w:val="26"/>
        </w:rPr>
        <w:t>Director Dezvoltare si Implementare Proiecte</w:t>
      </w:r>
      <w:r>
        <w:rPr>
          <w:color w:val="000000" w:themeColor="text1"/>
          <w:sz w:val="26"/>
          <w:szCs w:val="26"/>
        </w:rPr>
        <w:t>,</w:t>
      </w:r>
    </w:p>
    <w:p w:rsidR="00F100E3" w:rsidRPr="00E50D47" w:rsidRDefault="00F100E3" w:rsidP="00F100E3">
      <w:pPr>
        <w:spacing w:line="276" w:lineRule="auto"/>
        <w:jc w:val="both"/>
        <w:rPr>
          <w:color w:val="000000" w:themeColor="text1"/>
          <w:sz w:val="26"/>
          <w:szCs w:val="26"/>
        </w:rPr>
      </w:pPr>
      <w:r>
        <w:rPr>
          <w:color w:val="000000" w:themeColor="text1"/>
          <w:sz w:val="26"/>
          <w:szCs w:val="26"/>
        </w:rPr>
        <w:tab/>
      </w:r>
      <w:r>
        <w:rPr>
          <w:color w:val="000000" w:themeColor="text1"/>
          <w:sz w:val="26"/>
          <w:szCs w:val="26"/>
        </w:rPr>
        <w:tab/>
      </w:r>
      <w:r>
        <w:rPr>
          <w:sz w:val="26"/>
          <w:szCs w:val="26"/>
          <w:lang w:val="ro-RO"/>
        </w:rPr>
        <w:t>George Ovidiu VOICU</w:t>
      </w:r>
    </w:p>
    <w:p w:rsidR="00F100E3" w:rsidRDefault="00F100E3" w:rsidP="00F100E3">
      <w:pPr>
        <w:spacing w:line="276" w:lineRule="auto"/>
        <w:jc w:val="both"/>
        <w:rPr>
          <w:sz w:val="26"/>
          <w:szCs w:val="26"/>
          <w:lang w:val="ro-RO"/>
        </w:rPr>
      </w:pPr>
    </w:p>
    <w:p w:rsidR="00F100E3" w:rsidRDefault="00F100E3" w:rsidP="00B30C15">
      <w:pPr>
        <w:jc w:val="both"/>
        <w:rPr>
          <w:sz w:val="26"/>
          <w:szCs w:val="26"/>
          <w:lang w:val="ro-RO"/>
        </w:rPr>
      </w:pPr>
      <w:r>
        <w:rPr>
          <w:sz w:val="26"/>
          <w:szCs w:val="26"/>
          <w:lang w:val="ro-RO"/>
        </w:rPr>
        <w:tab/>
      </w:r>
      <w:r>
        <w:rPr>
          <w:sz w:val="26"/>
          <w:szCs w:val="26"/>
          <w:lang w:val="ro-RO"/>
        </w:rPr>
        <w:tab/>
        <w:t>Director Juridic si Achizitii,</w:t>
      </w:r>
    </w:p>
    <w:p w:rsidR="00F100E3" w:rsidRDefault="00F100E3" w:rsidP="00B30C15">
      <w:pPr>
        <w:jc w:val="both"/>
        <w:rPr>
          <w:sz w:val="26"/>
          <w:szCs w:val="26"/>
          <w:lang w:val="ro-RO"/>
        </w:rPr>
      </w:pPr>
      <w:r>
        <w:rPr>
          <w:sz w:val="26"/>
          <w:szCs w:val="26"/>
          <w:lang w:val="ro-RO"/>
        </w:rPr>
        <w:tab/>
      </w:r>
      <w:r>
        <w:rPr>
          <w:sz w:val="26"/>
          <w:szCs w:val="26"/>
          <w:lang w:val="ro-RO"/>
        </w:rPr>
        <w:tab/>
        <w:t>Mihai VOLF</w:t>
      </w:r>
    </w:p>
    <w:p w:rsidR="00F100E3" w:rsidRDefault="00F100E3" w:rsidP="00F100E3">
      <w:pPr>
        <w:spacing w:line="276" w:lineRule="auto"/>
        <w:jc w:val="both"/>
        <w:rPr>
          <w:sz w:val="26"/>
          <w:szCs w:val="26"/>
          <w:lang w:val="ro-RO"/>
        </w:rPr>
      </w:pPr>
    </w:p>
    <w:p w:rsidR="00F100E3" w:rsidRDefault="00F100E3" w:rsidP="00B30C15">
      <w:pPr>
        <w:ind w:left="720" w:firstLine="720"/>
        <w:jc w:val="both"/>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r>
        <w:rPr>
          <w:sz w:val="26"/>
          <w:szCs w:val="26"/>
          <w:lang w:val="ro-RO"/>
        </w:rPr>
        <w:tab/>
      </w:r>
    </w:p>
    <w:p w:rsidR="00F100E3" w:rsidRDefault="00F100E3" w:rsidP="00B30C15">
      <w:pPr>
        <w:jc w:val="both"/>
        <w:rPr>
          <w:sz w:val="26"/>
          <w:szCs w:val="26"/>
          <w:lang w:val="ro-RO"/>
        </w:rPr>
      </w:pPr>
      <w:r>
        <w:rPr>
          <w:sz w:val="26"/>
          <w:szCs w:val="26"/>
          <w:lang w:val="ro-RO"/>
        </w:rPr>
        <w:tab/>
      </w:r>
      <w:r>
        <w:rPr>
          <w:sz w:val="26"/>
          <w:szCs w:val="26"/>
          <w:lang w:val="ro-RO"/>
        </w:rPr>
        <w:tab/>
        <w:t>Mioara MISLOSCHI</w:t>
      </w:r>
      <w:r>
        <w:rPr>
          <w:sz w:val="26"/>
          <w:szCs w:val="26"/>
          <w:lang w:val="ro-RO"/>
        </w:rPr>
        <w:tab/>
      </w:r>
    </w:p>
    <w:p w:rsidR="00F100E3" w:rsidRDefault="00F100E3" w:rsidP="00B30C15">
      <w:pPr>
        <w:jc w:val="both"/>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rsidR="00F100E3" w:rsidRDefault="00F100E3" w:rsidP="00B30C15">
      <w:pPr>
        <w:jc w:val="both"/>
        <w:rPr>
          <w:sz w:val="26"/>
          <w:szCs w:val="26"/>
          <w:lang w:val="ro-RO"/>
        </w:rPr>
      </w:pPr>
      <w:r>
        <w:rPr>
          <w:sz w:val="26"/>
          <w:szCs w:val="26"/>
          <w:lang w:val="ro-RO"/>
        </w:rPr>
        <w:tab/>
      </w:r>
      <w:r>
        <w:rPr>
          <w:sz w:val="26"/>
          <w:szCs w:val="26"/>
          <w:lang w:val="ro-RO"/>
        </w:rPr>
        <w:tab/>
        <w:t>Serviciul Achiziţii,</w:t>
      </w:r>
    </w:p>
    <w:p w:rsidR="00F100E3" w:rsidRDefault="00F100E3" w:rsidP="00B30C15">
      <w:pPr>
        <w:rPr>
          <w:sz w:val="26"/>
          <w:szCs w:val="26"/>
          <w:lang w:val="ro-RO"/>
        </w:rPr>
      </w:pPr>
      <w:r>
        <w:rPr>
          <w:sz w:val="26"/>
          <w:szCs w:val="26"/>
          <w:lang w:val="ro-RO"/>
        </w:rPr>
        <w:tab/>
      </w:r>
      <w:r>
        <w:rPr>
          <w:sz w:val="26"/>
          <w:szCs w:val="26"/>
          <w:lang w:val="ro-RO"/>
        </w:rPr>
        <w:tab/>
        <w:t>Ioana UNTILĂ</w:t>
      </w:r>
    </w:p>
    <w:p w:rsidR="00F100E3" w:rsidRDefault="00F100E3" w:rsidP="00B30C15">
      <w:pPr>
        <w:rPr>
          <w:sz w:val="22"/>
          <w:szCs w:val="22"/>
          <w:lang w:val="ro-RO"/>
        </w:rPr>
      </w:pPr>
    </w:p>
    <w:p w:rsidR="003320EC" w:rsidRDefault="003320EC" w:rsidP="00B30C15">
      <w:pPr>
        <w:rPr>
          <w:sz w:val="22"/>
          <w:szCs w:val="22"/>
          <w:lang w:val="ro-RO"/>
        </w:rPr>
      </w:pPr>
    </w:p>
    <w:p w:rsidR="003320EC" w:rsidRDefault="003320EC" w:rsidP="00B30C15">
      <w:pPr>
        <w:rPr>
          <w:sz w:val="22"/>
          <w:szCs w:val="22"/>
          <w:lang w:val="ro-RO"/>
        </w:rPr>
      </w:pPr>
    </w:p>
    <w:p w:rsidR="00E85036" w:rsidRPr="00CB634F" w:rsidRDefault="00E85036" w:rsidP="00F100E3">
      <w:pPr>
        <w:rPr>
          <w:sz w:val="22"/>
          <w:szCs w:val="22"/>
          <w:lang w:val="ro-RO"/>
        </w:rPr>
      </w:pPr>
    </w:p>
    <w:p w:rsidR="00F100E3" w:rsidRPr="00F100E3" w:rsidRDefault="00F100E3" w:rsidP="00F100E3">
      <w:pPr>
        <w:rPr>
          <w:sz w:val="22"/>
          <w:szCs w:val="22"/>
          <w:lang w:val="ro-RO"/>
        </w:rPr>
      </w:pPr>
      <w:r w:rsidRPr="00F100E3">
        <w:rPr>
          <w:sz w:val="22"/>
          <w:szCs w:val="22"/>
          <w:lang w:val="ro-RO"/>
        </w:rPr>
        <w:t xml:space="preserve">                      </w:t>
      </w:r>
      <w:r>
        <w:rPr>
          <w:sz w:val="22"/>
          <w:szCs w:val="22"/>
          <w:lang w:val="ro-RO"/>
        </w:rPr>
        <w:t xml:space="preserve">    </w:t>
      </w:r>
      <w:r w:rsidRPr="00F100E3">
        <w:rPr>
          <w:sz w:val="22"/>
          <w:szCs w:val="22"/>
          <w:lang w:val="ro-RO"/>
        </w:rPr>
        <w:t>Responsabil contracte,</w:t>
      </w:r>
    </w:p>
    <w:p w:rsidR="00F100E3" w:rsidRPr="00F100E3" w:rsidRDefault="00F100E3" w:rsidP="00F100E3">
      <w:pPr>
        <w:rPr>
          <w:color w:val="000000"/>
          <w:sz w:val="22"/>
          <w:szCs w:val="22"/>
          <w:lang w:val="it-IT"/>
        </w:rPr>
      </w:pPr>
      <w:r w:rsidRPr="00F100E3">
        <w:rPr>
          <w:sz w:val="22"/>
          <w:szCs w:val="22"/>
          <w:lang w:val="ro-RO"/>
        </w:rPr>
        <w:t xml:space="preserve">                      </w:t>
      </w:r>
      <w:r>
        <w:rPr>
          <w:sz w:val="22"/>
          <w:szCs w:val="22"/>
          <w:lang w:val="ro-RO"/>
        </w:rPr>
        <w:t xml:space="preserve">    </w:t>
      </w:r>
      <w:r w:rsidRPr="00F100E3">
        <w:rPr>
          <w:sz w:val="22"/>
          <w:szCs w:val="22"/>
          <w:lang w:val="ro-RO"/>
        </w:rPr>
        <w:t>Virginia Ioanitescu</w:t>
      </w:r>
    </w:p>
    <w:p w:rsidR="00107EA4" w:rsidRDefault="00107EA4" w:rsidP="00923608">
      <w:pPr>
        <w:rPr>
          <w:b/>
          <w:sz w:val="26"/>
          <w:szCs w:val="26"/>
          <w:lang w:val="it-IT"/>
        </w:rPr>
        <w:sectPr w:rsidR="00107EA4" w:rsidSect="003320EC">
          <w:footerReference w:type="default" r:id="rId8"/>
          <w:type w:val="oddPage"/>
          <w:pgSz w:w="11906" w:h="16838"/>
          <w:pgMar w:top="567" w:right="566" w:bottom="426" w:left="1418" w:header="731" w:footer="301" w:gutter="0"/>
          <w:pgNumType w:start="1"/>
          <w:cols w:space="708"/>
        </w:sectPr>
      </w:pPr>
    </w:p>
    <w:p w:rsidR="00107EA4" w:rsidRDefault="00107EA4" w:rsidP="00923608">
      <w:pPr>
        <w:ind w:firstLine="10773"/>
        <w:jc w:val="right"/>
        <w:rPr>
          <w:b/>
          <w:sz w:val="20"/>
          <w:lang w:val="es-ES"/>
        </w:rPr>
      </w:pPr>
      <w:r>
        <w:rPr>
          <w:b/>
          <w:sz w:val="20"/>
          <w:lang w:val="es-ES"/>
        </w:rPr>
        <w:t>ANEXA NR. 1</w:t>
      </w:r>
    </w:p>
    <w:p w:rsidR="00107EA4" w:rsidRDefault="00107EA4" w:rsidP="00923608">
      <w:pPr>
        <w:ind w:firstLine="10773"/>
        <w:jc w:val="right"/>
        <w:rPr>
          <w:sz w:val="20"/>
          <w:lang w:val="es-ES"/>
        </w:rPr>
      </w:pPr>
      <w:r>
        <w:rPr>
          <w:b/>
          <w:sz w:val="20"/>
          <w:lang w:val="es-ES"/>
        </w:rPr>
        <w:t xml:space="preserve"> </w:t>
      </w:r>
      <w:r>
        <w:rPr>
          <w:sz w:val="20"/>
          <w:lang w:val="es-ES"/>
        </w:rPr>
        <w:t>LA CONTRACTUL NR............</w:t>
      </w:r>
    </w:p>
    <w:p w:rsidR="000F66CD" w:rsidRPr="000F66CD" w:rsidRDefault="000F66CD" w:rsidP="000F66CD">
      <w:pPr>
        <w:rPr>
          <w:lang w:val="es-ES"/>
        </w:rPr>
      </w:pPr>
    </w:p>
    <w:p w:rsidR="00107EA4" w:rsidRDefault="00107EA4" w:rsidP="00923608">
      <w:pPr>
        <w:pStyle w:val="Heading1"/>
        <w:jc w:val="center"/>
        <w:rPr>
          <w:lang w:val="es-ES"/>
        </w:rPr>
      </w:pPr>
      <w:r>
        <w:rPr>
          <w:lang w:val="es-ES"/>
        </w:rPr>
        <w:t>LISTA DE CANTITĂŢI DE SERVICII</w:t>
      </w:r>
    </w:p>
    <w:p w:rsidR="000F66CD" w:rsidRPr="00BF7AFF" w:rsidRDefault="000F66CD" w:rsidP="000F66CD">
      <w:pPr>
        <w:rPr>
          <w:sz w:val="22"/>
          <w:szCs w:val="22"/>
          <w:u w:val="single"/>
          <w:lang w:val="ro-RO"/>
        </w:rPr>
      </w:pPr>
    </w:p>
    <w:tbl>
      <w:tblPr>
        <w:tblW w:w="13888" w:type="dxa"/>
        <w:tblInd w:w="573" w:type="dxa"/>
        <w:tblLayout w:type="fixed"/>
        <w:tblLook w:val="0000"/>
      </w:tblPr>
      <w:tblGrid>
        <w:gridCol w:w="811"/>
        <w:gridCol w:w="6237"/>
        <w:gridCol w:w="766"/>
        <w:gridCol w:w="1276"/>
        <w:gridCol w:w="1254"/>
        <w:gridCol w:w="1418"/>
        <w:gridCol w:w="2126"/>
      </w:tblGrid>
      <w:tr w:rsidR="000F66CD" w:rsidRPr="00BF7AFF" w:rsidTr="000F66CD">
        <w:trPr>
          <w:trHeight w:val="434"/>
        </w:trPr>
        <w:tc>
          <w:tcPr>
            <w:tcW w:w="811"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0F66CD" w:rsidRPr="000F66CD" w:rsidRDefault="000F66CD" w:rsidP="00D12EFA">
            <w:pPr>
              <w:jc w:val="center"/>
              <w:rPr>
                <w:b/>
                <w:bCs/>
                <w:color w:val="000000"/>
                <w:sz w:val="22"/>
                <w:szCs w:val="22"/>
                <w:lang w:val="ro-RO"/>
              </w:rPr>
            </w:pPr>
            <w:r>
              <w:rPr>
                <w:b/>
                <w:bCs/>
                <w:color w:val="000000"/>
                <w:sz w:val="22"/>
                <w:szCs w:val="22"/>
                <w:lang w:val="ro-RO"/>
              </w:rPr>
              <w:t xml:space="preserve">Nr. </w:t>
            </w:r>
            <w:r>
              <w:rPr>
                <w:b/>
                <w:bCs/>
                <w:color w:val="000000"/>
                <w:sz w:val="22"/>
                <w:szCs w:val="22"/>
                <w:lang w:val="ro-RO"/>
              </w:rPr>
              <w:br/>
              <w:t>c</w:t>
            </w:r>
            <w:r w:rsidRPr="000F66CD">
              <w:rPr>
                <w:b/>
                <w:bCs/>
                <w:color w:val="000000"/>
                <w:sz w:val="22"/>
                <w:szCs w:val="22"/>
                <w:lang w:val="ro-RO"/>
              </w:rPr>
              <w:t>rt</w:t>
            </w:r>
          </w:p>
        </w:tc>
        <w:tc>
          <w:tcPr>
            <w:tcW w:w="6237" w:type="dxa"/>
            <w:vMerge w:val="restart"/>
            <w:tcBorders>
              <w:top w:val="single" w:sz="4" w:space="0" w:color="auto"/>
              <w:left w:val="nil"/>
              <w:right w:val="single" w:sz="4" w:space="0" w:color="auto"/>
            </w:tcBorders>
            <w:shd w:val="clear" w:color="auto" w:fill="auto"/>
            <w:noWrap/>
            <w:vAlign w:val="center"/>
          </w:tcPr>
          <w:p w:rsidR="000F66CD" w:rsidRPr="00BF7AFF" w:rsidRDefault="000F66CD" w:rsidP="00D12EFA">
            <w:pPr>
              <w:jc w:val="center"/>
              <w:rPr>
                <w:b/>
                <w:bCs/>
                <w:color w:val="000000"/>
                <w:sz w:val="22"/>
                <w:szCs w:val="22"/>
                <w:lang w:val="ro-RO"/>
              </w:rPr>
            </w:pPr>
            <w:r w:rsidRPr="00BF7AFF">
              <w:rPr>
                <w:b/>
                <w:bCs/>
                <w:color w:val="000000"/>
                <w:sz w:val="22"/>
                <w:szCs w:val="22"/>
                <w:lang w:val="ro-RO"/>
              </w:rPr>
              <w:t>DENUMIREA   SERVICIILOR</w:t>
            </w:r>
          </w:p>
          <w:p w:rsidR="000F66CD" w:rsidRPr="00BF7AFF" w:rsidRDefault="000F66CD" w:rsidP="00D12EFA">
            <w:pPr>
              <w:jc w:val="center"/>
              <w:rPr>
                <w:b/>
                <w:bCs/>
                <w:color w:val="000000"/>
                <w:sz w:val="22"/>
                <w:szCs w:val="22"/>
                <w:lang w:val="ro-RO"/>
              </w:rPr>
            </w:pPr>
          </w:p>
        </w:tc>
        <w:tc>
          <w:tcPr>
            <w:tcW w:w="766" w:type="dxa"/>
            <w:vMerge w:val="restart"/>
            <w:tcBorders>
              <w:top w:val="single" w:sz="4" w:space="0" w:color="auto"/>
              <w:left w:val="nil"/>
              <w:right w:val="single" w:sz="4" w:space="0" w:color="auto"/>
            </w:tcBorders>
            <w:shd w:val="clear" w:color="auto" w:fill="auto"/>
            <w:noWrap/>
            <w:vAlign w:val="center"/>
          </w:tcPr>
          <w:p w:rsidR="000F66CD" w:rsidRPr="00E30858" w:rsidRDefault="000F66CD" w:rsidP="00D12EFA">
            <w:pPr>
              <w:jc w:val="center"/>
              <w:rPr>
                <w:b/>
                <w:bCs/>
                <w:color w:val="000000"/>
                <w:lang w:val="ro-RO"/>
              </w:rPr>
            </w:pPr>
            <w:r w:rsidRPr="00E30858">
              <w:rPr>
                <w:b/>
                <w:bCs/>
                <w:color w:val="000000"/>
                <w:lang w:val="ro-RO"/>
              </w:rPr>
              <w:t>UM</w:t>
            </w:r>
          </w:p>
          <w:p w:rsidR="000F66CD" w:rsidRPr="00E30858" w:rsidRDefault="000F66CD" w:rsidP="00D12EFA">
            <w:pPr>
              <w:jc w:val="center"/>
              <w:rPr>
                <w:b/>
                <w:bCs/>
                <w:color w:val="000000"/>
                <w:lang w:val="ro-RO"/>
              </w:rPr>
            </w:pPr>
          </w:p>
        </w:tc>
        <w:tc>
          <w:tcPr>
            <w:tcW w:w="1276" w:type="dxa"/>
            <w:vMerge w:val="restart"/>
            <w:tcBorders>
              <w:top w:val="single" w:sz="4" w:space="0" w:color="auto"/>
              <w:left w:val="nil"/>
              <w:right w:val="single" w:sz="4" w:space="0" w:color="000000"/>
            </w:tcBorders>
            <w:shd w:val="clear" w:color="auto" w:fill="auto"/>
            <w:noWrap/>
            <w:vAlign w:val="center"/>
          </w:tcPr>
          <w:p w:rsidR="000F66CD" w:rsidRPr="00BF7AFF" w:rsidRDefault="000F66CD" w:rsidP="00D12EFA">
            <w:pPr>
              <w:jc w:val="center"/>
              <w:rPr>
                <w:b/>
                <w:bCs/>
                <w:color w:val="000000"/>
                <w:sz w:val="22"/>
                <w:szCs w:val="22"/>
                <w:lang w:val="ro-RO"/>
              </w:rPr>
            </w:pPr>
            <w:r w:rsidRPr="00BF7AFF">
              <w:rPr>
                <w:b/>
                <w:bCs/>
                <w:color w:val="000000"/>
                <w:sz w:val="22"/>
                <w:szCs w:val="22"/>
                <w:lang w:val="ro-RO"/>
              </w:rPr>
              <w:t>Cantitate</w:t>
            </w:r>
          </w:p>
        </w:tc>
        <w:tc>
          <w:tcPr>
            <w:tcW w:w="2672" w:type="dxa"/>
            <w:gridSpan w:val="2"/>
            <w:tcBorders>
              <w:top w:val="single" w:sz="4" w:space="0" w:color="auto"/>
              <w:left w:val="nil"/>
              <w:bottom w:val="single" w:sz="4" w:space="0" w:color="auto"/>
              <w:right w:val="single" w:sz="4" w:space="0" w:color="auto"/>
            </w:tcBorders>
            <w:shd w:val="clear" w:color="auto" w:fill="auto"/>
            <w:vAlign w:val="center"/>
          </w:tcPr>
          <w:p w:rsidR="000F66CD" w:rsidRPr="00BF7AFF" w:rsidRDefault="000F66CD" w:rsidP="00D12EFA">
            <w:pPr>
              <w:jc w:val="center"/>
              <w:rPr>
                <w:b/>
                <w:bCs/>
                <w:color w:val="000000"/>
                <w:sz w:val="22"/>
                <w:szCs w:val="22"/>
                <w:lang w:val="ro-RO"/>
              </w:rPr>
            </w:pPr>
            <w:r w:rsidRPr="00BF7AFF">
              <w:rPr>
                <w:b/>
                <w:bCs/>
                <w:color w:val="000000"/>
                <w:sz w:val="22"/>
                <w:szCs w:val="22"/>
                <w:lang w:val="ro-RO"/>
              </w:rPr>
              <w:t>PRET (lei</w:t>
            </w:r>
            <w:r>
              <w:rPr>
                <w:b/>
                <w:bCs/>
                <w:color w:val="000000"/>
                <w:sz w:val="22"/>
                <w:szCs w:val="22"/>
                <w:lang w:val="ro-RO"/>
              </w:rPr>
              <w:t>, fără TVA</w:t>
            </w:r>
            <w:r w:rsidRPr="00BF7AFF">
              <w:rPr>
                <w:b/>
                <w:bCs/>
                <w:color w:val="000000"/>
                <w:sz w:val="22"/>
                <w:szCs w:val="22"/>
                <w:lang w:val="ro-RO"/>
              </w:rPr>
              <w:t>)</w:t>
            </w:r>
          </w:p>
        </w:tc>
        <w:tc>
          <w:tcPr>
            <w:tcW w:w="2126" w:type="dxa"/>
            <w:vMerge w:val="restart"/>
            <w:tcBorders>
              <w:top w:val="single" w:sz="4" w:space="0" w:color="auto"/>
              <w:left w:val="nil"/>
              <w:right w:val="single" w:sz="4" w:space="0" w:color="auto"/>
            </w:tcBorders>
            <w:vAlign w:val="center"/>
          </w:tcPr>
          <w:p w:rsidR="000F66CD" w:rsidRPr="00BF7AFF" w:rsidRDefault="000F66CD" w:rsidP="000F66CD">
            <w:pPr>
              <w:jc w:val="center"/>
              <w:rPr>
                <w:b/>
                <w:bCs/>
                <w:color w:val="000000"/>
                <w:sz w:val="22"/>
                <w:szCs w:val="22"/>
                <w:lang w:val="ro-RO"/>
              </w:rPr>
            </w:pPr>
            <w:r>
              <w:rPr>
                <w:b/>
                <w:bCs/>
                <w:color w:val="000000"/>
                <w:sz w:val="22"/>
                <w:szCs w:val="22"/>
                <w:lang w:val="ro-RO"/>
              </w:rPr>
              <w:t>Termen de prestare a serviciilor</w:t>
            </w:r>
          </w:p>
        </w:tc>
      </w:tr>
      <w:tr w:rsidR="000F66CD" w:rsidRPr="00BF7AFF" w:rsidTr="000F66CD">
        <w:trPr>
          <w:trHeight w:val="421"/>
        </w:trPr>
        <w:tc>
          <w:tcPr>
            <w:tcW w:w="811" w:type="dxa"/>
            <w:vMerge/>
            <w:tcBorders>
              <w:top w:val="single" w:sz="4" w:space="0" w:color="auto"/>
              <w:left w:val="single" w:sz="4" w:space="0" w:color="auto"/>
              <w:bottom w:val="single" w:sz="4" w:space="0" w:color="000000"/>
              <w:right w:val="single" w:sz="4" w:space="0" w:color="auto"/>
            </w:tcBorders>
            <w:vAlign w:val="center"/>
          </w:tcPr>
          <w:p w:rsidR="000F66CD" w:rsidRPr="00BF7AFF" w:rsidRDefault="000F66CD" w:rsidP="00D12EFA">
            <w:pPr>
              <w:jc w:val="center"/>
              <w:rPr>
                <w:b/>
                <w:bCs/>
                <w:color w:val="000000"/>
                <w:sz w:val="22"/>
                <w:szCs w:val="22"/>
                <w:lang w:val="ro-RO"/>
              </w:rPr>
            </w:pPr>
          </w:p>
        </w:tc>
        <w:tc>
          <w:tcPr>
            <w:tcW w:w="6237" w:type="dxa"/>
            <w:vMerge/>
            <w:tcBorders>
              <w:left w:val="nil"/>
              <w:bottom w:val="single" w:sz="4" w:space="0" w:color="auto"/>
              <w:right w:val="single" w:sz="4" w:space="0" w:color="auto"/>
            </w:tcBorders>
            <w:shd w:val="clear" w:color="auto" w:fill="auto"/>
            <w:noWrap/>
            <w:vAlign w:val="center"/>
          </w:tcPr>
          <w:p w:rsidR="000F66CD" w:rsidRPr="00BF7AFF" w:rsidRDefault="000F66CD" w:rsidP="00D12EFA">
            <w:pPr>
              <w:jc w:val="center"/>
              <w:rPr>
                <w:b/>
                <w:bCs/>
                <w:color w:val="000000"/>
                <w:sz w:val="22"/>
                <w:szCs w:val="22"/>
                <w:lang w:val="ro-RO"/>
              </w:rPr>
            </w:pPr>
          </w:p>
        </w:tc>
        <w:tc>
          <w:tcPr>
            <w:tcW w:w="766" w:type="dxa"/>
            <w:vMerge/>
            <w:tcBorders>
              <w:left w:val="nil"/>
              <w:bottom w:val="single" w:sz="4" w:space="0" w:color="auto"/>
              <w:right w:val="single" w:sz="4" w:space="0" w:color="auto"/>
            </w:tcBorders>
            <w:shd w:val="clear" w:color="auto" w:fill="auto"/>
            <w:noWrap/>
            <w:vAlign w:val="center"/>
          </w:tcPr>
          <w:p w:rsidR="000F66CD" w:rsidRPr="00BF7AFF" w:rsidRDefault="000F66CD" w:rsidP="00D12EFA">
            <w:pPr>
              <w:jc w:val="center"/>
              <w:rPr>
                <w:b/>
                <w:bCs/>
                <w:color w:val="000000"/>
                <w:sz w:val="22"/>
                <w:szCs w:val="22"/>
                <w:lang w:val="ro-RO"/>
              </w:rPr>
            </w:pPr>
          </w:p>
        </w:tc>
        <w:tc>
          <w:tcPr>
            <w:tcW w:w="1276" w:type="dxa"/>
            <w:vMerge/>
            <w:tcBorders>
              <w:left w:val="nil"/>
              <w:bottom w:val="nil"/>
              <w:right w:val="single" w:sz="4" w:space="0" w:color="000000"/>
            </w:tcBorders>
            <w:shd w:val="clear" w:color="auto" w:fill="auto"/>
            <w:noWrap/>
            <w:vAlign w:val="center"/>
          </w:tcPr>
          <w:p w:rsidR="000F66CD" w:rsidRPr="00BF7AFF" w:rsidRDefault="000F66CD" w:rsidP="00D12EFA">
            <w:pPr>
              <w:jc w:val="center"/>
              <w:rPr>
                <w:b/>
                <w:bCs/>
                <w:color w:val="000000"/>
                <w:sz w:val="22"/>
                <w:szCs w:val="22"/>
                <w:lang w:val="ro-RO"/>
              </w:rPr>
            </w:pPr>
          </w:p>
        </w:tc>
        <w:tc>
          <w:tcPr>
            <w:tcW w:w="1254" w:type="dxa"/>
            <w:tcBorders>
              <w:top w:val="nil"/>
              <w:left w:val="single" w:sz="4" w:space="0" w:color="000000"/>
              <w:bottom w:val="nil"/>
              <w:right w:val="single" w:sz="4" w:space="0" w:color="auto"/>
            </w:tcBorders>
            <w:vAlign w:val="center"/>
          </w:tcPr>
          <w:p w:rsidR="000F66CD" w:rsidRPr="00BF7AFF" w:rsidRDefault="000F66CD" w:rsidP="00D12EFA">
            <w:pPr>
              <w:jc w:val="center"/>
              <w:rPr>
                <w:b/>
                <w:bCs/>
                <w:color w:val="000000"/>
                <w:sz w:val="22"/>
                <w:szCs w:val="22"/>
                <w:lang w:val="ro-RO"/>
              </w:rPr>
            </w:pPr>
            <w:r w:rsidRPr="00BF7AFF">
              <w:rPr>
                <w:b/>
                <w:bCs/>
                <w:color w:val="000000"/>
                <w:sz w:val="22"/>
                <w:szCs w:val="22"/>
                <w:lang w:val="ro-RO"/>
              </w:rPr>
              <w:t>unitar</w:t>
            </w:r>
          </w:p>
        </w:tc>
        <w:tc>
          <w:tcPr>
            <w:tcW w:w="1418" w:type="dxa"/>
            <w:tcBorders>
              <w:top w:val="nil"/>
              <w:left w:val="single" w:sz="4" w:space="0" w:color="auto"/>
              <w:bottom w:val="nil"/>
              <w:right w:val="single" w:sz="4" w:space="0" w:color="auto"/>
            </w:tcBorders>
            <w:shd w:val="clear" w:color="auto" w:fill="auto"/>
            <w:noWrap/>
            <w:vAlign w:val="center"/>
          </w:tcPr>
          <w:p w:rsidR="000F66CD" w:rsidRPr="00BF7AFF" w:rsidRDefault="000F66CD" w:rsidP="00D12EFA">
            <w:pPr>
              <w:jc w:val="center"/>
              <w:rPr>
                <w:b/>
                <w:bCs/>
                <w:color w:val="000000"/>
                <w:sz w:val="22"/>
                <w:szCs w:val="22"/>
                <w:lang w:val="ro-RO"/>
              </w:rPr>
            </w:pPr>
            <w:r w:rsidRPr="00BF7AFF">
              <w:rPr>
                <w:b/>
                <w:bCs/>
                <w:color w:val="000000"/>
                <w:sz w:val="22"/>
                <w:szCs w:val="22"/>
                <w:lang w:val="ro-RO"/>
              </w:rPr>
              <w:t>total</w:t>
            </w:r>
          </w:p>
        </w:tc>
        <w:tc>
          <w:tcPr>
            <w:tcW w:w="2126" w:type="dxa"/>
            <w:vMerge/>
            <w:tcBorders>
              <w:left w:val="single" w:sz="4" w:space="0" w:color="auto"/>
              <w:bottom w:val="nil"/>
              <w:right w:val="single" w:sz="4" w:space="0" w:color="auto"/>
            </w:tcBorders>
          </w:tcPr>
          <w:p w:rsidR="000F66CD" w:rsidRPr="00BF7AFF" w:rsidRDefault="000F66CD" w:rsidP="00D12EFA">
            <w:pPr>
              <w:jc w:val="center"/>
              <w:rPr>
                <w:b/>
                <w:bCs/>
                <w:color w:val="000000"/>
                <w:sz w:val="22"/>
                <w:szCs w:val="22"/>
                <w:lang w:val="ro-RO"/>
              </w:rPr>
            </w:pPr>
          </w:p>
        </w:tc>
      </w:tr>
      <w:tr w:rsidR="000F66CD" w:rsidRPr="00BF7AFF" w:rsidTr="000F66CD">
        <w:trPr>
          <w:trHeight w:val="265"/>
        </w:trPr>
        <w:tc>
          <w:tcPr>
            <w:tcW w:w="811" w:type="dxa"/>
            <w:tcBorders>
              <w:top w:val="nil"/>
              <w:left w:val="single" w:sz="4" w:space="0" w:color="auto"/>
              <w:bottom w:val="single" w:sz="4" w:space="0" w:color="auto"/>
              <w:right w:val="single" w:sz="4" w:space="0" w:color="auto"/>
            </w:tcBorders>
            <w:shd w:val="clear" w:color="auto" w:fill="auto"/>
            <w:noWrap/>
            <w:vAlign w:val="center"/>
          </w:tcPr>
          <w:p w:rsidR="000F66CD" w:rsidRPr="00BF7AFF" w:rsidRDefault="000F66CD" w:rsidP="00D12EFA">
            <w:pPr>
              <w:jc w:val="center"/>
              <w:rPr>
                <w:b/>
                <w:bCs/>
                <w:color w:val="000000"/>
                <w:sz w:val="22"/>
                <w:szCs w:val="22"/>
                <w:lang w:val="ro-RO"/>
              </w:rPr>
            </w:pPr>
            <w:r>
              <w:rPr>
                <w:b/>
                <w:bCs/>
                <w:color w:val="000000"/>
                <w:sz w:val="22"/>
                <w:szCs w:val="22"/>
                <w:lang w:val="ro-RO"/>
              </w:rPr>
              <w:t>0</w:t>
            </w:r>
          </w:p>
        </w:tc>
        <w:tc>
          <w:tcPr>
            <w:tcW w:w="6237" w:type="dxa"/>
            <w:tcBorders>
              <w:top w:val="nil"/>
              <w:left w:val="nil"/>
              <w:bottom w:val="single" w:sz="4" w:space="0" w:color="auto"/>
              <w:right w:val="single" w:sz="4" w:space="0" w:color="auto"/>
            </w:tcBorders>
            <w:shd w:val="clear" w:color="auto" w:fill="auto"/>
            <w:noWrap/>
            <w:vAlign w:val="center"/>
          </w:tcPr>
          <w:p w:rsidR="000F66CD" w:rsidRPr="00BF7AFF" w:rsidRDefault="000F66CD" w:rsidP="00D12EFA">
            <w:pPr>
              <w:jc w:val="center"/>
              <w:rPr>
                <w:b/>
                <w:bCs/>
                <w:color w:val="000000"/>
                <w:sz w:val="22"/>
                <w:szCs w:val="22"/>
                <w:lang w:val="ro-RO"/>
              </w:rPr>
            </w:pPr>
            <w:r>
              <w:rPr>
                <w:b/>
                <w:bCs/>
                <w:color w:val="000000"/>
                <w:sz w:val="22"/>
                <w:szCs w:val="22"/>
                <w:lang w:val="ro-RO"/>
              </w:rPr>
              <w:t>1</w:t>
            </w:r>
          </w:p>
        </w:tc>
        <w:tc>
          <w:tcPr>
            <w:tcW w:w="766" w:type="dxa"/>
            <w:tcBorders>
              <w:top w:val="nil"/>
              <w:left w:val="nil"/>
              <w:bottom w:val="single" w:sz="4" w:space="0" w:color="auto"/>
              <w:right w:val="single" w:sz="4" w:space="0" w:color="auto"/>
            </w:tcBorders>
            <w:shd w:val="clear" w:color="auto" w:fill="auto"/>
            <w:noWrap/>
            <w:vAlign w:val="center"/>
          </w:tcPr>
          <w:p w:rsidR="000F66CD" w:rsidRPr="00BF7AFF" w:rsidRDefault="000F66CD" w:rsidP="00D12EFA">
            <w:pPr>
              <w:jc w:val="center"/>
              <w:rPr>
                <w:b/>
                <w:bCs/>
                <w:color w:val="000000"/>
                <w:sz w:val="22"/>
                <w:szCs w:val="22"/>
                <w:lang w:val="ro-RO"/>
              </w:rPr>
            </w:pPr>
            <w:r>
              <w:rPr>
                <w:b/>
                <w:bCs/>
                <w:color w:val="000000"/>
                <w:sz w:val="22"/>
                <w:szCs w:val="22"/>
                <w:lang w:val="ro-RO"/>
              </w:rPr>
              <w:t>2</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0F66CD" w:rsidRPr="007B7A8E" w:rsidRDefault="000F66CD" w:rsidP="00D12EFA">
            <w:pPr>
              <w:jc w:val="center"/>
              <w:rPr>
                <w:b/>
                <w:bCs/>
                <w:color w:val="000000"/>
                <w:sz w:val="22"/>
                <w:szCs w:val="22"/>
                <w:lang w:val="ro-RO"/>
              </w:rPr>
            </w:pPr>
            <w:r w:rsidRPr="007B7A8E">
              <w:rPr>
                <w:b/>
                <w:bCs/>
                <w:color w:val="000000"/>
                <w:sz w:val="22"/>
                <w:szCs w:val="22"/>
                <w:lang w:val="ro-RO"/>
              </w:rPr>
              <w:t>3</w:t>
            </w:r>
          </w:p>
        </w:tc>
        <w:tc>
          <w:tcPr>
            <w:tcW w:w="1254" w:type="dxa"/>
            <w:tcBorders>
              <w:top w:val="single" w:sz="4" w:space="0" w:color="auto"/>
              <w:left w:val="nil"/>
              <w:bottom w:val="single" w:sz="4" w:space="0" w:color="auto"/>
              <w:right w:val="single" w:sz="4" w:space="0" w:color="auto"/>
            </w:tcBorders>
            <w:vAlign w:val="center"/>
          </w:tcPr>
          <w:p w:rsidR="000F66CD" w:rsidRPr="007B7A8E" w:rsidRDefault="000F66CD" w:rsidP="00D12EFA">
            <w:pPr>
              <w:jc w:val="center"/>
              <w:rPr>
                <w:b/>
                <w:bCs/>
                <w:color w:val="000000"/>
                <w:sz w:val="22"/>
                <w:szCs w:val="22"/>
                <w:lang w:val="ro-RO"/>
              </w:rPr>
            </w:pPr>
            <w:r w:rsidRPr="007B7A8E">
              <w:rPr>
                <w:b/>
                <w:bCs/>
                <w:color w:val="000000"/>
                <w:sz w:val="22"/>
                <w:szCs w:val="22"/>
                <w:lang w:val="ro-RO"/>
              </w:rPr>
              <w:t>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F66CD" w:rsidRPr="007B7A8E" w:rsidRDefault="000F66CD" w:rsidP="00D12EFA">
            <w:pPr>
              <w:jc w:val="center"/>
              <w:rPr>
                <w:b/>
                <w:bCs/>
                <w:color w:val="000000"/>
                <w:sz w:val="22"/>
                <w:szCs w:val="22"/>
                <w:lang w:val="ro-RO"/>
              </w:rPr>
            </w:pPr>
            <w:r w:rsidRPr="007B7A8E">
              <w:rPr>
                <w:b/>
                <w:bCs/>
                <w:color w:val="000000"/>
                <w:sz w:val="22"/>
                <w:szCs w:val="22"/>
                <w:lang w:val="ro-RO"/>
              </w:rPr>
              <w:t>5</w:t>
            </w:r>
          </w:p>
        </w:tc>
        <w:tc>
          <w:tcPr>
            <w:tcW w:w="2126" w:type="dxa"/>
            <w:tcBorders>
              <w:top w:val="single" w:sz="4" w:space="0" w:color="auto"/>
              <w:left w:val="single" w:sz="4" w:space="0" w:color="auto"/>
              <w:bottom w:val="single" w:sz="4" w:space="0" w:color="auto"/>
              <w:right w:val="single" w:sz="4" w:space="0" w:color="auto"/>
            </w:tcBorders>
          </w:tcPr>
          <w:p w:rsidR="000F66CD" w:rsidRPr="007B7A8E" w:rsidRDefault="000F66CD" w:rsidP="00D12EFA">
            <w:pPr>
              <w:jc w:val="center"/>
              <w:rPr>
                <w:b/>
                <w:bCs/>
                <w:color w:val="000000"/>
                <w:sz w:val="22"/>
                <w:szCs w:val="22"/>
                <w:lang w:val="ro-RO"/>
              </w:rPr>
            </w:pPr>
            <w:r>
              <w:rPr>
                <w:b/>
                <w:bCs/>
                <w:color w:val="000000"/>
                <w:sz w:val="22"/>
                <w:szCs w:val="22"/>
                <w:lang w:val="ro-RO"/>
              </w:rPr>
              <w:t>6</w:t>
            </w:r>
          </w:p>
        </w:tc>
      </w:tr>
      <w:tr w:rsidR="000F66CD" w:rsidRPr="00BF7AFF" w:rsidTr="000F66CD">
        <w:trPr>
          <w:trHeight w:val="421"/>
        </w:trPr>
        <w:tc>
          <w:tcPr>
            <w:tcW w:w="811" w:type="dxa"/>
            <w:tcBorders>
              <w:top w:val="single" w:sz="4" w:space="0" w:color="auto"/>
              <w:left w:val="single" w:sz="4" w:space="0" w:color="auto"/>
              <w:bottom w:val="nil"/>
              <w:right w:val="single" w:sz="4" w:space="0" w:color="auto"/>
            </w:tcBorders>
            <w:shd w:val="clear" w:color="auto" w:fill="auto"/>
            <w:noWrap/>
            <w:vAlign w:val="center"/>
          </w:tcPr>
          <w:p w:rsidR="000F66CD" w:rsidRPr="000F66CD" w:rsidRDefault="000F66CD" w:rsidP="00D12EFA">
            <w:pPr>
              <w:jc w:val="center"/>
              <w:rPr>
                <w:b/>
                <w:bCs/>
                <w:sz w:val="26"/>
                <w:szCs w:val="26"/>
                <w:lang w:val="ro-RO"/>
              </w:rPr>
            </w:pPr>
            <w:r w:rsidRPr="000F66CD">
              <w:rPr>
                <w:b/>
                <w:bCs/>
                <w:sz w:val="26"/>
                <w:szCs w:val="26"/>
                <w:lang w:val="ro-RO"/>
              </w:rPr>
              <w:t>1</w:t>
            </w:r>
          </w:p>
        </w:tc>
        <w:tc>
          <w:tcPr>
            <w:tcW w:w="6237" w:type="dxa"/>
            <w:tcBorders>
              <w:top w:val="nil"/>
              <w:left w:val="nil"/>
              <w:bottom w:val="single" w:sz="4" w:space="0" w:color="auto"/>
              <w:right w:val="single" w:sz="4" w:space="0" w:color="auto"/>
            </w:tcBorders>
            <w:shd w:val="clear" w:color="auto" w:fill="auto"/>
          </w:tcPr>
          <w:p w:rsidR="000F66CD" w:rsidRPr="000F66CD" w:rsidRDefault="000F66CD" w:rsidP="00D12EFA">
            <w:pPr>
              <w:jc w:val="both"/>
              <w:rPr>
                <w:b/>
                <w:sz w:val="26"/>
                <w:szCs w:val="26"/>
                <w:lang w:val="fr-FR"/>
              </w:rPr>
            </w:pPr>
            <w:r w:rsidRPr="000F66CD">
              <w:rPr>
                <w:b/>
                <w:sz w:val="26"/>
                <w:szCs w:val="26"/>
                <w:lang w:val="ro-RO"/>
              </w:rPr>
              <w:t>Rapoarte de verificare a emisiilor GES pentru anul 2021</w:t>
            </w:r>
          </w:p>
        </w:tc>
        <w:tc>
          <w:tcPr>
            <w:tcW w:w="766" w:type="dxa"/>
            <w:tcBorders>
              <w:top w:val="nil"/>
              <w:left w:val="nil"/>
              <w:bottom w:val="single" w:sz="4" w:space="0" w:color="auto"/>
              <w:right w:val="single" w:sz="4" w:space="0" w:color="auto"/>
            </w:tcBorders>
            <w:shd w:val="clear" w:color="auto" w:fill="auto"/>
            <w:noWrap/>
            <w:vAlign w:val="center"/>
          </w:tcPr>
          <w:p w:rsidR="000F66CD" w:rsidRPr="000F66CD" w:rsidRDefault="000F66CD" w:rsidP="00D12EFA">
            <w:pPr>
              <w:jc w:val="center"/>
              <w:rPr>
                <w:sz w:val="26"/>
                <w:szCs w:val="26"/>
                <w:lang w:val="ro-RO"/>
              </w:rPr>
            </w:pPr>
          </w:p>
        </w:tc>
        <w:tc>
          <w:tcPr>
            <w:tcW w:w="1276" w:type="dxa"/>
            <w:tcBorders>
              <w:top w:val="nil"/>
              <w:left w:val="nil"/>
              <w:bottom w:val="single" w:sz="4" w:space="0" w:color="auto"/>
              <w:right w:val="single" w:sz="4" w:space="0" w:color="auto"/>
            </w:tcBorders>
            <w:shd w:val="clear" w:color="auto" w:fill="auto"/>
            <w:noWrap/>
            <w:vAlign w:val="center"/>
          </w:tcPr>
          <w:p w:rsidR="000F66CD" w:rsidRPr="000F66CD" w:rsidRDefault="000F66CD" w:rsidP="00D12EFA">
            <w:pPr>
              <w:jc w:val="center"/>
              <w:rPr>
                <w:sz w:val="26"/>
                <w:szCs w:val="26"/>
                <w:lang w:val="ro-RO"/>
              </w:rPr>
            </w:pPr>
          </w:p>
        </w:tc>
        <w:tc>
          <w:tcPr>
            <w:tcW w:w="1254" w:type="dxa"/>
            <w:tcBorders>
              <w:top w:val="nil"/>
              <w:left w:val="nil"/>
              <w:bottom w:val="single" w:sz="4" w:space="0" w:color="auto"/>
              <w:right w:val="single" w:sz="4" w:space="0" w:color="auto"/>
            </w:tcBorders>
          </w:tcPr>
          <w:p w:rsidR="000F66CD" w:rsidRPr="00975DAC" w:rsidRDefault="000F66CD" w:rsidP="00D12EFA">
            <w:pPr>
              <w:jc w:val="center"/>
              <w:rPr>
                <w:sz w:val="24"/>
                <w:szCs w:val="24"/>
                <w:lang w:val="ro-RO"/>
              </w:rPr>
            </w:pPr>
          </w:p>
        </w:tc>
        <w:tc>
          <w:tcPr>
            <w:tcW w:w="1418" w:type="dxa"/>
            <w:tcBorders>
              <w:top w:val="nil"/>
              <w:left w:val="single" w:sz="4" w:space="0" w:color="auto"/>
              <w:bottom w:val="single" w:sz="4" w:space="0" w:color="auto"/>
              <w:right w:val="single" w:sz="4" w:space="0" w:color="auto"/>
            </w:tcBorders>
            <w:shd w:val="clear" w:color="auto" w:fill="auto"/>
          </w:tcPr>
          <w:p w:rsidR="000F66CD" w:rsidRPr="00BF7AFF" w:rsidRDefault="000F66CD" w:rsidP="00D12EFA">
            <w:pPr>
              <w:jc w:val="center"/>
              <w:rPr>
                <w:sz w:val="22"/>
                <w:szCs w:val="22"/>
                <w:lang w:val="ro-RO"/>
              </w:rPr>
            </w:pPr>
          </w:p>
        </w:tc>
        <w:tc>
          <w:tcPr>
            <w:tcW w:w="2126" w:type="dxa"/>
            <w:vMerge w:val="restart"/>
            <w:tcBorders>
              <w:top w:val="nil"/>
              <w:left w:val="single" w:sz="4" w:space="0" w:color="auto"/>
              <w:right w:val="single" w:sz="4" w:space="0" w:color="auto"/>
            </w:tcBorders>
            <w:vAlign w:val="center"/>
          </w:tcPr>
          <w:p w:rsidR="000F66CD" w:rsidRDefault="000F66CD" w:rsidP="000F66CD">
            <w:pPr>
              <w:jc w:val="center"/>
              <w:rPr>
                <w:rFonts w:ascii="Arial" w:hAnsi="Arial" w:cs="Arial"/>
                <w:lang w:val="fr-FR"/>
              </w:rPr>
            </w:pPr>
          </w:p>
          <w:p w:rsidR="000F66CD" w:rsidRPr="000F66CD" w:rsidRDefault="000F66CD" w:rsidP="000F66CD">
            <w:pPr>
              <w:jc w:val="center"/>
              <w:rPr>
                <w:sz w:val="26"/>
                <w:szCs w:val="26"/>
                <w:lang w:val="fr-FR"/>
              </w:rPr>
            </w:pPr>
            <w:r w:rsidRPr="000F66CD">
              <w:rPr>
                <w:sz w:val="26"/>
                <w:szCs w:val="26"/>
                <w:lang w:val="fr-FR"/>
              </w:rPr>
              <w:t>Documentele vor fi predate la ELCEN pana la data de 24.02.2022</w:t>
            </w:r>
          </w:p>
          <w:p w:rsidR="000F66CD" w:rsidRPr="00BF7AFF" w:rsidRDefault="000F66CD" w:rsidP="000F66CD">
            <w:pPr>
              <w:jc w:val="center"/>
              <w:rPr>
                <w:sz w:val="22"/>
                <w:szCs w:val="22"/>
                <w:lang w:val="ro-RO"/>
              </w:rPr>
            </w:pPr>
          </w:p>
        </w:tc>
      </w:tr>
      <w:tr w:rsidR="000F66CD" w:rsidRPr="00BF7AFF" w:rsidTr="000F66CD">
        <w:trPr>
          <w:trHeight w:val="421"/>
        </w:trPr>
        <w:tc>
          <w:tcPr>
            <w:tcW w:w="811" w:type="dxa"/>
            <w:tcBorders>
              <w:top w:val="single" w:sz="4" w:space="0" w:color="auto"/>
              <w:left w:val="single" w:sz="4" w:space="0" w:color="auto"/>
              <w:bottom w:val="nil"/>
              <w:right w:val="single" w:sz="4" w:space="0" w:color="auto"/>
            </w:tcBorders>
            <w:shd w:val="clear" w:color="auto" w:fill="auto"/>
            <w:noWrap/>
          </w:tcPr>
          <w:p w:rsidR="000F66CD" w:rsidRPr="000F66CD" w:rsidRDefault="000F66CD" w:rsidP="00D12EFA">
            <w:pPr>
              <w:jc w:val="center"/>
              <w:rPr>
                <w:sz w:val="26"/>
                <w:szCs w:val="26"/>
                <w:lang w:val="fr-FR"/>
              </w:rPr>
            </w:pPr>
            <w:r w:rsidRPr="000F66CD">
              <w:rPr>
                <w:sz w:val="26"/>
                <w:szCs w:val="26"/>
                <w:lang w:val="fr-FR"/>
              </w:rPr>
              <w:t>1.1</w:t>
            </w:r>
          </w:p>
        </w:tc>
        <w:tc>
          <w:tcPr>
            <w:tcW w:w="6237" w:type="dxa"/>
            <w:tcBorders>
              <w:top w:val="nil"/>
              <w:left w:val="nil"/>
              <w:bottom w:val="single" w:sz="4" w:space="0" w:color="auto"/>
              <w:right w:val="single" w:sz="4" w:space="0" w:color="auto"/>
            </w:tcBorders>
            <w:shd w:val="clear" w:color="auto" w:fill="auto"/>
          </w:tcPr>
          <w:p w:rsidR="000F66CD" w:rsidRPr="000F66CD" w:rsidRDefault="000F66CD" w:rsidP="00D12EFA">
            <w:pPr>
              <w:jc w:val="both"/>
              <w:rPr>
                <w:sz w:val="26"/>
                <w:szCs w:val="26"/>
                <w:lang w:val="fr-FR"/>
              </w:rPr>
            </w:pPr>
            <w:r w:rsidRPr="000F66CD">
              <w:rPr>
                <w:sz w:val="26"/>
                <w:szCs w:val="26"/>
                <w:lang w:val="fr-FR"/>
              </w:rPr>
              <w:t>Raportul de validare a emisiilor de gaze cu efect de serǎ pentru CTE Bucuresti Sud, evacuate în atmosferǎ in anul 2021</w:t>
            </w:r>
          </w:p>
        </w:tc>
        <w:tc>
          <w:tcPr>
            <w:tcW w:w="766" w:type="dxa"/>
            <w:tcBorders>
              <w:top w:val="nil"/>
              <w:left w:val="nil"/>
              <w:bottom w:val="single" w:sz="4" w:space="0" w:color="auto"/>
              <w:right w:val="single" w:sz="4" w:space="0" w:color="auto"/>
            </w:tcBorders>
            <w:shd w:val="clear" w:color="auto" w:fill="auto"/>
            <w:noWrap/>
          </w:tcPr>
          <w:p w:rsidR="000F66CD" w:rsidRPr="000F66CD" w:rsidRDefault="000F66CD" w:rsidP="00D12EFA">
            <w:pPr>
              <w:jc w:val="center"/>
              <w:rPr>
                <w:sz w:val="26"/>
                <w:szCs w:val="26"/>
                <w:lang w:val="fr-FR"/>
              </w:rPr>
            </w:pPr>
            <w:r w:rsidRPr="000F66CD">
              <w:rPr>
                <w:sz w:val="26"/>
                <w:szCs w:val="26"/>
                <w:lang w:val="fr-FR"/>
              </w:rPr>
              <w:t>buc</w:t>
            </w:r>
          </w:p>
        </w:tc>
        <w:tc>
          <w:tcPr>
            <w:tcW w:w="1276" w:type="dxa"/>
            <w:tcBorders>
              <w:top w:val="nil"/>
              <w:left w:val="nil"/>
              <w:bottom w:val="single" w:sz="4" w:space="0" w:color="auto"/>
              <w:right w:val="single" w:sz="4" w:space="0" w:color="auto"/>
            </w:tcBorders>
            <w:shd w:val="clear" w:color="auto" w:fill="auto"/>
            <w:noWrap/>
          </w:tcPr>
          <w:p w:rsidR="000F66CD" w:rsidRPr="000F66CD" w:rsidRDefault="000F66CD" w:rsidP="00D12EFA">
            <w:pPr>
              <w:jc w:val="center"/>
              <w:rPr>
                <w:sz w:val="26"/>
                <w:szCs w:val="26"/>
                <w:lang w:val="fr-FR"/>
              </w:rPr>
            </w:pPr>
            <w:r w:rsidRPr="000F66CD">
              <w:rPr>
                <w:sz w:val="26"/>
                <w:szCs w:val="26"/>
                <w:lang w:val="fr-FR"/>
              </w:rPr>
              <w:t>1</w:t>
            </w:r>
          </w:p>
        </w:tc>
        <w:tc>
          <w:tcPr>
            <w:tcW w:w="1254" w:type="dxa"/>
            <w:tcBorders>
              <w:top w:val="nil"/>
              <w:left w:val="nil"/>
              <w:bottom w:val="single" w:sz="4" w:space="0" w:color="auto"/>
              <w:right w:val="single" w:sz="4" w:space="0" w:color="auto"/>
            </w:tcBorders>
          </w:tcPr>
          <w:p w:rsidR="000F66CD" w:rsidRPr="00975DAC" w:rsidRDefault="000F66CD" w:rsidP="00D12EFA">
            <w:pPr>
              <w:jc w:val="center"/>
              <w:rPr>
                <w:sz w:val="24"/>
                <w:szCs w:val="24"/>
                <w:lang w:val="ro-RO"/>
              </w:rPr>
            </w:pPr>
          </w:p>
        </w:tc>
        <w:tc>
          <w:tcPr>
            <w:tcW w:w="1418" w:type="dxa"/>
            <w:tcBorders>
              <w:top w:val="nil"/>
              <w:left w:val="single" w:sz="4" w:space="0" w:color="auto"/>
              <w:bottom w:val="single" w:sz="4" w:space="0" w:color="auto"/>
              <w:right w:val="single" w:sz="4" w:space="0" w:color="auto"/>
            </w:tcBorders>
            <w:shd w:val="clear" w:color="auto" w:fill="auto"/>
          </w:tcPr>
          <w:p w:rsidR="000F66CD" w:rsidRPr="00BF7AFF" w:rsidRDefault="000F66CD" w:rsidP="00D12EFA">
            <w:pPr>
              <w:jc w:val="center"/>
              <w:rPr>
                <w:sz w:val="22"/>
                <w:szCs w:val="22"/>
                <w:lang w:val="ro-RO"/>
              </w:rPr>
            </w:pPr>
          </w:p>
        </w:tc>
        <w:tc>
          <w:tcPr>
            <w:tcW w:w="2126" w:type="dxa"/>
            <w:vMerge/>
            <w:tcBorders>
              <w:left w:val="single" w:sz="4" w:space="0" w:color="auto"/>
              <w:right w:val="single" w:sz="4" w:space="0" w:color="auto"/>
            </w:tcBorders>
          </w:tcPr>
          <w:p w:rsidR="000F66CD" w:rsidRPr="00BF7AFF" w:rsidRDefault="000F66CD" w:rsidP="00D12EFA">
            <w:pPr>
              <w:jc w:val="center"/>
              <w:rPr>
                <w:sz w:val="22"/>
                <w:szCs w:val="22"/>
                <w:lang w:val="ro-RO"/>
              </w:rPr>
            </w:pPr>
          </w:p>
        </w:tc>
      </w:tr>
      <w:tr w:rsidR="000F66CD" w:rsidRPr="00BF7AFF" w:rsidTr="000F66CD">
        <w:trPr>
          <w:trHeight w:val="276"/>
        </w:trPr>
        <w:tc>
          <w:tcPr>
            <w:tcW w:w="811" w:type="dxa"/>
            <w:tcBorders>
              <w:top w:val="single" w:sz="4" w:space="0" w:color="auto"/>
              <w:left w:val="single" w:sz="4" w:space="0" w:color="auto"/>
              <w:bottom w:val="single" w:sz="4" w:space="0" w:color="auto"/>
              <w:right w:val="single" w:sz="4" w:space="0" w:color="auto"/>
            </w:tcBorders>
            <w:shd w:val="clear" w:color="auto" w:fill="auto"/>
            <w:noWrap/>
          </w:tcPr>
          <w:p w:rsidR="000F66CD" w:rsidRPr="000F66CD" w:rsidRDefault="000F66CD" w:rsidP="00D12EFA">
            <w:pPr>
              <w:jc w:val="center"/>
              <w:rPr>
                <w:sz w:val="26"/>
                <w:szCs w:val="26"/>
                <w:lang w:val="fr-FR"/>
              </w:rPr>
            </w:pPr>
            <w:r w:rsidRPr="000F66CD">
              <w:rPr>
                <w:sz w:val="26"/>
                <w:szCs w:val="26"/>
                <w:lang w:val="fr-FR"/>
              </w:rPr>
              <w:t>1.2</w:t>
            </w:r>
          </w:p>
        </w:tc>
        <w:tc>
          <w:tcPr>
            <w:tcW w:w="6237" w:type="dxa"/>
            <w:tcBorders>
              <w:top w:val="single" w:sz="4" w:space="0" w:color="auto"/>
              <w:left w:val="nil"/>
              <w:bottom w:val="single" w:sz="4" w:space="0" w:color="auto"/>
              <w:right w:val="single" w:sz="4" w:space="0" w:color="auto"/>
            </w:tcBorders>
            <w:shd w:val="clear" w:color="auto" w:fill="auto"/>
            <w:noWrap/>
          </w:tcPr>
          <w:p w:rsidR="000F66CD" w:rsidRPr="000F66CD" w:rsidRDefault="000F66CD" w:rsidP="00D12EFA">
            <w:pPr>
              <w:jc w:val="both"/>
              <w:rPr>
                <w:sz w:val="26"/>
                <w:szCs w:val="26"/>
                <w:lang w:val="fr-FR"/>
              </w:rPr>
            </w:pPr>
            <w:r w:rsidRPr="000F66CD">
              <w:rPr>
                <w:sz w:val="26"/>
                <w:szCs w:val="26"/>
                <w:lang w:val="fr-FR"/>
              </w:rPr>
              <w:t>Raportul de validare a emisiilor de gaze cu efect de serǎ pentru CTE Bucuresti Vest, evacuate în atmosferǎ in anul 2021.</w:t>
            </w:r>
          </w:p>
        </w:tc>
        <w:tc>
          <w:tcPr>
            <w:tcW w:w="766" w:type="dxa"/>
            <w:tcBorders>
              <w:top w:val="nil"/>
              <w:left w:val="nil"/>
              <w:bottom w:val="single" w:sz="4" w:space="0" w:color="auto"/>
              <w:right w:val="single" w:sz="4" w:space="0" w:color="auto"/>
            </w:tcBorders>
            <w:shd w:val="clear" w:color="auto" w:fill="auto"/>
            <w:noWrap/>
          </w:tcPr>
          <w:p w:rsidR="000F66CD" w:rsidRPr="000F66CD" w:rsidRDefault="000F66CD" w:rsidP="00D12EFA">
            <w:pPr>
              <w:jc w:val="center"/>
              <w:rPr>
                <w:sz w:val="26"/>
                <w:szCs w:val="26"/>
                <w:lang w:val="fr-FR"/>
              </w:rPr>
            </w:pPr>
            <w:r w:rsidRPr="000F66CD">
              <w:rPr>
                <w:sz w:val="26"/>
                <w:szCs w:val="26"/>
                <w:lang w:val="fr-FR"/>
              </w:rPr>
              <w:t>buc</w:t>
            </w:r>
          </w:p>
        </w:tc>
        <w:tc>
          <w:tcPr>
            <w:tcW w:w="1276" w:type="dxa"/>
            <w:tcBorders>
              <w:top w:val="nil"/>
              <w:left w:val="nil"/>
              <w:bottom w:val="single" w:sz="4" w:space="0" w:color="auto"/>
              <w:right w:val="single" w:sz="4" w:space="0" w:color="auto"/>
            </w:tcBorders>
            <w:shd w:val="clear" w:color="auto" w:fill="auto"/>
            <w:noWrap/>
          </w:tcPr>
          <w:p w:rsidR="000F66CD" w:rsidRPr="000F66CD" w:rsidRDefault="000F66CD" w:rsidP="00D12EFA">
            <w:pPr>
              <w:jc w:val="center"/>
              <w:rPr>
                <w:sz w:val="26"/>
                <w:szCs w:val="26"/>
                <w:lang w:val="fr-FR"/>
              </w:rPr>
            </w:pPr>
            <w:r w:rsidRPr="000F66CD">
              <w:rPr>
                <w:sz w:val="26"/>
                <w:szCs w:val="26"/>
                <w:lang w:val="fr-FR"/>
              </w:rPr>
              <w:t>1</w:t>
            </w:r>
          </w:p>
        </w:tc>
        <w:tc>
          <w:tcPr>
            <w:tcW w:w="1254" w:type="dxa"/>
            <w:tcBorders>
              <w:top w:val="nil"/>
              <w:left w:val="nil"/>
              <w:bottom w:val="single" w:sz="4" w:space="0" w:color="auto"/>
              <w:right w:val="single" w:sz="4" w:space="0" w:color="auto"/>
            </w:tcBorders>
          </w:tcPr>
          <w:p w:rsidR="000F66CD" w:rsidRPr="00975DAC" w:rsidRDefault="000F66CD" w:rsidP="00D12EFA">
            <w:pPr>
              <w:rPr>
                <w:sz w:val="24"/>
                <w:szCs w:val="24"/>
                <w:lang w:val="ro-RO"/>
              </w:rPr>
            </w:pPr>
          </w:p>
        </w:tc>
        <w:tc>
          <w:tcPr>
            <w:tcW w:w="1418" w:type="dxa"/>
            <w:tcBorders>
              <w:top w:val="nil"/>
              <w:left w:val="single" w:sz="4" w:space="0" w:color="auto"/>
              <w:bottom w:val="single" w:sz="4" w:space="0" w:color="auto"/>
              <w:right w:val="single" w:sz="4" w:space="0" w:color="auto"/>
            </w:tcBorders>
            <w:shd w:val="clear" w:color="auto" w:fill="auto"/>
            <w:noWrap/>
            <w:vAlign w:val="center"/>
          </w:tcPr>
          <w:p w:rsidR="000F66CD" w:rsidRPr="00BF7AFF" w:rsidRDefault="000F66CD" w:rsidP="00D12EFA">
            <w:pPr>
              <w:rPr>
                <w:sz w:val="22"/>
                <w:szCs w:val="22"/>
                <w:lang w:val="ro-RO"/>
              </w:rPr>
            </w:pPr>
          </w:p>
        </w:tc>
        <w:tc>
          <w:tcPr>
            <w:tcW w:w="2126" w:type="dxa"/>
            <w:vMerge/>
            <w:tcBorders>
              <w:left w:val="single" w:sz="4" w:space="0" w:color="auto"/>
              <w:right w:val="single" w:sz="4" w:space="0" w:color="auto"/>
            </w:tcBorders>
          </w:tcPr>
          <w:p w:rsidR="000F66CD" w:rsidRPr="00BF7AFF" w:rsidRDefault="000F66CD" w:rsidP="00D12EFA">
            <w:pPr>
              <w:rPr>
                <w:sz w:val="22"/>
                <w:szCs w:val="22"/>
                <w:lang w:val="ro-RO"/>
              </w:rPr>
            </w:pPr>
          </w:p>
        </w:tc>
      </w:tr>
      <w:tr w:rsidR="000F66CD" w:rsidRPr="00BF7AFF" w:rsidTr="000F66CD">
        <w:trPr>
          <w:trHeight w:val="276"/>
        </w:trPr>
        <w:tc>
          <w:tcPr>
            <w:tcW w:w="811" w:type="dxa"/>
            <w:tcBorders>
              <w:top w:val="single" w:sz="4" w:space="0" w:color="auto"/>
              <w:left w:val="single" w:sz="4" w:space="0" w:color="auto"/>
              <w:bottom w:val="single" w:sz="4" w:space="0" w:color="auto"/>
              <w:right w:val="single" w:sz="4" w:space="0" w:color="auto"/>
            </w:tcBorders>
            <w:shd w:val="clear" w:color="auto" w:fill="auto"/>
            <w:noWrap/>
          </w:tcPr>
          <w:p w:rsidR="000F66CD" w:rsidRPr="000F66CD" w:rsidRDefault="000F66CD" w:rsidP="00D12EFA">
            <w:pPr>
              <w:jc w:val="center"/>
              <w:rPr>
                <w:sz w:val="26"/>
                <w:szCs w:val="26"/>
                <w:lang w:val="fr-FR"/>
              </w:rPr>
            </w:pPr>
            <w:r w:rsidRPr="000F66CD">
              <w:rPr>
                <w:sz w:val="26"/>
                <w:szCs w:val="26"/>
                <w:lang w:val="fr-FR"/>
              </w:rPr>
              <w:t>1.3</w:t>
            </w:r>
          </w:p>
        </w:tc>
        <w:tc>
          <w:tcPr>
            <w:tcW w:w="6237" w:type="dxa"/>
            <w:tcBorders>
              <w:top w:val="single" w:sz="4" w:space="0" w:color="auto"/>
              <w:left w:val="nil"/>
              <w:bottom w:val="single" w:sz="4" w:space="0" w:color="auto"/>
              <w:right w:val="single" w:sz="4" w:space="0" w:color="auto"/>
            </w:tcBorders>
            <w:shd w:val="clear" w:color="auto" w:fill="auto"/>
            <w:noWrap/>
          </w:tcPr>
          <w:p w:rsidR="000F66CD" w:rsidRPr="000F66CD" w:rsidRDefault="000F66CD" w:rsidP="00D12EFA">
            <w:pPr>
              <w:jc w:val="both"/>
              <w:rPr>
                <w:sz w:val="26"/>
                <w:szCs w:val="26"/>
                <w:lang w:val="fr-FR"/>
              </w:rPr>
            </w:pPr>
            <w:r w:rsidRPr="000F66CD">
              <w:rPr>
                <w:sz w:val="26"/>
                <w:szCs w:val="26"/>
                <w:lang w:val="fr-FR"/>
              </w:rPr>
              <w:t>Raportul de validare a emisiilor de gaze cu efect de serǎ pentru CTE Progresu, evacuate în atmosferǎ in anul 2021.</w:t>
            </w:r>
          </w:p>
        </w:tc>
        <w:tc>
          <w:tcPr>
            <w:tcW w:w="766" w:type="dxa"/>
            <w:tcBorders>
              <w:top w:val="nil"/>
              <w:left w:val="nil"/>
              <w:bottom w:val="single" w:sz="4" w:space="0" w:color="auto"/>
              <w:right w:val="single" w:sz="4" w:space="0" w:color="auto"/>
            </w:tcBorders>
            <w:shd w:val="clear" w:color="auto" w:fill="auto"/>
            <w:noWrap/>
          </w:tcPr>
          <w:p w:rsidR="000F66CD" w:rsidRPr="000F66CD" w:rsidRDefault="000F66CD" w:rsidP="00D12EFA">
            <w:pPr>
              <w:jc w:val="center"/>
              <w:rPr>
                <w:sz w:val="26"/>
                <w:szCs w:val="26"/>
                <w:lang w:val="fr-FR"/>
              </w:rPr>
            </w:pPr>
            <w:r w:rsidRPr="000F66CD">
              <w:rPr>
                <w:sz w:val="26"/>
                <w:szCs w:val="26"/>
                <w:lang w:val="fr-FR"/>
              </w:rPr>
              <w:t>buc</w:t>
            </w:r>
          </w:p>
        </w:tc>
        <w:tc>
          <w:tcPr>
            <w:tcW w:w="1276" w:type="dxa"/>
            <w:tcBorders>
              <w:top w:val="nil"/>
              <w:left w:val="nil"/>
              <w:bottom w:val="single" w:sz="4" w:space="0" w:color="auto"/>
              <w:right w:val="single" w:sz="4" w:space="0" w:color="auto"/>
            </w:tcBorders>
            <w:shd w:val="clear" w:color="auto" w:fill="auto"/>
            <w:noWrap/>
          </w:tcPr>
          <w:p w:rsidR="000F66CD" w:rsidRPr="000F66CD" w:rsidRDefault="000F66CD" w:rsidP="00D12EFA">
            <w:pPr>
              <w:jc w:val="center"/>
              <w:rPr>
                <w:sz w:val="26"/>
                <w:szCs w:val="26"/>
                <w:lang w:val="fr-FR"/>
              </w:rPr>
            </w:pPr>
            <w:r w:rsidRPr="000F66CD">
              <w:rPr>
                <w:sz w:val="26"/>
                <w:szCs w:val="26"/>
                <w:lang w:val="fr-FR"/>
              </w:rPr>
              <w:t>1</w:t>
            </w:r>
          </w:p>
        </w:tc>
        <w:tc>
          <w:tcPr>
            <w:tcW w:w="1254" w:type="dxa"/>
            <w:tcBorders>
              <w:top w:val="nil"/>
              <w:left w:val="nil"/>
              <w:bottom w:val="single" w:sz="4" w:space="0" w:color="auto"/>
              <w:right w:val="single" w:sz="4" w:space="0" w:color="auto"/>
            </w:tcBorders>
          </w:tcPr>
          <w:p w:rsidR="000F66CD" w:rsidRPr="00975DAC" w:rsidRDefault="000F66CD" w:rsidP="00D12EFA">
            <w:pPr>
              <w:rPr>
                <w:sz w:val="24"/>
                <w:szCs w:val="24"/>
                <w:lang w:val="ro-RO"/>
              </w:rPr>
            </w:pPr>
          </w:p>
        </w:tc>
        <w:tc>
          <w:tcPr>
            <w:tcW w:w="1418" w:type="dxa"/>
            <w:tcBorders>
              <w:top w:val="nil"/>
              <w:left w:val="single" w:sz="4" w:space="0" w:color="auto"/>
              <w:bottom w:val="single" w:sz="4" w:space="0" w:color="auto"/>
              <w:right w:val="single" w:sz="4" w:space="0" w:color="auto"/>
            </w:tcBorders>
            <w:shd w:val="clear" w:color="auto" w:fill="auto"/>
            <w:noWrap/>
            <w:vAlign w:val="center"/>
          </w:tcPr>
          <w:p w:rsidR="000F66CD" w:rsidRPr="00BF7AFF" w:rsidRDefault="000F66CD" w:rsidP="00D12EFA">
            <w:pPr>
              <w:rPr>
                <w:sz w:val="22"/>
                <w:szCs w:val="22"/>
                <w:lang w:val="ro-RO"/>
              </w:rPr>
            </w:pPr>
          </w:p>
        </w:tc>
        <w:tc>
          <w:tcPr>
            <w:tcW w:w="2126" w:type="dxa"/>
            <w:vMerge/>
            <w:tcBorders>
              <w:left w:val="single" w:sz="4" w:space="0" w:color="auto"/>
              <w:right w:val="single" w:sz="4" w:space="0" w:color="auto"/>
            </w:tcBorders>
          </w:tcPr>
          <w:p w:rsidR="000F66CD" w:rsidRPr="00BF7AFF" w:rsidRDefault="000F66CD" w:rsidP="00D12EFA">
            <w:pPr>
              <w:rPr>
                <w:sz w:val="22"/>
                <w:szCs w:val="22"/>
                <w:lang w:val="ro-RO"/>
              </w:rPr>
            </w:pPr>
          </w:p>
        </w:tc>
      </w:tr>
      <w:tr w:rsidR="000F66CD" w:rsidRPr="00BF7AFF" w:rsidTr="000F66CD">
        <w:trPr>
          <w:trHeight w:val="276"/>
        </w:trPr>
        <w:tc>
          <w:tcPr>
            <w:tcW w:w="811" w:type="dxa"/>
            <w:tcBorders>
              <w:top w:val="single" w:sz="4" w:space="0" w:color="auto"/>
              <w:left w:val="single" w:sz="4" w:space="0" w:color="auto"/>
              <w:bottom w:val="single" w:sz="4" w:space="0" w:color="auto"/>
              <w:right w:val="single" w:sz="4" w:space="0" w:color="auto"/>
            </w:tcBorders>
            <w:shd w:val="clear" w:color="auto" w:fill="auto"/>
            <w:noWrap/>
          </w:tcPr>
          <w:p w:rsidR="000F66CD" w:rsidRPr="000F66CD" w:rsidRDefault="000F66CD" w:rsidP="00D12EFA">
            <w:pPr>
              <w:jc w:val="center"/>
              <w:rPr>
                <w:sz w:val="26"/>
                <w:szCs w:val="26"/>
                <w:lang w:val="fr-FR"/>
              </w:rPr>
            </w:pPr>
            <w:r w:rsidRPr="000F66CD">
              <w:rPr>
                <w:sz w:val="26"/>
                <w:szCs w:val="26"/>
                <w:lang w:val="fr-FR"/>
              </w:rPr>
              <w:t>1.4</w:t>
            </w:r>
          </w:p>
        </w:tc>
        <w:tc>
          <w:tcPr>
            <w:tcW w:w="6237" w:type="dxa"/>
            <w:tcBorders>
              <w:top w:val="single" w:sz="4" w:space="0" w:color="auto"/>
              <w:left w:val="nil"/>
              <w:bottom w:val="single" w:sz="4" w:space="0" w:color="auto"/>
              <w:right w:val="single" w:sz="4" w:space="0" w:color="auto"/>
            </w:tcBorders>
            <w:shd w:val="clear" w:color="auto" w:fill="auto"/>
            <w:noWrap/>
          </w:tcPr>
          <w:p w:rsidR="000F66CD" w:rsidRPr="000F66CD" w:rsidRDefault="000F66CD" w:rsidP="00D12EFA">
            <w:pPr>
              <w:jc w:val="both"/>
              <w:rPr>
                <w:sz w:val="26"/>
                <w:szCs w:val="26"/>
                <w:lang w:val="fr-FR"/>
              </w:rPr>
            </w:pPr>
            <w:r w:rsidRPr="000F66CD">
              <w:rPr>
                <w:sz w:val="26"/>
                <w:szCs w:val="26"/>
                <w:lang w:val="fr-FR"/>
              </w:rPr>
              <w:t>Raportul de validare a emisiilor de gaze cu efect de serǎ pentru CTE Grozaveşti, evacuate în atmosferǎ in anul 2021.</w:t>
            </w:r>
          </w:p>
        </w:tc>
        <w:tc>
          <w:tcPr>
            <w:tcW w:w="766" w:type="dxa"/>
            <w:tcBorders>
              <w:top w:val="nil"/>
              <w:left w:val="nil"/>
              <w:bottom w:val="single" w:sz="4" w:space="0" w:color="auto"/>
              <w:right w:val="single" w:sz="4" w:space="0" w:color="auto"/>
            </w:tcBorders>
            <w:shd w:val="clear" w:color="auto" w:fill="auto"/>
            <w:noWrap/>
          </w:tcPr>
          <w:p w:rsidR="000F66CD" w:rsidRPr="000F66CD" w:rsidRDefault="000F66CD" w:rsidP="00D12EFA">
            <w:pPr>
              <w:jc w:val="center"/>
              <w:rPr>
                <w:sz w:val="26"/>
                <w:szCs w:val="26"/>
                <w:lang w:val="fr-FR"/>
              </w:rPr>
            </w:pPr>
            <w:r w:rsidRPr="000F66CD">
              <w:rPr>
                <w:sz w:val="26"/>
                <w:szCs w:val="26"/>
                <w:lang w:val="fr-FR"/>
              </w:rPr>
              <w:t>buc</w:t>
            </w:r>
          </w:p>
        </w:tc>
        <w:tc>
          <w:tcPr>
            <w:tcW w:w="1276" w:type="dxa"/>
            <w:tcBorders>
              <w:top w:val="nil"/>
              <w:left w:val="nil"/>
              <w:bottom w:val="single" w:sz="4" w:space="0" w:color="auto"/>
              <w:right w:val="single" w:sz="4" w:space="0" w:color="auto"/>
            </w:tcBorders>
            <w:shd w:val="clear" w:color="auto" w:fill="auto"/>
            <w:noWrap/>
          </w:tcPr>
          <w:p w:rsidR="000F66CD" w:rsidRPr="000F66CD" w:rsidRDefault="000F66CD" w:rsidP="00D12EFA">
            <w:pPr>
              <w:jc w:val="center"/>
              <w:rPr>
                <w:sz w:val="26"/>
                <w:szCs w:val="26"/>
                <w:lang w:val="fr-FR"/>
              </w:rPr>
            </w:pPr>
            <w:r w:rsidRPr="000F66CD">
              <w:rPr>
                <w:sz w:val="26"/>
                <w:szCs w:val="26"/>
                <w:lang w:val="fr-FR"/>
              </w:rPr>
              <w:t>1</w:t>
            </w:r>
          </w:p>
        </w:tc>
        <w:tc>
          <w:tcPr>
            <w:tcW w:w="1254" w:type="dxa"/>
            <w:tcBorders>
              <w:top w:val="nil"/>
              <w:left w:val="nil"/>
              <w:bottom w:val="single" w:sz="4" w:space="0" w:color="auto"/>
              <w:right w:val="single" w:sz="4" w:space="0" w:color="auto"/>
            </w:tcBorders>
          </w:tcPr>
          <w:p w:rsidR="000F66CD" w:rsidRPr="00975DAC" w:rsidRDefault="000F66CD" w:rsidP="00D12EFA">
            <w:pPr>
              <w:rPr>
                <w:sz w:val="24"/>
                <w:szCs w:val="24"/>
                <w:lang w:val="ro-RO"/>
              </w:rPr>
            </w:pPr>
          </w:p>
        </w:tc>
        <w:tc>
          <w:tcPr>
            <w:tcW w:w="1418" w:type="dxa"/>
            <w:tcBorders>
              <w:top w:val="nil"/>
              <w:left w:val="single" w:sz="4" w:space="0" w:color="auto"/>
              <w:bottom w:val="single" w:sz="4" w:space="0" w:color="auto"/>
              <w:right w:val="single" w:sz="4" w:space="0" w:color="auto"/>
            </w:tcBorders>
            <w:shd w:val="clear" w:color="auto" w:fill="auto"/>
            <w:noWrap/>
            <w:vAlign w:val="center"/>
          </w:tcPr>
          <w:p w:rsidR="000F66CD" w:rsidRPr="00BF7AFF" w:rsidRDefault="000F66CD" w:rsidP="00D12EFA">
            <w:pPr>
              <w:rPr>
                <w:sz w:val="22"/>
                <w:szCs w:val="22"/>
                <w:lang w:val="ro-RO"/>
              </w:rPr>
            </w:pPr>
          </w:p>
        </w:tc>
        <w:tc>
          <w:tcPr>
            <w:tcW w:w="2126" w:type="dxa"/>
            <w:vMerge/>
            <w:tcBorders>
              <w:left w:val="single" w:sz="4" w:space="0" w:color="auto"/>
              <w:right w:val="single" w:sz="4" w:space="0" w:color="auto"/>
            </w:tcBorders>
          </w:tcPr>
          <w:p w:rsidR="000F66CD" w:rsidRPr="00BF7AFF" w:rsidRDefault="000F66CD" w:rsidP="00D12EFA">
            <w:pPr>
              <w:rPr>
                <w:sz w:val="22"/>
                <w:szCs w:val="22"/>
                <w:lang w:val="ro-RO"/>
              </w:rPr>
            </w:pPr>
          </w:p>
        </w:tc>
      </w:tr>
      <w:tr w:rsidR="000F66CD" w:rsidRPr="00BF7AFF" w:rsidTr="000F66CD">
        <w:trPr>
          <w:trHeight w:val="276"/>
        </w:trPr>
        <w:tc>
          <w:tcPr>
            <w:tcW w:w="811" w:type="dxa"/>
            <w:tcBorders>
              <w:top w:val="single" w:sz="4" w:space="0" w:color="auto"/>
              <w:left w:val="single" w:sz="4" w:space="0" w:color="auto"/>
              <w:bottom w:val="single" w:sz="4" w:space="0" w:color="auto"/>
              <w:right w:val="single" w:sz="4" w:space="0" w:color="auto"/>
            </w:tcBorders>
            <w:shd w:val="clear" w:color="auto" w:fill="auto"/>
            <w:noWrap/>
          </w:tcPr>
          <w:p w:rsidR="000F66CD" w:rsidRPr="000F66CD" w:rsidRDefault="000F66CD" w:rsidP="00D12EFA">
            <w:pPr>
              <w:jc w:val="center"/>
              <w:rPr>
                <w:sz w:val="26"/>
                <w:szCs w:val="26"/>
                <w:lang w:val="fr-FR"/>
              </w:rPr>
            </w:pPr>
            <w:r w:rsidRPr="000F66CD">
              <w:rPr>
                <w:sz w:val="26"/>
                <w:szCs w:val="26"/>
                <w:lang w:val="fr-FR"/>
              </w:rPr>
              <w:t>1.5</w:t>
            </w:r>
          </w:p>
        </w:tc>
        <w:tc>
          <w:tcPr>
            <w:tcW w:w="6237" w:type="dxa"/>
            <w:tcBorders>
              <w:top w:val="single" w:sz="4" w:space="0" w:color="auto"/>
              <w:left w:val="nil"/>
              <w:bottom w:val="single" w:sz="4" w:space="0" w:color="auto"/>
              <w:right w:val="single" w:sz="4" w:space="0" w:color="auto"/>
            </w:tcBorders>
            <w:shd w:val="clear" w:color="auto" w:fill="auto"/>
            <w:noWrap/>
          </w:tcPr>
          <w:p w:rsidR="000F66CD" w:rsidRPr="000F66CD" w:rsidRDefault="000F66CD" w:rsidP="00D12EFA">
            <w:pPr>
              <w:jc w:val="both"/>
              <w:rPr>
                <w:sz w:val="26"/>
                <w:szCs w:val="26"/>
                <w:lang w:val="es-CL"/>
              </w:rPr>
            </w:pPr>
            <w:r w:rsidRPr="000F66CD">
              <w:rPr>
                <w:b/>
                <w:sz w:val="26"/>
                <w:szCs w:val="26"/>
                <w:lang w:val="es-CL"/>
              </w:rPr>
              <w:t>Total</w:t>
            </w:r>
            <w:r w:rsidRPr="000F66CD">
              <w:rPr>
                <w:sz w:val="26"/>
                <w:szCs w:val="26"/>
                <w:lang w:val="es-CL"/>
              </w:rPr>
              <w:t xml:space="preserve"> </w:t>
            </w:r>
            <w:r w:rsidRPr="000F66CD">
              <w:rPr>
                <w:b/>
                <w:sz w:val="26"/>
                <w:szCs w:val="26"/>
                <w:lang w:val="ro-RO"/>
              </w:rPr>
              <w:t>Rapoarte de verificare a emisiilor GES pentru anul 202</w:t>
            </w:r>
            <w:r w:rsidR="00DC6F96">
              <w:rPr>
                <w:b/>
                <w:sz w:val="26"/>
                <w:szCs w:val="26"/>
                <w:lang w:val="ro-RO"/>
              </w:rPr>
              <w:t>1</w:t>
            </w:r>
          </w:p>
        </w:tc>
        <w:tc>
          <w:tcPr>
            <w:tcW w:w="766" w:type="dxa"/>
            <w:tcBorders>
              <w:top w:val="nil"/>
              <w:left w:val="nil"/>
              <w:bottom w:val="single" w:sz="4" w:space="0" w:color="auto"/>
              <w:right w:val="single" w:sz="4" w:space="0" w:color="auto"/>
            </w:tcBorders>
            <w:shd w:val="clear" w:color="auto" w:fill="auto"/>
            <w:noWrap/>
          </w:tcPr>
          <w:p w:rsidR="000F66CD" w:rsidRPr="000F66CD" w:rsidRDefault="000F66CD" w:rsidP="00D12EFA">
            <w:pPr>
              <w:jc w:val="center"/>
              <w:rPr>
                <w:sz w:val="26"/>
                <w:szCs w:val="26"/>
                <w:lang w:val="fr-FR"/>
              </w:rPr>
            </w:pPr>
            <w:r w:rsidRPr="000F66CD">
              <w:rPr>
                <w:sz w:val="26"/>
                <w:szCs w:val="26"/>
                <w:lang w:val="fr-FR"/>
              </w:rPr>
              <w:t>buc</w:t>
            </w:r>
          </w:p>
        </w:tc>
        <w:tc>
          <w:tcPr>
            <w:tcW w:w="1276" w:type="dxa"/>
            <w:tcBorders>
              <w:top w:val="nil"/>
              <w:left w:val="nil"/>
              <w:bottom w:val="single" w:sz="4" w:space="0" w:color="auto"/>
              <w:right w:val="single" w:sz="4" w:space="0" w:color="auto"/>
            </w:tcBorders>
            <w:shd w:val="clear" w:color="auto" w:fill="auto"/>
            <w:noWrap/>
          </w:tcPr>
          <w:p w:rsidR="000F66CD" w:rsidRPr="000F66CD" w:rsidRDefault="000F66CD" w:rsidP="00D12EFA">
            <w:pPr>
              <w:jc w:val="center"/>
              <w:rPr>
                <w:sz w:val="26"/>
                <w:szCs w:val="26"/>
                <w:lang w:val="fr-FR"/>
              </w:rPr>
            </w:pPr>
            <w:r w:rsidRPr="000F66CD">
              <w:rPr>
                <w:sz w:val="26"/>
                <w:szCs w:val="26"/>
                <w:lang w:val="fr-FR"/>
              </w:rPr>
              <w:t>4</w:t>
            </w:r>
          </w:p>
        </w:tc>
        <w:tc>
          <w:tcPr>
            <w:tcW w:w="1254" w:type="dxa"/>
            <w:tcBorders>
              <w:top w:val="nil"/>
              <w:left w:val="nil"/>
              <w:bottom w:val="single" w:sz="4" w:space="0" w:color="auto"/>
              <w:right w:val="single" w:sz="4" w:space="0" w:color="auto"/>
            </w:tcBorders>
          </w:tcPr>
          <w:p w:rsidR="000F66CD" w:rsidRPr="00975DAC" w:rsidRDefault="000F66CD" w:rsidP="00D12EFA">
            <w:pPr>
              <w:rPr>
                <w:sz w:val="24"/>
                <w:szCs w:val="24"/>
                <w:lang w:val="ro-RO"/>
              </w:rPr>
            </w:pPr>
          </w:p>
        </w:tc>
        <w:tc>
          <w:tcPr>
            <w:tcW w:w="1418" w:type="dxa"/>
            <w:tcBorders>
              <w:top w:val="nil"/>
              <w:left w:val="single" w:sz="4" w:space="0" w:color="auto"/>
              <w:bottom w:val="single" w:sz="4" w:space="0" w:color="auto"/>
              <w:right w:val="single" w:sz="4" w:space="0" w:color="auto"/>
            </w:tcBorders>
            <w:shd w:val="clear" w:color="auto" w:fill="auto"/>
            <w:noWrap/>
            <w:vAlign w:val="center"/>
          </w:tcPr>
          <w:p w:rsidR="000F66CD" w:rsidRPr="00BF7AFF" w:rsidRDefault="000F66CD" w:rsidP="00D12EFA">
            <w:pPr>
              <w:rPr>
                <w:sz w:val="22"/>
                <w:szCs w:val="22"/>
                <w:lang w:val="ro-RO"/>
              </w:rPr>
            </w:pPr>
          </w:p>
        </w:tc>
        <w:tc>
          <w:tcPr>
            <w:tcW w:w="2126" w:type="dxa"/>
            <w:vMerge/>
            <w:tcBorders>
              <w:left w:val="single" w:sz="4" w:space="0" w:color="auto"/>
              <w:bottom w:val="single" w:sz="4" w:space="0" w:color="auto"/>
              <w:right w:val="single" w:sz="4" w:space="0" w:color="auto"/>
            </w:tcBorders>
          </w:tcPr>
          <w:p w:rsidR="000F66CD" w:rsidRPr="00BF7AFF" w:rsidRDefault="000F66CD" w:rsidP="00D12EFA">
            <w:pPr>
              <w:rPr>
                <w:sz w:val="22"/>
                <w:szCs w:val="22"/>
                <w:lang w:val="ro-RO"/>
              </w:rPr>
            </w:pPr>
          </w:p>
        </w:tc>
      </w:tr>
      <w:tr w:rsidR="000F66CD" w:rsidRPr="00BF7AFF" w:rsidTr="000F66CD">
        <w:trPr>
          <w:trHeight w:val="276"/>
        </w:trPr>
        <w:tc>
          <w:tcPr>
            <w:tcW w:w="8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F66CD" w:rsidRPr="000F66CD" w:rsidRDefault="000F66CD" w:rsidP="00D12EFA">
            <w:pPr>
              <w:jc w:val="center"/>
              <w:rPr>
                <w:b/>
                <w:bCs/>
                <w:sz w:val="26"/>
                <w:szCs w:val="26"/>
                <w:lang w:val="ro-RO"/>
              </w:rPr>
            </w:pPr>
            <w:r w:rsidRPr="000F66CD">
              <w:rPr>
                <w:b/>
                <w:bCs/>
                <w:sz w:val="26"/>
                <w:szCs w:val="26"/>
                <w:lang w:val="ro-RO"/>
              </w:rPr>
              <w:t>2</w:t>
            </w:r>
          </w:p>
        </w:tc>
        <w:tc>
          <w:tcPr>
            <w:tcW w:w="13077" w:type="dxa"/>
            <w:gridSpan w:val="6"/>
            <w:tcBorders>
              <w:top w:val="single" w:sz="4" w:space="0" w:color="auto"/>
              <w:left w:val="nil"/>
              <w:bottom w:val="single" w:sz="4" w:space="0" w:color="auto"/>
              <w:right w:val="single" w:sz="4" w:space="0" w:color="auto"/>
            </w:tcBorders>
            <w:shd w:val="clear" w:color="auto" w:fill="auto"/>
            <w:noWrap/>
          </w:tcPr>
          <w:p w:rsidR="000F66CD" w:rsidRPr="000F66CD" w:rsidRDefault="000F66CD" w:rsidP="00D12EFA">
            <w:pPr>
              <w:rPr>
                <w:b/>
                <w:sz w:val="26"/>
                <w:szCs w:val="26"/>
                <w:lang w:val="ro-RO"/>
              </w:rPr>
            </w:pPr>
            <w:r w:rsidRPr="000F66CD">
              <w:rPr>
                <w:b/>
                <w:sz w:val="26"/>
                <w:szCs w:val="26"/>
                <w:lang w:val="fr-FR"/>
              </w:rPr>
              <w:tab/>
            </w:r>
            <w:r w:rsidRPr="000F66CD">
              <w:rPr>
                <w:b/>
                <w:sz w:val="26"/>
                <w:szCs w:val="26"/>
                <w:lang w:val="ro-RO"/>
              </w:rPr>
              <w:t>Rapoarte de verificare a nivelului de activitate pentru anii 2020-2021</w:t>
            </w:r>
          </w:p>
        </w:tc>
      </w:tr>
      <w:tr w:rsidR="000F66CD" w:rsidRPr="00BF7AFF" w:rsidTr="000F66CD">
        <w:trPr>
          <w:trHeight w:val="276"/>
        </w:trPr>
        <w:tc>
          <w:tcPr>
            <w:tcW w:w="811" w:type="dxa"/>
            <w:tcBorders>
              <w:top w:val="single" w:sz="4" w:space="0" w:color="auto"/>
              <w:left w:val="single" w:sz="4" w:space="0" w:color="auto"/>
              <w:bottom w:val="single" w:sz="4" w:space="0" w:color="auto"/>
              <w:right w:val="single" w:sz="4" w:space="0" w:color="auto"/>
            </w:tcBorders>
            <w:shd w:val="clear" w:color="auto" w:fill="auto"/>
            <w:noWrap/>
          </w:tcPr>
          <w:p w:rsidR="000F66CD" w:rsidRPr="000F66CD" w:rsidRDefault="000F66CD" w:rsidP="00D12EFA">
            <w:pPr>
              <w:jc w:val="center"/>
              <w:rPr>
                <w:sz w:val="26"/>
                <w:szCs w:val="26"/>
                <w:lang w:val="fr-FR"/>
              </w:rPr>
            </w:pPr>
            <w:r w:rsidRPr="000F66CD">
              <w:rPr>
                <w:sz w:val="26"/>
                <w:szCs w:val="26"/>
                <w:lang w:val="fr-FR"/>
              </w:rPr>
              <w:t>2.1</w:t>
            </w:r>
          </w:p>
        </w:tc>
        <w:tc>
          <w:tcPr>
            <w:tcW w:w="6237" w:type="dxa"/>
            <w:tcBorders>
              <w:top w:val="single" w:sz="4" w:space="0" w:color="auto"/>
              <w:left w:val="nil"/>
              <w:bottom w:val="single" w:sz="4" w:space="0" w:color="auto"/>
              <w:right w:val="single" w:sz="4" w:space="0" w:color="auto"/>
            </w:tcBorders>
            <w:shd w:val="clear" w:color="auto" w:fill="auto"/>
            <w:noWrap/>
          </w:tcPr>
          <w:p w:rsidR="000F66CD" w:rsidRPr="000F66CD" w:rsidRDefault="000F66CD" w:rsidP="00D12EFA">
            <w:pPr>
              <w:jc w:val="both"/>
              <w:rPr>
                <w:sz w:val="26"/>
                <w:szCs w:val="26"/>
                <w:lang w:val="es-CL"/>
              </w:rPr>
            </w:pPr>
            <w:r w:rsidRPr="000F66CD">
              <w:rPr>
                <w:sz w:val="26"/>
                <w:szCs w:val="26"/>
                <w:lang w:val="ro-RO"/>
              </w:rPr>
              <w:t>Raport de verificare a nivelului de activitate pentru anii 2020-2021</w:t>
            </w:r>
            <w:r w:rsidRPr="000F66CD">
              <w:rPr>
                <w:sz w:val="26"/>
                <w:szCs w:val="26"/>
                <w:lang w:val="fr-FR"/>
              </w:rPr>
              <w:t xml:space="preserve"> pentru CTE Bucuresti Sud</w:t>
            </w:r>
          </w:p>
        </w:tc>
        <w:tc>
          <w:tcPr>
            <w:tcW w:w="766" w:type="dxa"/>
            <w:tcBorders>
              <w:top w:val="nil"/>
              <w:left w:val="nil"/>
              <w:bottom w:val="single" w:sz="4" w:space="0" w:color="auto"/>
              <w:right w:val="single" w:sz="4" w:space="0" w:color="auto"/>
            </w:tcBorders>
            <w:shd w:val="clear" w:color="auto" w:fill="auto"/>
            <w:noWrap/>
          </w:tcPr>
          <w:p w:rsidR="000F66CD" w:rsidRPr="000F66CD" w:rsidRDefault="000F66CD" w:rsidP="00D12EFA">
            <w:pPr>
              <w:jc w:val="center"/>
              <w:rPr>
                <w:sz w:val="26"/>
                <w:szCs w:val="26"/>
                <w:lang w:val="fr-FR"/>
              </w:rPr>
            </w:pPr>
            <w:r w:rsidRPr="000F66CD">
              <w:rPr>
                <w:sz w:val="26"/>
                <w:szCs w:val="26"/>
                <w:lang w:val="fr-FR"/>
              </w:rPr>
              <w:t>buc</w:t>
            </w:r>
          </w:p>
        </w:tc>
        <w:tc>
          <w:tcPr>
            <w:tcW w:w="1276" w:type="dxa"/>
            <w:tcBorders>
              <w:top w:val="nil"/>
              <w:left w:val="nil"/>
              <w:bottom w:val="single" w:sz="4" w:space="0" w:color="auto"/>
              <w:right w:val="single" w:sz="4" w:space="0" w:color="auto"/>
            </w:tcBorders>
            <w:shd w:val="clear" w:color="auto" w:fill="auto"/>
            <w:noWrap/>
          </w:tcPr>
          <w:p w:rsidR="000F66CD" w:rsidRPr="000F66CD" w:rsidRDefault="000F66CD" w:rsidP="00D12EFA">
            <w:pPr>
              <w:jc w:val="center"/>
              <w:rPr>
                <w:sz w:val="26"/>
                <w:szCs w:val="26"/>
                <w:lang w:val="fr-FR"/>
              </w:rPr>
            </w:pPr>
            <w:r w:rsidRPr="000F66CD">
              <w:rPr>
                <w:sz w:val="26"/>
                <w:szCs w:val="26"/>
                <w:lang w:val="fr-FR"/>
              </w:rPr>
              <w:t>1</w:t>
            </w:r>
          </w:p>
        </w:tc>
        <w:tc>
          <w:tcPr>
            <w:tcW w:w="1254" w:type="dxa"/>
            <w:tcBorders>
              <w:top w:val="nil"/>
              <w:left w:val="nil"/>
              <w:bottom w:val="single" w:sz="4" w:space="0" w:color="auto"/>
              <w:right w:val="single" w:sz="4" w:space="0" w:color="auto"/>
            </w:tcBorders>
          </w:tcPr>
          <w:p w:rsidR="000F66CD" w:rsidRPr="00975DAC" w:rsidRDefault="000F66CD" w:rsidP="00D12EFA">
            <w:pPr>
              <w:rPr>
                <w:sz w:val="24"/>
                <w:szCs w:val="24"/>
                <w:lang w:val="ro-RO"/>
              </w:rPr>
            </w:pPr>
          </w:p>
        </w:tc>
        <w:tc>
          <w:tcPr>
            <w:tcW w:w="1418" w:type="dxa"/>
            <w:tcBorders>
              <w:top w:val="nil"/>
              <w:left w:val="single" w:sz="4" w:space="0" w:color="auto"/>
              <w:bottom w:val="single" w:sz="4" w:space="0" w:color="auto"/>
              <w:right w:val="single" w:sz="4" w:space="0" w:color="auto"/>
            </w:tcBorders>
            <w:shd w:val="clear" w:color="auto" w:fill="auto"/>
            <w:noWrap/>
            <w:vAlign w:val="center"/>
          </w:tcPr>
          <w:p w:rsidR="000F66CD" w:rsidRPr="00BF7AFF" w:rsidRDefault="000F66CD" w:rsidP="00D12EFA">
            <w:pPr>
              <w:rPr>
                <w:sz w:val="22"/>
                <w:szCs w:val="22"/>
                <w:lang w:val="ro-RO"/>
              </w:rPr>
            </w:pPr>
          </w:p>
        </w:tc>
        <w:tc>
          <w:tcPr>
            <w:tcW w:w="2126" w:type="dxa"/>
            <w:vMerge w:val="restart"/>
            <w:tcBorders>
              <w:top w:val="nil"/>
              <w:left w:val="single" w:sz="4" w:space="0" w:color="auto"/>
              <w:right w:val="single" w:sz="4" w:space="0" w:color="auto"/>
            </w:tcBorders>
            <w:vAlign w:val="center"/>
          </w:tcPr>
          <w:p w:rsidR="000F66CD" w:rsidRPr="000F66CD" w:rsidRDefault="000F66CD" w:rsidP="000F66CD">
            <w:pPr>
              <w:jc w:val="center"/>
              <w:rPr>
                <w:sz w:val="26"/>
                <w:szCs w:val="26"/>
                <w:lang w:val="fr-FR"/>
              </w:rPr>
            </w:pPr>
            <w:r w:rsidRPr="000F66CD">
              <w:rPr>
                <w:sz w:val="26"/>
                <w:szCs w:val="26"/>
                <w:lang w:val="fr-FR"/>
              </w:rPr>
              <w:t>Documentele vor fi predate la ELCEN pana la data de 24.02.2022</w:t>
            </w:r>
          </w:p>
          <w:p w:rsidR="000F66CD" w:rsidRPr="00BF7AFF" w:rsidRDefault="000F66CD" w:rsidP="000F66CD">
            <w:pPr>
              <w:jc w:val="center"/>
              <w:rPr>
                <w:sz w:val="22"/>
                <w:szCs w:val="22"/>
                <w:lang w:val="ro-RO"/>
              </w:rPr>
            </w:pPr>
          </w:p>
        </w:tc>
      </w:tr>
      <w:tr w:rsidR="000F66CD" w:rsidRPr="00BF7AFF" w:rsidTr="000F66CD">
        <w:trPr>
          <w:trHeight w:val="421"/>
        </w:trPr>
        <w:tc>
          <w:tcPr>
            <w:tcW w:w="811" w:type="dxa"/>
            <w:tcBorders>
              <w:top w:val="nil"/>
              <w:left w:val="single" w:sz="4" w:space="0" w:color="auto"/>
              <w:bottom w:val="single" w:sz="4" w:space="0" w:color="auto"/>
              <w:right w:val="single" w:sz="4" w:space="0" w:color="auto"/>
            </w:tcBorders>
            <w:shd w:val="clear" w:color="auto" w:fill="auto"/>
            <w:noWrap/>
          </w:tcPr>
          <w:p w:rsidR="000F66CD" w:rsidRPr="000F66CD" w:rsidRDefault="000F66CD" w:rsidP="00D12EFA">
            <w:pPr>
              <w:jc w:val="center"/>
              <w:rPr>
                <w:sz w:val="26"/>
                <w:szCs w:val="26"/>
                <w:lang w:val="fr-FR"/>
              </w:rPr>
            </w:pPr>
            <w:r w:rsidRPr="000F66CD">
              <w:rPr>
                <w:sz w:val="26"/>
                <w:szCs w:val="26"/>
                <w:lang w:val="fr-FR"/>
              </w:rPr>
              <w:t>2.2</w:t>
            </w:r>
          </w:p>
        </w:tc>
        <w:tc>
          <w:tcPr>
            <w:tcW w:w="6237" w:type="dxa"/>
            <w:tcBorders>
              <w:top w:val="nil"/>
              <w:left w:val="nil"/>
              <w:bottom w:val="single" w:sz="4" w:space="0" w:color="auto"/>
              <w:right w:val="single" w:sz="4" w:space="0" w:color="auto"/>
            </w:tcBorders>
            <w:shd w:val="clear" w:color="auto" w:fill="auto"/>
          </w:tcPr>
          <w:p w:rsidR="000F66CD" w:rsidRPr="000F66CD" w:rsidRDefault="000F66CD" w:rsidP="00D12EFA">
            <w:pPr>
              <w:jc w:val="both"/>
              <w:rPr>
                <w:b/>
                <w:sz w:val="26"/>
                <w:szCs w:val="26"/>
                <w:lang w:val="es-CL"/>
              </w:rPr>
            </w:pPr>
            <w:r w:rsidRPr="000F66CD">
              <w:rPr>
                <w:sz w:val="26"/>
                <w:szCs w:val="26"/>
                <w:lang w:val="ro-RO"/>
              </w:rPr>
              <w:t xml:space="preserve">Raport de verificare a nivelului de </w:t>
            </w:r>
            <w:r w:rsidR="00DC6F96">
              <w:rPr>
                <w:sz w:val="26"/>
                <w:szCs w:val="26"/>
                <w:lang w:val="ro-RO"/>
              </w:rPr>
              <w:t>activitate pentru anii 2020-202</w:t>
            </w:r>
            <w:r w:rsidRPr="000F66CD">
              <w:rPr>
                <w:sz w:val="26"/>
                <w:szCs w:val="26"/>
                <w:lang w:val="ro-RO"/>
              </w:rPr>
              <w:t>1</w:t>
            </w:r>
            <w:r w:rsidRPr="000F66CD">
              <w:rPr>
                <w:sz w:val="26"/>
                <w:szCs w:val="26"/>
                <w:lang w:val="fr-FR"/>
              </w:rPr>
              <w:t xml:space="preserve"> pentru CTE Bucuresti Vest</w:t>
            </w:r>
          </w:p>
        </w:tc>
        <w:tc>
          <w:tcPr>
            <w:tcW w:w="766" w:type="dxa"/>
            <w:tcBorders>
              <w:top w:val="nil"/>
              <w:left w:val="nil"/>
              <w:bottom w:val="single" w:sz="4" w:space="0" w:color="auto"/>
              <w:right w:val="single" w:sz="4" w:space="0" w:color="auto"/>
            </w:tcBorders>
            <w:shd w:val="clear" w:color="auto" w:fill="auto"/>
            <w:noWrap/>
          </w:tcPr>
          <w:p w:rsidR="000F66CD" w:rsidRPr="000F66CD" w:rsidRDefault="000F66CD" w:rsidP="00D12EFA">
            <w:pPr>
              <w:jc w:val="center"/>
              <w:rPr>
                <w:sz w:val="26"/>
                <w:szCs w:val="26"/>
                <w:lang w:val="fr-FR"/>
              </w:rPr>
            </w:pPr>
            <w:r w:rsidRPr="000F66CD">
              <w:rPr>
                <w:sz w:val="26"/>
                <w:szCs w:val="26"/>
                <w:lang w:val="fr-FR"/>
              </w:rPr>
              <w:t>buc</w:t>
            </w:r>
          </w:p>
        </w:tc>
        <w:tc>
          <w:tcPr>
            <w:tcW w:w="1276" w:type="dxa"/>
            <w:tcBorders>
              <w:top w:val="nil"/>
              <w:left w:val="nil"/>
              <w:bottom w:val="single" w:sz="4" w:space="0" w:color="auto"/>
              <w:right w:val="single" w:sz="4" w:space="0" w:color="auto"/>
            </w:tcBorders>
            <w:shd w:val="clear" w:color="auto" w:fill="auto"/>
            <w:noWrap/>
          </w:tcPr>
          <w:p w:rsidR="000F66CD" w:rsidRPr="000F66CD" w:rsidRDefault="000F66CD" w:rsidP="00D12EFA">
            <w:pPr>
              <w:jc w:val="center"/>
              <w:rPr>
                <w:sz w:val="26"/>
                <w:szCs w:val="26"/>
                <w:lang w:val="fr-FR"/>
              </w:rPr>
            </w:pPr>
            <w:r w:rsidRPr="000F66CD">
              <w:rPr>
                <w:sz w:val="26"/>
                <w:szCs w:val="26"/>
                <w:lang w:val="fr-FR"/>
              </w:rPr>
              <w:t>1</w:t>
            </w:r>
          </w:p>
        </w:tc>
        <w:tc>
          <w:tcPr>
            <w:tcW w:w="1254" w:type="dxa"/>
            <w:tcBorders>
              <w:top w:val="nil"/>
              <w:left w:val="nil"/>
              <w:bottom w:val="single" w:sz="4" w:space="0" w:color="auto"/>
              <w:right w:val="single" w:sz="4" w:space="0" w:color="auto"/>
            </w:tcBorders>
          </w:tcPr>
          <w:p w:rsidR="000F66CD" w:rsidRPr="00975DAC" w:rsidRDefault="000F66CD" w:rsidP="00D12EFA">
            <w:pPr>
              <w:jc w:val="center"/>
              <w:rPr>
                <w:sz w:val="24"/>
                <w:szCs w:val="24"/>
                <w:lang w:val="ro-RO"/>
              </w:rPr>
            </w:pPr>
          </w:p>
        </w:tc>
        <w:tc>
          <w:tcPr>
            <w:tcW w:w="1418" w:type="dxa"/>
            <w:tcBorders>
              <w:top w:val="nil"/>
              <w:left w:val="single" w:sz="4" w:space="0" w:color="auto"/>
              <w:bottom w:val="single" w:sz="4" w:space="0" w:color="auto"/>
              <w:right w:val="single" w:sz="4" w:space="0" w:color="auto"/>
            </w:tcBorders>
            <w:shd w:val="clear" w:color="auto" w:fill="auto"/>
          </w:tcPr>
          <w:p w:rsidR="000F66CD" w:rsidRPr="00BF7AFF" w:rsidRDefault="000F66CD" w:rsidP="00D12EFA">
            <w:pPr>
              <w:jc w:val="center"/>
              <w:rPr>
                <w:sz w:val="22"/>
                <w:szCs w:val="22"/>
                <w:lang w:val="ro-RO"/>
              </w:rPr>
            </w:pPr>
          </w:p>
        </w:tc>
        <w:tc>
          <w:tcPr>
            <w:tcW w:w="2126" w:type="dxa"/>
            <w:vMerge/>
            <w:tcBorders>
              <w:left w:val="single" w:sz="4" w:space="0" w:color="auto"/>
              <w:right w:val="single" w:sz="4" w:space="0" w:color="auto"/>
            </w:tcBorders>
          </w:tcPr>
          <w:p w:rsidR="000F66CD" w:rsidRPr="00BF7AFF" w:rsidRDefault="000F66CD" w:rsidP="00D12EFA">
            <w:pPr>
              <w:jc w:val="center"/>
              <w:rPr>
                <w:sz w:val="22"/>
                <w:szCs w:val="22"/>
                <w:lang w:val="ro-RO"/>
              </w:rPr>
            </w:pPr>
          </w:p>
        </w:tc>
      </w:tr>
      <w:tr w:rsidR="000F66CD" w:rsidRPr="00BF7AFF" w:rsidTr="000F66CD">
        <w:trPr>
          <w:trHeight w:val="421"/>
        </w:trPr>
        <w:tc>
          <w:tcPr>
            <w:tcW w:w="811" w:type="dxa"/>
            <w:tcBorders>
              <w:top w:val="nil"/>
              <w:left w:val="single" w:sz="4" w:space="0" w:color="auto"/>
              <w:bottom w:val="single" w:sz="4" w:space="0" w:color="auto"/>
              <w:right w:val="single" w:sz="4" w:space="0" w:color="auto"/>
            </w:tcBorders>
            <w:shd w:val="clear" w:color="auto" w:fill="auto"/>
            <w:noWrap/>
          </w:tcPr>
          <w:p w:rsidR="000F66CD" w:rsidRPr="000F66CD" w:rsidRDefault="000F66CD" w:rsidP="00D12EFA">
            <w:pPr>
              <w:jc w:val="center"/>
              <w:rPr>
                <w:sz w:val="26"/>
                <w:szCs w:val="26"/>
                <w:lang w:val="fr-FR"/>
              </w:rPr>
            </w:pPr>
            <w:r w:rsidRPr="000F66CD">
              <w:rPr>
                <w:sz w:val="26"/>
                <w:szCs w:val="26"/>
                <w:lang w:val="fr-FR"/>
              </w:rPr>
              <w:t>2.3</w:t>
            </w:r>
          </w:p>
        </w:tc>
        <w:tc>
          <w:tcPr>
            <w:tcW w:w="6237" w:type="dxa"/>
            <w:tcBorders>
              <w:top w:val="nil"/>
              <w:left w:val="nil"/>
              <w:bottom w:val="single" w:sz="4" w:space="0" w:color="auto"/>
              <w:right w:val="single" w:sz="4" w:space="0" w:color="auto"/>
            </w:tcBorders>
            <w:shd w:val="clear" w:color="auto" w:fill="auto"/>
          </w:tcPr>
          <w:p w:rsidR="000F66CD" w:rsidRPr="000F66CD" w:rsidRDefault="000F66CD" w:rsidP="00D12EFA">
            <w:pPr>
              <w:jc w:val="both"/>
              <w:rPr>
                <w:b/>
                <w:sz w:val="26"/>
                <w:szCs w:val="26"/>
                <w:lang w:val="es-CL"/>
              </w:rPr>
            </w:pPr>
            <w:r w:rsidRPr="000F66CD">
              <w:rPr>
                <w:sz w:val="26"/>
                <w:szCs w:val="26"/>
                <w:lang w:val="ro-RO"/>
              </w:rPr>
              <w:t>Raport de verificare a nivelului de activitate pentru anii 2020-2021</w:t>
            </w:r>
            <w:r w:rsidRPr="000F66CD">
              <w:rPr>
                <w:sz w:val="26"/>
                <w:szCs w:val="26"/>
                <w:lang w:val="fr-FR"/>
              </w:rPr>
              <w:t xml:space="preserve"> pentru CTE Progresu</w:t>
            </w:r>
          </w:p>
        </w:tc>
        <w:tc>
          <w:tcPr>
            <w:tcW w:w="766" w:type="dxa"/>
            <w:tcBorders>
              <w:top w:val="nil"/>
              <w:left w:val="nil"/>
              <w:bottom w:val="single" w:sz="4" w:space="0" w:color="auto"/>
              <w:right w:val="single" w:sz="4" w:space="0" w:color="auto"/>
            </w:tcBorders>
            <w:shd w:val="clear" w:color="auto" w:fill="auto"/>
            <w:noWrap/>
          </w:tcPr>
          <w:p w:rsidR="000F66CD" w:rsidRPr="000F66CD" w:rsidRDefault="000F66CD" w:rsidP="00D12EFA">
            <w:pPr>
              <w:jc w:val="center"/>
              <w:rPr>
                <w:sz w:val="26"/>
                <w:szCs w:val="26"/>
                <w:lang w:val="fr-FR"/>
              </w:rPr>
            </w:pPr>
            <w:r w:rsidRPr="000F66CD">
              <w:rPr>
                <w:sz w:val="26"/>
                <w:szCs w:val="26"/>
                <w:lang w:val="fr-FR"/>
              </w:rPr>
              <w:t>buc</w:t>
            </w:r>
          </w:p>
        </w:tc>
        <w:tc>
          <w:tcPr>
            <w:tcW w:w="1276" w:type="dxa"/>
            <w:tcBorders>
              <w:top w:val="nil"/>
              <w:left w:val="nil"/>
              <w:bottom w:val="single" w:sz="4" w:space="0" w:color="auto"/>
              <w:right w:val="single" w:sz="4" w:space="0" w:color="auto"/>
            </w:tcBorders>
            <w:shd w:val="clear" w:color="auto" w:fill="auto"/>
            <w:noWrap/>
          </w:tcPr>
          <w:p w:rsidR="000F66CD" w:rsidRPr="000F66CD" w:rsidRDefault="000F66CD" w:rsidP="00D12EFA">
            <w:pPr>
              <w:jc w:val="center"/>
              <w:rPr>
                <w:sz w:val="26"/>
                <w:szCs w:val="26"/>
                <w:lang w:val="fr-FR"/>
              </w:rPr>
            </w:pPr>
            <w:r w:rsidRPr="000F66CD">
              <w:rPr>
                <w:sz w:val="26"/>
                <w:szCs w:val="26"/>
                <w:lang w:val="fr-FR"/>
              </w:rPr>
              <w:t>1</w:t>
            </w:r>
          </w:p>
        </w:tc>
        <w:tc>
          <w:tcPr>
            <w:tcW w:w="1254" w:type="dxa"/>
            <w:tcBorders>
              <w:top w:val="nil"/>
              <w:left w:val="nil"/>
              <w:bottom w:val="single" w:sz="4" w:space="0" w:color="auto"/>
              <w:right w:val="single" w:sz="4" w:space="0" w:color="auto"/>
            </w:tcBorders>
          </w:tcPr>
          <w:p w:rsidR="000F66CD" w:rsidRPr="00975DAC" w:rsidRDefault="000F66CD" w:rsidP="00D12EFA">
            <w:pPr>
              <w:jc w:val="center"/>
              <w:rPr>
                <w:sz w:val="24"/>
                <w:szCs w:val="24"/>
                <w:lang w:val="ro-RO"/>
              </w:rPr>
            </w:pPr>
          </w:p>
        </w:tc>
        <w:tc>
          <w:tcPr>
            <w:tcW w:w="1418" w:type="dxa"/>
            <w:tcBorders>
              <w:top w:val="nil"/>
              <w:left w:val="single" w:sz="4" w:space="0" w:color="auto"/>
              <w:bottom w:val="single" w:sz="4" w:space="0" w:color="auto"/>
              <w:right w:val="single" w:sz="4" w:space="0" w:color="auto"/>
            </w:tcBorders>
            <w:shd w:val="clear" w:color="auto" w:fill="auto"/>
          </w:tcPr>
          <w:p w:rsidR="000F66CD" w:rsidRPr="00BF7AFF" w:rsidRDefault="000F66CD" w:rsidP="00D12EFA">
            <w:pPr>
              <w:jc w:val="center"/>
              <w:rPr>
                <w:sz w:val="22"/>
                <w:szCs w:val="22"/>
                <w:lang w:val="ro-RO"/>
              </w:rPr>
            </w:pPr>
          </w:p>
        </w:tc>
        <w:tc>
          <w:tcPr>
            <w:tcW w:w="2126" w:type="dxa"/>
            <w:vMerge/>
            <w:tcBorders>
              <w:left w:val="single" w:sz="4" w:space="0" w:color="auto"/>
              <w:right w:val="single" w:sz="4" w:space="0" w:color="auto"/>
            </w:tcBorders>
          </w:tcPr>
          <w:p w:rsidR="000F66CD" w:rsidRPr="00BF7AFF" w:rsidRDefault="000F66CD" w:rsidP="00D12EFA">
            <w:pPr>
              <w:jc w:val="center"/>
              <w:rPr>
                <w:sz w:val="22"/>
                <w:szCs w:val="22"/>
                <w:lang w:val="ro-RO"/>
              </w:rPr>
            </w:pPr>
          </w:p>
        </w:tc>
      </w:tr>
      <w:tr w:rsidR="000F66CD" w:rsidRPr="00BF7AFF" w:rsidTr="000F66CD">
        <w:trPr>
          <w:trHeight w:val="421"/>
        </w:trPr>
        <w:tc>
          <w:tcPr>
            <w:tcW w:w="811" w:type="dxa"/>
            <w:tcBorders>
              <w:top w:val="nil"/>
              <w:left w:val="single" w:sz="4" w:space="0" w:color="auto"/>
              <w:bottom w:val="single" w:sz="4" w:space="0" w:color="auto"/>
              <w:right w:val="single" w:sz="4" w:space="0" w:color="auto"/>
            </w:tcBorders>
            <w:shd w:val="clear" w:color="auto" w:fill="auto"/>
            <w:noWrap/>
          </w:tcPr>
          <w:p w:rsidR="000F66CD" w:rsidRPr="000F66CD" w:rsidRDefault="000F66CD" w:rsidP="00D12EFA">
            <w:pPr>
              <w:jc w:val="center"/>
              <w:rPr>
                <w:sz w:val="26"/>
                <w:szCs w:val="26"/>
                <w:lang w:val="fr-FR"/>
              </w:rPr>
            </w:pPr>
            <w:r w:rsidRPr="000F66CD">
              <w:rPr>
                <w:sz w:val="26"/>
                <w:szCs w:val="26"/>
                <w:lang w:val="fr-FR"/>
              </w:rPr>
              <w:t>2.4</w:t>
            </w:r>
          </w:p>
        </w:tc>
        <w:tc>
          <w:tcPr>
            <w:tcW w:w="6237" w:type="dxa"/>
            <w:tcBorders>
              <w:top w:val="nil"/>
              <w:left w:val="nil"/>
              <w:bottom w:val="single" w:sz="4" w:space="0" w:color="auto"/>
              <w:right w:val="single" w:sz="4" w:space="0" w:color="auto"/>
            </w:tcBorders>
            <w:shd w:val="clear" w:color="auto" w:fill="auto"/>
          </w:tcPr>
          <w:p w:rsidR="000F66CD" w:rsidRPr="000F66CD" w:rsidRDefault="000F66CD" w:rsidP="00D12EFA">
            <w:pPr>
              <w:jc w:val="both"/>
              <w:rPr>
                <w:b/>
                <w:sz w:val="26"/>
                <w:szCs w:val="26"/>
                <w:lang w:val="es-CL"/>
              </w:rPr>
            </w:pPr>
            <w:r w:rsidRPr="000F66CD">
              <w:rPr>
                <w:sz w:val="26"/>
                <w:szCs w:val="26"/>
                <w:lang w:val="ro-RO"/>
              </w:rPr>
              <w:t>Raport de verificare a nivelului de activitate pentru anii 2020-2021</w:t>
            </w:r>
            <w:r w:rsidRPr="000F66CD">
              <w:rPr>
                <w:sz w:val="26"/>
                <w:szCs w:val="26"/>
                <w:lang w:val="fr-FR"/>
              </w:rPr>
              <w:t xml:space="preserve"> pentru CTE Grozavesti</w:t>
            </w:r>
          </w:p>
        </w:tc>
        <w:tc>
          <w:tcPr>
            <w:tcW w:w="766" w:type="dxa"/>
            <w:tcBorders>
              <w:top w:val="nil"/>
              <w:left w:val="nil"/>
              <w:bottom w:val="single" w:sz="4" w:space="0" w:color="auto"/>
              <w:right w:val="single" w:sz="4" w:space="0" w:color="auto"/>
            </w:tcBorders>
            <w:shd w:val="clear" w:color="auto" w:fill="auto"/>
            <w:noWrap/>
          </w:tcPr>
          <w:p w:rsidR="000F66CD" w:rsidRPr="000F66CD" w:rsidRDefault="000F66CD" w:rsidP="00D12EFA">
            <w:pPr>
              <w:jc w:val="center"/>
              <w:rPr>
                <w:sz w:val="26"/>
                <w:szCs w:val="26"/>
                <w:lang w:val="fr-FR"/>
              </w:rPr>
            </w:pPr>
            <w:r w:rsidRPr="000F66CD">
              <w:rPr>
                <w:sz w:val="26"/>
                <w:szCs w:val="26"/>
                <w:lang w:val="fr-FR"/>
              </w:rPr>
              <w:t>buc</w:t>
            </w:r>
          </w:p>
        </w:tc>
        <w:tc>
          <w:tcPr>
            <w:tcW w:w="1276" w:type="dxa"/>
            <w:tcBorders>
              <w:top w:val="nil"/>
              <w:left w:val="nil"/>
              <w:bottom w:val="single" w:sz="4" w:space="0" w:color="auto"/>
              <w:right w:val="single" w:sz="4" w:space="0" w:color="auto"/>
            </w:tcBorders>
            <w:shd w:val="clear" w:color="auto" w:fill="auto"/>
            <w:noWrap/>
          </w:tcPr>
          <w:p w:rsidR="000F66CD" w:rsidRPr="000F66CD" w:rsidRDefault="000F66CD" w:rsidP="00D12EFA">
            <w:pPr>
              <w:jc w:val="center"/>
              <w:rPr>
                <w:sz w:val="26"/>
                <w:szCs w:val="26"/>
                <w:lang w:val="fr-FR"/>
              </w:rPr>
            </w:pPr>
            <w:r w:rsidRPr="000F66CD">
              <w:rPr>
                <w:sz w:val="26"/>
                <w:szCs w:val="26"/>
                <w:lang w:val="fr-FR"/>
              </w:rPr>
              <w:t>1</w:t>
            </w:r>
          </w:p>
        </w:tc>
        <w:tc>
          <w:tcPr>
            <w:tcW w:w="1254" w:type="dxa"/>
            <w:tcBorders>
              <w:top w:val="nil"/>
              <w:left w:val="nil"/>
              <w:bottom w:val="single" w:sz="4" w:space="0" w:color="auto"/>
              <w:right w:val="single" w:sz="4" w:space="0" w:color="auto"/>
            </w:tcBorders>
          </w:tcPr>
          <w:p w:rsidR="000F66CD" w:rsidRPr="00975DAC" w:rsidRDefault="000F66CD" w:rsidP="00D12EFA">
            <w:pPr>
              <w:jc w:val="center"/>
              <w:rPr>
                <w:sz w:val="24"/>
                <w:szCs w:val="24"/>
                <w:lang w:val="ro-RO"/>
              </w:rPr>
            </w:pPr>
          </w:p>
        </w:tc>
        <w:tc>
          <w:tcPr>
            <w:tcW w:w="1418" w:type="dxa"/>
            <w:tcBorders>
              <w:top w:val="nil"/>
              <w:left w:val="single" w:sz="4" w:space="0" w:color="auto"/>
              <w:bottom w:val="single" w:sz="4" w:space="0" w:color="auto"/>
              <w:right w:val="single" w:sz="4" w:space="0" w:color="auto"/>
            </w:tcBorders>
            <w:shd w:val="clear" w:color="auto" w:fill="auto"/>
          </w:tcPr>
          <w:p w:rsidR="000F66CD" w:rsidRPr="00BF7AFF" w:rsidRDefault="000F66CD" w:rsidP="00D12EFA">
            <w:pPr>
              <w:jc w:val="center"/>
              <w:rPr>
                <w:sz w:val="22"/>
                <w:szCs w:val="22"/>
                <w:lang w:val="ro-RO"/>
              </w:rPr>
            </w:pPr>
          </w:p>
        </w:tc>
        <w:tc>
          <w:tcPr>
            <w:tcW w:w="2126" w:type="dxa"/>
            <w:vMerge/>
            <w:tcBorders>
              <w:left w:val="single" w:sz="4" w:space="0" w:color="auto"/>
              <w:right w:val="single" w:sz="4" w:space="0" w:color="auto"/>
            </w:tcBorders>
          </w:tcPr>
          <w:p w:rsidR="000F66CD" w:rsidRPr="00BF7AFF" w:rsidRDefault="000F66CD" w:rsidP="00D12EFA">
            <w:pPr>
              <w:jc w:val="center"/>
              <w:rPr>
                <w:sz w:val="22"/>
                <w:szCs w:val="22"/>
                <w:lang w:val="ro-RO"/>
              </w:rPr>
            </w:pPr>
          </w:p>
        </w:tc>
      </w:tr>
      <w:tr w:rsidR="000F66CD" w:rsidRPr="00BF7AFF" w:rsidTr="000F66CD">
        <w:trPr>
          <w:trHeight w:val="421"/>
        </w:trPr>
        <w:tc>
          <w:tcPr>
            <w:tcW w:w="811" w:type="dxa"/>
            <w:tcBorders>
              <w:top w:val="nil"/>
              <w:left w:val="single" w:sz="4" w:space="0" w:color="auto"/>
              <w:bottom w:val="single" w:sz="4" w:space="0" w:color="auto"/>
              <w:right w:val="single" w:sz="4" w:space="0" w:color="auto"/>
            </w:tcBorders>
            <w:shd w:val="clear" w:color="auto" w:fill="auto"/>
            <w:noWrap/>
          </w:tcPr>
          <w:p w:rsidR="000F66CD" w:rsidRPr="000F66CD" w:rsidRDefault="000F66CD" w:rsidP="00D12EFA">
            <w:pPr>
              <w:jc w:val="center"/>
              <w:rPr>
                <w:sz w:val="26"/>
                <w:szCs w:val="26"/>
                <w:lang w:val="fr-FR"/>
              </w:rPr>
            </w:pPr>
            <w:r w:rsidRPr="000F66CD">
              <w:rPr>
                <w:sz w:val="26"/>
                <w:szCs w:val="26"/>
                <w:lang w:val="fr-FR"/>
              </w:rPr>
              <w:t>2.5</w:t>
            </w:r>
          </w:p>
        </w:tc>
        <w:tc>
          <w:tcPr>
            <w:tcW w:w="6237" w:type="dxa"/>
            <w:tcBorders>
              <w:top w:val="nil"/>
              <w:left w:val="nil"/>
              <w:bottom w:val="single" w:sz="4" w:space="0" w:color="auto"/>
              <w:right w:val="single" w:sz="4" w:space="0" w:color="auto"/>
            </w:tcBorders>
            <w:shd w:val="clear" w:color="auto" w:fill="auto"/>
          </w:tcPr>
          <w:p w:rsidR="000F66CD" w:rsidRPr="000F66CD" w:rsidRDefault="000F66CD" w:rsidP="00D12EFA">
            <w:pPr>
              <w:jc w:val="both"/>
              <w:rPr>
                <w:b/>
                <w:sz w:val="26"/>
                <w:szCs w:val="26"/>
                <w:lang w:val="es-CL"/>
              </w:rPr>
            </w:pPr>
            <w:r w:rsidRPr="000F66CD">
              <w:rPr>
                <w:b/>
                <w:sz w:val="26"/>
                <w:szCs w:val="26"/>
                <w:lang w:val="ro-RO"/>
              </w:rPr>
              <w:t>Total Rapoarte de verificare a nivelului de activitate pentru anii 2020-2021</w:t>
            </w:r>
          </w:p>
        </w:tc>
        <w:tc>
          <w:tcPr>
            <w:tcW w:w="766" w:type="dxa"/>
            <w:tcBorders>
              <w:top w:val="nil"/>
              <w:left w:val="nil"/>
              <w:bottom w:val="single" w:sz="4" w:space="0" w:color="auto"/>
              <w:right w:val="single" w:sz="4" w:space="0" w:color="auto"/>
            </w:tcBorders>
            <w:shd w:val="clear" w:color="auto" w:fill="auto"/>
            <w:noWrap/>
          </w:tcPr>
          <w:p w:rsidR="000F66CD" w:rsidRPr="000F66CD" w:rsidRDefault="000F66CD" w:rsidP="00D12EFA">
            <w:pPr>
              <w:jc w:val="center"/>
              <w:rPr>
                <w:sz w:val="26"/>
                <w:szCs w:val="26"/>
                <w:lang w:val="fr-FR"/>
              </w:rPr>
            </w:pPr>
            <w:r w:rsidRPr="000F66CD">
              <w:rPr>
                <w:sz w:val="26"/>
                <w:szCs w:val="26"/>
                <w:lang w:val="fr-FR"/>
              </w:rPr>
              <w:t>buc</w:t>
            </w:r>
          </w:p>
        </w:tc>
        <w:tc>
          <w:tcPr>
            <w:tcW w:w="1276" w:type="dxa"/>
            <w:tcBorders>
              <w:top w:val="nil"/>
              <w:left w:val="nil"/>
              <w:bottom w:val="single" w:sz="4" w:space="0" w:color="auto"/>
              <w:right w:val="single" w:sz="4" w:space="0" w:color="auto"/>
            </w:tcBorders>
            <w:shd w:val="clear" w:color="auto" w:fill="auto"/>
            <w:noWrap/>
          </w:tcPr>
          <w:p w:rsidR="000F66CD" w:rsidRPr="000F66CD" w:rsidRDefault="000F66CD" w:rsidP="00D12EFA">
            <w:pPr>
              <w:jc w:val="center"/>
              <w:rPr>
                <w:sz w:val="26"/>
                <w:szCs w:val="26"/>
                <w:lang w:val="fr-FR"/>
              </w:rPr>
            </w:pPr>
            <w:r w:rsidRPr="000F66CD">
              <w:rPr>
                <w:sz w:val="26"/>
                <w:szCs w:val="26"/>
                <w:lang w:val="fr-FR"/>
              </w:rPr>
              <w:t>4</w:t>
            </w:r>
          </w:p>
        </w:tc>
        <w:tc>
          <w:tcPr>
            <w:tcW w:w="1254" w:type="dxa"/>
            <w:tcBorders>
              <w:top w:val="nil"/>
              <w:left w:val="nil"/>
              <w:bottom w:val="single" w:sz="4" w:space="0" w:color="auto"/>
              <w:right w:val="single" w:sz="4" w:space="0" w:color="auto"/>
            </w:tcBorders>
          </w:tcPr>
          <w:p w:rsidR="000F66CD" w:rsidRPr="00975DAC" w:rsidRDefault="000F66CD" w:rsidP="00D12EFA">
            <w:pPr>
              <w:jc w:val="center"/>
              <w:rPr>
                <w:sz w:val="24"/>
                <w:szCs w:val="24"/>
                <w:lang w:val="ro-RO"/>
              </w:rPr>
            </w:pPr>
          </w:p>
        </w:tc>
        <w:tc>
          <w:tcPr>
            <w:tcW w:w="1418" w:type="dxa"/>
            <w:tcBorders>
              <w:top w:val="nil"/>
              <w:left w:val="single" w:sz="4" w:space="0" w:color="auto"/>
              <w:bottom w:val="single" w:sz="4" w:space="0" w:color="auto"/>
              <w:right w:val="single" w:sz="4" w:space="0" w:color="auto"/>
            </w:tcBorders>
            <w:shd w:val="clear" w:color="auto" w:fill="auto"/>
          </w:tcPr>
          <w:p w:rsidR="000F66CD" w:rsidRPr="00BF7AFF" w:rsidRDefault="000F66CD" w:rsidP="00D12EFA">
            <w:pPr>
              <w:jc w:val="center"/>
              <w:rPr>
                <w:sz w:val="22"/>
                <w:szCs w:val="22"/>
                <w:lang w:val="ro-RO"/>
              </w:rPr>
            </w:pPr>
          </w:p>
        </w:tc>
        <w:tc>
          <w:tcPr>
            <w:tcW w:w="2126" w:type="dxa"/>
            <w:vMerge/>
            <w:tcBorders>
              <w:left w:val="single" w:sz="4" w:space="0" w:color="auto"/>
              <w:bottom w:val="single" w:sz="4" w:space="0" w:color="auto"/>
              <w:right w:val="single" w:sz="4" w:space="0" w:color="auto"/>
            </w:tcBorders>
          </w:tcPr>
          <w:p w:rsidR="000F66CD" w:rsidRPr="00BF7AFF" w:rsidRDefault="000F66CD" w:rsidP="00D12EFA">
            <w:pPr>
              <w:jc w:val="center"/>
              <w:rPr>
                <w:sz w:val="22"/>
                <w:szCs w:val="22"/>
                <w:lang w:val="ro-RO"/>
              </w:rPr>
            </w:pPr>
          </w:p>
        </w:tc>
      </w:tr>
      <w:tr w:rsidR="000F66CD" w:rsidRPr="00BF7AFF" w:rsidTr="000F66CD">
        <w:trPr>
          <w:trHeight w:val="517"/>
        </w:trPr>
        <w:tc>
          <w:tcPr>
            <w:tcW w:w="10344" w:type="dxa"/>
            <w:gridSpan w:val="5"/>
            <w:vMerge w:val="restart"/>
            <w:tcBorders>
              <w:top w:val="nil"/>
              <w:left w:val="single" w:sz="4" w:space="0" w:color="auto"/>
              <w:right w:val="single" w:sz="4" w:space="0" w:color="auto"/>
            </w:tcBorders>
            <w:shd w:val="clear" w:color="auto" w:fill="auto"/>
            <w:noWrap/>
            <w:vAlign w:val="center"/>
          </w:tcPr>
          <w:p w:rsidR="000F66CD" w:rsidRPr="000F66CD" w:rsidRDefault="000F66CD" w:rsidP="00D12EFA">
            <w:pPr>
              <w:jc w:val="center"/>
              <w:rPr>
                <w:b/>
                <w:sz w:val="26"/>
                <w:szCs w:val="26"/>
                <w:lang w:val="ro-RO"/>
              </w:rPr>
            </w:pPr>
            <w:r w:rsidRPr="000F66CD">
              <w:rPr>
                <w:b/>
                <w:sz w:val="26"/>
                <w:szCs w:val="26"/>
                <w:lang w:val="ro-RO"/>
              </w:rPr>
              <w:t>Total lei</w:t>
            </w:r>
            <w:r w:rsidR="00DC6F96">
              <w:rPr>
                <w:b/>
                <w:sz w:val="26"/>
                <w:szCs w:val="26"/>
                <w:lang w:val="ro-RO"/>
              </w:rPr>
              <w:t xml:space="preserve"> </w:t>
            </w:r>
            <w:r w:rsidRPr="000F66CD">
              <w:rPr>
                <w:b/>
                <w:sz w:val="26"/>
                <w:szCs w:val="26"/>
                <w:lang w:val="ro-RO"/>
              </w:rPr>
              <w:t>(fara T.V.A</w:t>
            </w:r>
            <w:r w:rsidR="00DC6F96">
              <w:rPr>
                <w:b/>
                <w:sz w:val="26"/>
                <w:szCs w:val="26"/>
                <w:lang w:val="ro-RO"/>
              </w:rPr>
              <w:t>.</w:t>
            </w:r>
            <w:r w:rsidRPr="000F66CD">
              <w:rPr>
                <w:b/>
                <w:sz w:val="26"/>
                <w:szCs w:val="26"/>
                <w:lang w:val="ro-RO"/>
              </w:rPr>
              <w:t>):</w:t>
            </w:r>
          </w:p>
        </w:tc>
        <w:tc>
          <w:tcPr>
            <w:tcW w:w="1418" w:type="dxa"/>
            <w:tcBorders>
              <w:top w:val="nil"/>
              <w:left w:val="single" w:sz="4" w:space="0" w:color="auto"/>
              <w:bottom w:val="nil"/>
              <w:right w:val="single" w:sz="4" w:space="0" w:color="auto"/>
            </w:tcBorders>
            <w:shd w:val="clear" w:color="auto" w:fill="auto"/>
          </w:tcPr>
          <w:p w:rsidR="000F66CD" w:rsidRPr="00BF7AFF" w:rsidRDefault="000F66CD" w:rsidP="00D12EFA">
            <w:pPr>
              <w:jc w:val="center"/>
              <w:rPr>
                <w:sz w:val="22"/>
                <w:szCs w:val="22"/>
                <w:lang w:val="ro-RO"/>
              </w:rPr>
            </w:pPr>
          </w:p>
        </w:tc>
        <w:tc>
          <w:tcPr>
            <w:tcW w:w="2126" w:type="dxa"/>
            <w:tcBorders>
              <w:top w:val="nil"/>
              <w:left w:val="single" w:sz="4" w:space="0" w:color="auto"/>
              <w:bottom w:val="nil"/>
              <w:right w:val="single" w:sz="4" w:space="0" w:color="auto"/>
            </w:tcBorders>
          </w:tcPr>
          <w:p w:rsidR="000F66CD" w:rsidRPr="00BF7AFF" w:rsidRDefault="000F66CD" w:rsidP="00D12EFA">
            <w:pPr>
              <w:jc w:val="center"/>
              <w:rPr>
                <w:sz w:val="22"/>
                <w:szCs w:val="22"/>
                <w:lang w:val="ro-RO"/>
              </w:rPr>
            </w:pPr>
            <w:r>
              <w:rPr>
                <w:sz w:val="22"/>
                <w:szCs w:val="22"/>
                <w:lang w:val="ro-RO"/>
              </w:rPr>
              <w:t>-</w:t>
            </w:r>
          </w:p>
        </w:tc>
      </w:tr>
      <w:tr w:rsidR="000F66CD" w:rsidRPr="00BF7AFF" w:rsidTr="000F66CD">
        <w:trPr>
          <w:trHeight w:val="68"/>
        </w:trPr>
        <w:tc>
          <w:tcPr>
            <w:tcW w:w="10344" w:type="dxa"/>
            <w:gridSpan w:val="5"/>
            <w:vMerge/>
            <w:tcBorders>
              <w:left w:val="single" w:sz="4" w:space="0" w:color="auto"/>
              <w:bottom w:val="single" w:sz="4" w:space="0" w:color="auto"/>
              <w:right w:val="single" w:sz="4" w:space="0" w:color="auto"/>
            </w:tcBorders>
            <w:shd w:val="clear" w:color="auto" w:fill="auto"/>
            <w:noWrap/>
            <w:vAlign w:val="center"/>
          </w:tcPr>
          <w:p w:rsidR="000F66CD" w:rsidRPr="00975DAC" w:rsidRDefault="000F66CD" w:rsidP="00D12EFA">
            <w:pPr>
              <w:jc w:val="center"/>
              <w:rPr>
                <w:sz w:val="24"/>
                <w:szCs w:val="24"/>
                <w:lang w:val="ro-RO"/>
              </w:rPr>
            </w:pPr>
          </w:p>
        </w:tc>
        <w:tc>
          <w:tcPr>
            <w:tcW w:w="1418" w:type="dxa"/>
            <w:tcBorders>
              <w:top w:val="nil"/>
              <w:left w:val="single" w:sz="4" w:space="0" w:color="auto"/>
              <w:bottom w:val="single" w:sz="4" w:space="0" w:color="auto"/>
              <w:right w:val="single" w:sz="4" w:space="0" w:color="auto"/>
            </w:tcBorders>
            <w:shd w:val="clear" w:color="auto" w:fill="auto"/>
          </w:tcPr>
          <w:p w:rsidR="000F66CD" w:rsidRPr="00BF7AFF" w:rsidRDefault="000F66CD" w:rsidP="00D12EFA">
            <w:pPr>
              <w:jc w:val="center"/>
              <w:rPr>
                <w:sz w:val="22"/>
                <w:szCs w:val="22"/>
                <w:lang w:val="ro-RO"/>
              </w:rPr>
            </w:pPr>
          </w:p>
        </w:tc>
        <w:tc>
          <w:tcPr>
            <w:tcW w:w="2126" w:type="dxa"/>
            <w:tcBorders>
              <w:top w:val="nil"/>
              <w:left w:val="single" w:sz="4" w:space="0" w:color="auto"/>
              <w:bottom w:val="single" w:sz="4" w:space="0" w:color="auto"/>
              <w:right w:val="single" w:sz="4" w:space="0" w:color="auto"/>
            </w:tcBorders>
          </w:tcPr>
          <w:p w:rsidR="000F66CD" w:rsidRPr="00BF7AFF" w:rsidRDefault="000F66CD" w:rsidP="00D12EFA">
            <w:pPr>
              <w:jc w:val="center"/>
              <w:rPr>
                <w:sz w:val="22"/>
                <w:szCs w:val="22"/>
                <w:lang w:val="ro-RO"/>
              </w:rPr>
            </w:pPr>
          </w:p>
        </w:tc>
      </w:tr>
    </w:tbl>
    <w:p w:rsidR="00107EA4" w:rsidRDefault="00107EA4" w:rsidP="00923608">
      <w:pPr>
        <w:rPr>
          <w:lang w:val="fr-FR"/>
        </w:rPr>
      </w:pPr>
    </w:p>
    <w:p w:rsidR="009A7F26" w:rsidRPr="009A7F26" w:rsidRDefault="009A7F26" w:rsidP="009A7F26">
      <w:pPr>
        <w:rPr>
          <w:b/>
          <w:sz w:val="26"/>
          <w:szCs w:val="26"/>
        </w:rPr>
      </w:pPr>
      <w:r w:rsidRPr="009A7F26">
        <w:rPr>
          <w:b/>
          <w:sz w:val="26"/>
          <w:szCs w:val="26"/>
        </w:rPr>
        <w:t xml:space="preserve">      Nota</w:t>
      </w:r>
      <w:r>
        <w:rPr>
          <w:b/>
          <w:sz w:val="26"/>
          <w:szCs w:val="26"/>
        </w:rPr>
        <w:t xml:space="preserve"> </w:t>
      </w:r>
      <w:r w:rsidRPr="009A7F26">
        <w:rPr>
          <w:b/>
          <w:sz w:val="26"/>
          <w:szCs w:val="26"/>
        </w:rPr>
        <w:t xml:space="preserve">pentru ambele tipuri de </w:t>
      </w:r>
      <w:proofErr w:type="gramStart"/>
      <w:r w:rsidRPr="009A7F26">
        <w:rPr>
          <w:b/>
          <w:sz w:val="26"/>
          <w:szCs w:val="26"/>
        </w:rPr>
        <w:t>rapoarte :</w:t>
      </w:r>
      <w:proofErr w:type="gramEnd"/>
    </w:p>
    <w:p w:rsidR="009A7F26" w:rsidRPr="009A7F26" w:rsidRDefault="009A7F26" w:rsidP="009A7F26">
      <w:pPr>
        <w:ind w:left="142"/>
        <w:jc w:val="both"/>
        <w:rPr>
          <w:sz w:val="26"/>
          <w:szCs w:val="26"/>
          <w:lang w:val="pt-BR"/>
        </w:rPr>
      </w:pPr>
      <w:r w:rsidRPr="009A7F26">
        <w:rPr>
          <w:sz w:val="26"/>
          <w:szCs w:val="26"/>
          <w:lang w:val="ro-RO"/>
        </w:rPr>
        <w:t xml:space="preserve">    </w:t>
      </w:r>
      <w:r>
        <w:rPr>
          <w:sz w:val="26"/>
          <w:szCs w:val="26"/>
          <w:lang w:val="ro-RO"/>
        </w:rPr>
        <w:t xml:space="preserve">   </w:t>
      </w:r>
      <w:r w:rsidRPr="009A7F26">
        <w:rPr>
          <w:sz w:val="26"/>
          <w:szCs w:val="26"/>
          <w:lang w:val="ro-RO"/>
        </w:rPr>
        <w:t>1. Verificatorul trebuie sa fie acreditat RENAR pentru domeniul de verificare a rapoartelor de e</w:t>
      </w:r>
      <w:r>
        <w:rPr>
          <w:sz w:val="26"/>
          <w:szCs w:val="26"/>
          <w:lang w:val="ro-RO"/>
        </w:rPr>
        <w:t>misii de gaze cu efect de sera-</w:t>
      </w:r>
      <w:r w:rsidRPr="009A7F26">
        <w:rPr>
          <w:sz w:val="26"/>
          <w:szCs w:val="26"/>
          <w:lang w:val="ro-RO"/>
        </w:rPr>
        <w:t xml:space="preserve">instalatii de </w:t>
      </w:r>
      <w:r>
        <w:rPr>
          <w:sz w:val="26"/>
          <w:szCs w:val="26"/>
          <w:lang w:val="ro-RO"/>
        </w:rPr>
        <w:t xml:space="preserve">  </w:t>
      </w:r>
      <w:r w:rsidRPr="009A7F26">
        <w:rPr>
          <w:sz w:val="26"/>
          <w:szCs w:val="26"/>
          <w:lang w:val="ro-RO"/>
        </w:rPr>
        <w:t>ardere, conform Regulamentului UE 2067/2018.</w:t>
      </w:r>
    </w:p>
    <w:p w:rsidR="009A7F26" w:rsidRPr="009A7F26" w:rsidRDefault="009A7F26" w:rsidP="009A7F26">
      <w:pPr>
        <w:rPr>
          <w:sz w:val="26"/>
          <w:szCs w:val="26"/>
          <w:lang w:val="pt-BR"/>
        </w:rPr>
      </w:pPr>
      <w:r w:rsidRPr="009A7F26">
        <w:rPr>
          <w:sz w:val="26"/>
          <w:szCs w:val="26"/>
          <w:lang w:val="pt-BR"/>
        </w:rPr>
        <w:t xml:space="preserve">    </w:t>
      </w:r>
      <w:r>
        <w:rPr>
          <w:sz w:val="26"/>
          <w:szCs w:val="26"/>
          <w:lang w:val="pt-BR"/>
        </w:rPr>
        <w:t xml:space="preserve">      </w:t>
      </w:r>
      <w:r w:rsidRPr="009A7F26">
        <w:rPr>
          <w:sz w:val="26"/>
          <w:szCs w:val="26"/>
          <w:lang w:val="pt-BR"/>
        </w:rPr>
        <w:t>2. Rapoartele se vor preda in 2 exemplare pentru fiecare centrala atat pe suport de hartie cat si pe CD.</w:t>
      </w:r>
    </w:p>
    <w:p w:rsidR="000F66CD" w:rsidRDefault="000F66CD" w:rsidP="00923608">
      <w:pPr>
        <w:rPr>
          <w:lang w:val="fr-FR"/>
        </w:rPr>
      </w:pPr>
    </w:p>
    <w:p w:rsidR="009A7F26" w:rsidRDefault="009A7F26" w:rsidP="00923608">
      <w:pPr>
        <w:rPr>
          <w:lang w:val="fr-FR"/>
        </w:rPr>
      </w:pPr>
      <w:r>
        <w:rPr>
          <w:lang w:val="fr-FR"/>
        </w:rPr>
        <w:t xml:space="preserve">           </w:t>
      </w:r>
    </w:p>
    <w:p w:rsidR="00107EA4" w:rsidRDefault="00107EA4" w:rsidP="00923608">
      <w:pPr>
        <w:spacing w:after="120"/>
        <w:rPr>
          <w:b/>
          <w:sz w:val="26"/>
          <w:szCs w:val="26"/>
          <w:lang w:val="fr-FR"/>
        </w:rPr>
      </w:pPr>
      <w:r>
        <w:rPr>
          <w:lang w:val="fr-FR"/>
        </w:rPr>
        <w:tab/>
      </w:r>
      <w:r>
        <w:rPr>
          <w:lang w:val="fr-FR"/>
        </w:rPr>
        <w:tab/>
      </w:r>
      <w:r w:rsidR="000F66CD">
        <w:rPr>
          <w:b/>
          <w:sz w:val="26"/>
          <w:szCs w:val="26"/>
          <w:lang w:val="fr-FR"/>
        </w:rPr>
        <w:t xml:space="preserve">          BENEFICIAR,</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w:t>
      </w:r>
      <w:r>
        <w:rPr>
          <w:b/>
          <w:sz w:val="26"/>
          <w:szCs w:val="26"/>
          <w:lang w:val="fr-FR"/>
        </w:rPr>
        <w:tab/>
      </w:r>
      <w:r>
        <w:rPr>
          <w:b/>
          <w:sz w:val="26"/>
          <w:szCs w:val="26"/>
          <w:lang w:val="fr-FR"/>
        </w:rPr>
        <w:tab/>
      </w:r>
      <w:r>
        <w:rPr>
          <w:b/>
          <w:sz w:val="26"/>
          <w:szCs w:val="26"/>
          <w:lang w:val="fr-FR"/>
        </w:rPr>
        <w:tab/>
        <w:t xml:space="preserve">                PRESTATOR</w:t>
      </w:r>
      <w:r w:rsidR="000F66CD">
        <w:rPr>
          <w:b/>
          <w:sz w:val="26"/>
          <w:szCs w:val="26"/>
          <w:lang w:val="fr-FR"/>
        </w:rPr>
        <w:t>,</w:t>
      </w:r>
    </w:p>
    <w:p w:rsidR="000F66CD" w:rsidRPr="00E50D47" w:rsidRDefault="000F66CD" w:rsidP="000F66CD">
      <w:pPr>
        <w:spacing w:line="276" w:lineRule="auto"/>
        <w:jc w:val="both"/>
        <w:rPr>
          <w:color w:val="000000" w:themeColor="text1"/>
          <w:sz w:val="26"/>
          <w:szCs w:val="26"/>
        </w:rPr>
      </w:pPr>
      <w:r>
        <w:rPr>
          <w:sz w:val="26"/>
          <w:szCs w:val="26"/>
          <w:lang w:val="fr-FR"/>
        </w:rPr>
        <w:t xml:space="preserve">             </w:t>
      </w:r>
      <w:r w:rsidR="00DC6F96">
        <w:rPr>
          <w:sz w:val="26"/>
          <w:szCs w:val="26"/>
          <w:lang w:val="fr-FR"/>
        </w:rPr>
        <w:t xml:space="preserve">  </w:t>
      </w:r>
      <w:r>
        <w:rPr>
          <w:color w:val="000000" w:themeColor="text1"/>
          <w:sz w:val="26"/>
          <w:szCs w:val="26"/>
        </w:rPr>
        <w:t>Director Dezv.</w:t>
      </w:r>
      <w:r w:rsidRPr="00E50D47">
        <w:rPr>
          <w:color w:val="000000" w:themeColor="text1"/>
          <w:sz w:val="26"/>
          <w:szCs w:val="26"/>
        </w:rPr>
        <w:t xml:space="preserve"> </w:t>
      </w:r>
      <w:proofErr w:type="gramStart"/>
      <w:r w:rsidRPr="00E50D47">
        <w:rPr>
          <w:color w:val="000000" w:themeColor="text1"/>
          <w:sz w:val="26"/>
          <w:szCs w:val="26"/>
        </w:rPr>
        <w:t>si</w:t>
      </w:r>
      <w:proofErr w:type="gramEnd"/>
      <w:r w:rsidRPr="00E50D47">
        <w:rPr>
          <w:color w:val="000000" w:themeColor="text1"/>
          <w:sz w:val="26"/>
          <w:szCs w:val="26"/>
        </w:rPr>
        <w:t xml:space="preserve"> Implementare Proiecte</w:t>
      </w:r>
      <w:r>
        <w:rPr>
          <w:color w:val="000000" w:themeColor="text1"/>
          <w:sz w:val="26"/>
          <w:szCs w:val="26"/>
        </w:rPr>
        <w:t>,</w:t>
      </w:r>
    </w:p>
    <w:p w:rsidR="000F66CD" w:rsidRDefault="000F66CD" w:rsidP="007434B0">
      <w:pPr>
        <w:rPr>
          <w:sz w:val="26"/>
          <w:szCs w:val="26"/>
          <w:lang w:val="fr-FR"/>
        </w:rPr>
      </w:pPr>
      <w:r>
        <w:rPr>
          <w:sz w:val="26"/>
          <w:szCs w:val="26"/>
          <w:lang w:val="ro-RO"/>
        </w:rPr>
        <w:t xml:space="preserve">               </w:t>
      </w:r>
      <w:r w:rsidR="00862498">
        <w:rPr>
          <w:sz w:val="26"/>
          <w:szCs w:val="26"/>
          <w:lang w:val="ro-RO"/>
        </w:rPr>
        <w:t xml:space="preserve">  </w:t>
      </w:r>
      <w:r>
        <w:rPr>
          <w:sz w:val="26"/>
          <w:szCs w:val="26"/>
          <w:lang w:val="ro-RO"/>
        </w:rPr>
        <w:t>George Ovidiu Voicu</w:t>
      </w:r>
      <w:r w:rsidR="007434B0">
        <w:rPr>
          <w:sz w:val="26"/>
          <w:szCs w:val="26"/>
          <w:lang w:val="fr-FR"/>
        </w:rPr>
        <w:tab/>
      </w:r>
    </w:p>
    <w:p w:rsidR="007434B0" w:rsidRDefault="007434B0" w:rsidP="007434B0">
      <w:pPr>
        <w:rPr>
          <w:sz w:val="26"/>
          <w:szCs w:val="26"/>
          <w:lang w:val="fr-FR"/>
        </w:rPr>
      </w:pPr>
      <w:r>
        <w:rPr>
          <w:sz w:val="26"/>
          <w:szCs w:val="26"/>
          <w:lang w:val="fr-FR"/>
        </w:rPr>
        <w:tab/>
      </w:r>
      <w:r>
        <w:rPr>
          <w:sz w:val="26"/>
          <w:szCs w:val="26"/>
          <w:lang w:val="fr-FR"/>
        </w:rPr>
        <w:tab/>
      </w:r>
    </w:p>
    <w:p w:rsidR="000F66CD" w:rsidRPr="00D262B0" w:rsidRDefault="000F66CD" w:rsidP="000F66CD">
      <w:pPr>
        <w:rPr>
          <w:b/>
          <w:sz w:val="26"/>
          <w:szCs w:val="26"/>
          <w:lang w:val="fr-FR"/>
        </w:rPr>
      </w:pPr>
      <w:r>
        <w:rPr>
          <w:sz w:val="26"/>
          <w:szCs w:val="26"/>
          <w:lang w:val="fr-FR"/>
        </w:rPr>
        <w:t xml:space="preserve">              </w:t>
      </w:r>
      <w:r w:rsidR="00862498">
        <w:rPr>
          <w:sz w:val="26"/>
          <w:szCs w:val="26"/>
          <w:lang w:val="fr-FR"/>
        </w:rPr>
        <w:t xml:space="preserve">   </w:t>
      </w:r>
      <w:r w:rsidRPr="00D262B0">
        <w:rPr>
          <w:sz w:val="26"/>
          <w:szCs w:val="26"/>
          <w:lang w:val="fr-FR"/>
        </w:rPr>
        <w:t>Serviciul Protectia Mediului/Derulator contract,</w:t>
      </w:r>
    </w:p>
    <w:p w:rsidR="000F66CD" w:rsidRPr="00D262B0" w:rsidRDefault="000F66CD" w:rsidP="000F66CD">
      <w:pPr>
        <w:rPr>
          <w:sz w:val="26"/>
          <w:szCs w:val="26"/>
          <w:lang w:val="fr-FR"/>
        </w:rPr>
      </w:pPr>
      <w:r>
        <w:rPr>
          <w:sz w:val="26"/>
          <w:szCs w:val="26"/>
          <w:lang w:val="fr-FR"/>
        </w:rPr>
        <w:t xml:space="preserve">              </w:t>
      </w:r>
      <w:r w:rsidR="00862498">
        <w:rPr>
          <w:sz w:val="26"/>
          <w:szCs w:val="26"/>
          <w:lang w:val="fr-FR"/>
        </w:rPr>
        <w:t xml:space="preserve">   </w:t>
      </w:r>
      <w:r w:rsidRPr="00D262B0">
        <w:rPr>
          <w:sz w:val="26"/>
          <w:szCs w:val="26"/>
          <w:lang w:val="fr-FR"/>
        </w:rPr>
        <w:t>Camelia Diaconu</w:t>
      </w:r>
    </w:p>
    <w:p w:rsidR="000F66CD" w:rsidRPr="00D262B0" w:rsidRDefault="000F66CD" w:rsidP="000F66CD">
      <w:pPr>
        <w:rPr>
          <w:sz w:val="26"/>
          <w:szCs w:val="26"/>
          <w:lang w:val="fr-FR"/>
        </w:rPr>
      </w:pPr>
    </w:p>
    <w:p w:rsidR="000F66CD" w:rsidRPr="00D262B0" w:rsidRDefault="000F66CD" w:rsidP="000F66CD">
      <w:pPr>
        <w:rPr>
          <w:sz w:val="26"/>
          <w:szCs w:val="26"/>
          <w:lang w:val="ro-RO"/>
        </w:rPr>
      </w:pPr>
      <w:r>
        <w:rPr>
          <w:sz w:val="26"/>
          <w:szCs w:val="26"/>
          <w:lang w:val="fr-FR"/>
        </w:rPr>
        <w:t xml:space="preserve">              </w:t>
      </w:r>
      <w:r w:rsidR="00862498">
        <w:rPr>
          <w:sz w:val="26"/>
          <w:szCs w:val="26"/>
          <w:lang w:val="fr-FR"/>
        </w:rPr>
        <w:t xml:space="preserve">   </w:t>
      </w:r>
      <w:r w:rsidRPr="00D262B0">
        <w:rPr>
          <w:sz w:val="26"/>
          <w:szCs w:val="26"/>
          <w:lang w:val="fr-FR"/>
        </w:rPr>
        <w:t>Responsabil Achizi</w:t>
      </w:r>
      <w:r w:rsidRPr="00D262B0">
        <w:rPr>
          <w:sz w:val="26"/>
          <w:szCs w:val="26"/>
          <w:lang w:val="ro-RO"/>
        </w:rPr>
        <w:t>ţie,</w:t>
      </w:r>
    </w:p>
    <w:p w:rsidR="000F66CD" w:rsidRPr="00D262B0" w:rsidRDefault="000F66CD" w:rsidP="000F66CD">
      <w:pPr>
        <w:rPr>
          <w:sz w:val="26"/>
          <w:szCs w:val="26"/>
          <w:lang w:val="fr-FR"/>
        </w:rPr>
      </w:pPr>
      <w:r>
        <w:rPr>
          <w:sz w:val="26"/>
          <w:szCs w:val="26"/>
          <w:lang w:val="ro-RO"/>
        </w:rPr>
        <w:t xml:space="preserve">           </w:t>
      </w:r>
      <w:r w:rsidRPr="00D262B0">
        <w:rPr>
          <w:sz w:val="26"/>
          <w:szCs w:val="26"/>
          <w:lang w:val="ro-RO"/>
        </w:rPr>
        <w:t xml:space="preserve"> </w:t>
      </w:r>
      <w:r>
        <w:rPr>
          <w:sz w:val="26"/>
          <w:szCs w:val="26"/>
          <w:lang w:val="ro-RO"/>
        </w:rPr>
        <w:t xml:space="preserve">  </w:t>
      </w:r>
      <w:r w:rsidR="00862498">
        <w:rPr>
          <w:sz w:val="26"/>
          <w:szCs w:val="26"/>
          <w:lang w:val="ro-RO"/>
        </w:rPr>
        <w:t xml:space="preserve">   </w:t>
      </w:r>
      <w:r>
        <w:rPr>
          <w:sz w:val="26"/>
          <w:szCs w:val="26"/>
          <w:lang w:val="ro-RO"/>
        </w:rPr>
        <w:t>Cornelia Ionita</w:t>
      </w:r>
    </w:p>
    <w:p w:rsidR="00107EA4" w:rsidRPr="00FF547B" w:rsidRDefault="00107EA4" w:rsidP="007434B0">
      <w:pPr>
        <w:rPr>
          <w:sz w:val="26"/>
          <w:szCs w:val="26"/>
          <w:lang w:val="ro-RO"/>
        </w:rPr>
        <w:sectPr w:rsidR="00107EA4" w:rsidRPr="00FF547B" w:rsidSect="009A7F26">
          <w:pgSz w:w="16838" w:h="11906" w:orient="landscape"/>
          <w:pgMar w:top="993" w:right="726" w:bottom="907" w:left="709" w:header="731" w:footer="907" w:gutter="0"/>
          <w:cols w:space="708"/>
        </w:sectPr>
      </w:pPr>
    </w:p>
    <w:p w:rsidR="00107EA4" w:rsidRDefault="00107EA4" w:rsidP="002D62A1">
      <w:pPr>
        <w:ind w:firstLine="5387"/>
        <w:jc w:val="right"/>
        <w:rPr>
          <w:caps/>
          <w:sz w:val="22"/>
          <w:szCs w:val="22"/>
          <w:lang w:val="fr-FR"/>
        </w:rPr>
      </w:pPr>
      <w:r>
        <w:rPr>
          <w:b/>
          <w:caps/>
          <w:sz w:val="22"/>
          <w:szCs w:val="22"/>
          <w:lang w:val="fr-FR"/>
        </w:rPr>
        <w:t>anexa nr. 2</w:t>
      </w:r>
      <w:r>
        <w:rPr>
          <w:caps/>
          <w:sz w:val="22"/>
          <w:szCs w:val="22"/>
          <w:lang w:val="fr-FR"/>
        </w:rPr>
        <w:t xml:space="preserve"> </w:t>
      </w:r>
    </w:p>
    <w:p w:rsidR="00107EA4" w:rsidRDefault="00107EA4" w:rsidP="002D62A1">
      <w:pPr>
        <w:ind w:firstLine="5387"/>
        <w:jc w:val="right"/>
        <w:rPr>
          <w:caps/>
          <w:sz w:val="22"/>
          <w:szCs w:val="22"/>
          <w:lang w:val="es-ES"/>
        </w:rPr>
      </w:pPr>
      <w:r>
        <w:rPr>
          <w:caps/>
          <w:sz w:val="22"/>
          <w:szCs w:val="22"/>
          <w:lang w:val="es-ES"/>
        </w:rPr>
        <w:t>LA CONTRACTUL NR. ...........</w:t>
      </w:r>
    </w:p>
    <w:p w:rsidR="00107EA4" w:rsidRDefault="00107EA4" w:rsidP="002D62A1">
      <w:pPr>
        <w:ind w:firstLine="5387"/>
        <w:rPr>
          <w:lang w:val="es-ES"/>
        </w:rPr>
      </w:pPr>
    </w:p>
    <w:p w:rsidR="00AF05AB" w:rsidRPr="009F61AA" w:rsidRDefault="00AF05AB" w:rsidP="00AF05AB">
      <w:pPr>
        <w:rPr>
          <w:sz w:val="24"/>
          <w:szCs w:val="24"/>
          <w:lang w:val="fr-FR"/>
        </w:rPr>
      </w:pPr>
      <w:r w:rsidRPr="009F61AA">
        <w:rPr>
          <w:sz w:val="24"/>
          <w:szCs w:val="24"/>
          <w:lang w:val="fr-FR"/>
        </w:rPr>
        <w:tab/>
      </w:r>
      <w:r w:rsidRPr="009F61AA">
        <w:rPr>
          <w:sz w:val="24"/>
          <w:szCs w:val="24"/>
          <w:lang w:val="fr-FR"/>
        </w:rPr>
        <w:tab/>
      </w:r>
      <w:r w:rsidRPr="009F61AA">
        <w:rPr>
          <w:sz w:val="24"/>
          <w:szCs w:val="24"/>
          <w:lang w:val="fr-FR"/>
        </w:rPr>
        <w:tab/>
      </w:r>
    </w:p>
    <w:p w:rsidR="00AF05AB" w:rsidRPr="009F61AA" w:rsidRDefault="00AF05AB" w:rsidP="00AF05AB">
      <w:pPr>
        <w:pStyle w:val="Heading1"/>
        <w:rPr>
          <w:sz w:val="24"/>
          <w:szCs w:val="24"/>
          <w:lang w:val="it-IT"/>
        </w:rPr>
      </w:pPr>
      <w:r w:rsidRPr="009F61AA">
        <w:rPr>
          <w:sz w:val="24"/>
          <w:szCs w:val="24"/>
          <w:lang w:val="fr-FR"/>
        </w:rPr>
        <w:tab/>
      </w:r>
      <w:r w:rsidRPr="009F61AA">
        <w:rPr>
          <w:sz w:val="24"/>
          <w:szCs w:val="24"/>
          <w:lang w:val="fr-FR"/>
        </w:rPr>
        <w:tab/>
      </w:r>
      <w:r w:rsidRPr="009F61AA">
        <w:rPr>
          <w:sz w:val="24"/>
          <w:szCs w:val="24"/>
          <w:lang w:val="fr-FR"/>
        </w:rPr>
        <w:tab/>
      </w:r>
      <w:r>
        <w:rPr>
          <w:sz w:val="24"/>
          <w:szCs w:val="24"/>
          <w:lang w:val="fr-FR"/>
        </w:rPr>
        <w:t xml:space="preserve">          </w:t>
      </w:r>
      <w:r w:rsidRPr="009F61AA">
        <w:rPr>
          <w:sz w:val="24"/>
          <w:szCs w:val="24"/>
          <w:lang w:val="it-IT"/>
        </w:rPr>
        <w:t>CONVENŢIE CADRU</w:t>
      </w:r>
    </w:p>
    <w:p w:rsidR="00AF05AB" w:rsidRPr="009F61AA" w:rsidRDefault="00AF05AB" w:rsidP="00AF05AB">
      <w:pPr>
        <w:jc w:val="center"/>
        <w:rPr>
          <w:b/>
          <w:sz w:val="24"/>
          <w:szCs w:val="24"/>
          <w:lang w:val="it-IT"/>
        </w:rPr>
      </w:pPr>
      <w:r w:rsidRPr="009F61AA">
        <w:rPr>
          <w:b/>
          <w:sz w:val="24"/>
          <w:szCs w:val="24"/>
          <w:lang w:val="it-IT"/>
        </w:rPr>
        <w:t>privind delimitarea răspunderilor pe linie de</w:t>
      </w:r>
    </w:p>
    <w:p w:rsidR="00AF05AB" w:rsidRPr="009F61AA" w:rsidRDefault="00AF05AB" w:rsidP="00AF05AB">
      <w:pPr>
        <w:jc w:val="center"/>
        <w:rPr>
          <w:sz w:val="24"/>
          <w:szCs w:val="24"/>
          <w:lang w:val="it-IT"/>
        </w:rPr>
      </w:pPr>
      <w:r w:rsidRPr="009F61AA">
        <w:rPr>
          <w:b/>
          <w:sz w:val="24"/>
          <w:szCs w:val="24"/>
          <w:lang w:val="it-IT"/>
        </w:rPr>
        <w:t>securitate şi sănătate în muncă, situaţii de urgenţă şi protecţia mediului</w:t>
      </w:r>
    </w:p>
    <w:p w:rsidR="00AF05AB" w:rsidRPr="009F61AA" w:rsidRDefault="00AF05AB" w:rsidP="00AF05AB">
      <w:pPr>
        <w:rPr>
          <w:sz w:val="24"/>
          <w:szCs w:val="24"/>
          <w:lang w:val="it-IT"/>
        </w:rPr>
      </w:pPr>
    </w:p>
    <w:p w:rsidR="00AF05AB" w:rsidRPr="009F61AA" w:rsidRDefault="00AF05AB" w:rsidP="00AF05AB">
      <w:pPr>
        <w:pStyle w:val="BodyText"/>
        <w:rPr>
          <w:sz w:val="24"/>
          <w:szCs w:val="24"/>
          <w:lang w:val="fr-FR"/>
        </w:rPr>
      </w:pPr>
      <w:r w:rsidRPr="009F61AA">
        <w:rPr>
          <w:sz w:val="24"/>
          <w:szCs w:val="24"/>
          <w:lang w:val="it-IT"/>
        </w:rPr>
        <w:t xml:space="preserve">             </w:t>
      </w:r>
      <w:r w:rsidRPr="009F61AA">
        <w:rPr>
          <w:sz w:val="24"/>
          <w:szCs w:val="24"/>
          <w:lang w:val="fr-FR"/>
        </w:rPr>
        <w:t>Încheiată astăzi ............., la sediul</w:t>
      </w:r>
      <w:r w:rsidRPr="009F61AA">
        <w:rPr>
          <w:sz w:val="24"/>
          <w:szCs w:val="24"/>
          <w:lang w:val="ro-RO"/>
        </w:rPr>
        <w:t xml:space="preserve"> ...............</w:t>
      </w:r>
      <w:r w:rsidRPr="009F61AA">
        <w:rPr>
          <w:sz w:val="24"/>
          <w:szCs w:val="24"/>
          <w:lang w:val="fr-FR"/>
        </w:rPr>
        <w:t xml:space="preserve"> între: </w:t>
      </w:r>
    </w:p>
    <w:p w:rsidR="00AF05AB" w:rsidRPr="009F61AA" w:rsidRDefault="00AF05AB" w:rsidP="00AF05AB">
      <w:pPr>
        <w:pStyle w:val="BodyText"/>
        <w:tabs>
          <w:tab w:val="left" w:pos="1080"/>
        </w:tabs>
        <w:ind w:firstLine="720"/>
        <w:rPr>
          <w:sz w:val="24"/>
          <w:szCs w:val="24"/>
          <w:lang w:val="ro-RO"/>
        </w:rPr>
      </w:pPr>
      <w:r w:rsidRPr="009F61AA">
        <w:rPr>
          <w:sz w:val="24"/>
          <w:szCs w:val="24"/>
          <w:lang w:val="ro-RO"/>
        </w:rPr>
        <w:t xml:space="preserve">- ELCEN – CTE ............/ Uzina de Reparatii, cu sediul în ............., </w:t>
      </w:r>
      <w:r w:rsidRPr="009F61AA">
        <w:rPr>
          <w:sz w:val="24"/>
          <w:szCs w:val="24"/>
          <w:lang w:val="es-ES"/>
        </w:rPr>
        <w:t>Bucureşti,</w:t>
      </w:r>
      <w:r w:rsidRPr="009F61AA">
        <w:rPr>
          <w:sz w:val="24"/>
          <w:szCs w:val="24"/>
          <w:lang w:val="ro-RO"/>
        </w:rPr>
        <w:t xml:space="preserve"> reprezentată prin </w:t>
      </w:r>
      <w:proofErr w:type="gramStart"/>
      <w:r w:rsidRPr="009F61AA">
        <w:rPr>
          <w:sz w:val="24"/>
          <w:szCs w:val="24"/>
          <w:lang w:val="ro-RO"/>
        </w:rPr>
        <w:t>Director ................</w:t>
      </w:r>
      <w:proofErr w:type="gramEnd"/>
      <w:r w:rsidRPr="009F61AA">
        <w:rPr>
          <w:sz w:val="24"/>
          <w:szCs w:val="24"/>
          <w:lang w:val="ro-RO"/>
        </w:rPr>
        <w:t xml:space="preserve">, în calitate de </w:t>
      </w:r>
      <w:r w:rsidRPr="009F61AA">
        <w:rPr>
          <w:b/>
          <w:bCs/>
          <w:sz w:val="24"/>
          <w:szCs w:val="24"/>
          <w:lang w:val="ro-RO"/>
        </w:rPr>
        <w:t xml:space="preserve">BENEFICIAR/ PROPRIETAR, </w:t>
      </w:r>
      <w:r w:rsidRPr="009F61AA">
        <w:rPr>
          <w:sz w:val="24"/>
          <w:szCs w:val="24"/>
          <w:lang w:val="ro-RO"/>
        </w:rPr>
        <w:t>şi</w:t>
      </w:r>
    </w:p>
    <w:p w:rsidR="00AF05AB" w:rsidRPr="009F61AA" w:rsidRDefault="00AF05AB" w:rsidP="00AF05AB">
      <w:pPr>
        <w:pStyle w:val="BodyText"/>
        <w:ind w:firstLine="720"/>
        <w:rPr>
          <w:sz w:val="24"/>
          <w:szCs w:val="24"/>
          <w:lang w:val="ro-RO"/>
        </w:rPr>
      </w:pPr>
      <w:r w:rsidRPr="009F61AA">
        <w:rPr>
          <w:sz w:val="24"/>
          <w:szCs w:val="24"/>
          <w:lang w:val="ro-RO"/>
        </w:rPr>
        <w:t xml:space="preserve">- ……………, cu sediul în .............,  reprezentată prin Director  ..........., în calitate de </w:t>
      </w:r>
      <w:r w:rsidRPr="009F61AA">
        <w:rPr>
          <w:b/>
          <w:sz w:val="24"/>
          <w:szCs w:val="24"/>
          <w:lang w:val="ro-RO"/>
        </w:rPr>
        <w:t>CONTRACTANT</w:t>
      </w:r>
      <w:r w:rsidRPr="009F61AA">
        <w:rPr>
          <w:sz w:val="24"/>
          <w:szCs w:val="24"/>
          <w:lang w:val="ro-RO"/>
        </w:rPr>
        <w:t xml:space="preserve"> </w:t>
      </w:r>
      <w:r w:rsidRPr="009F61AA">
        <w:rPr>
          <w:b/>
          <w:sz w:val="24"/>
          <w:szCs w:val="24"/>
          <w:lang w:val="ro-RO"/>
        </w:rPr>
        <w:t>(</w:t>
      </w:r>
      <w:r w:rsidRPr="009F61AA">
        <w:rPr>
          <w:b/>
          <w:bCs/>
          <w:sz w:val="24"/>
          <w:szCs w:val="24"/>
          <w:lang w:val="ro-RO"/>
        </w:rPr>
        <w:t>executant lucrari/ prestator servicii/ chirias/</w:t>
      </w:r>
      <w:r w:rsidRPr="009F61AA">
        <w:rPr>
          <w:bCs/>
          <w:sz w:val="24"/>
          <w:szCs w:val="24"/>
          <w:lang w:val="ro-RO"/>
        </w:rPr>
        <w:t xml:space="preserve"> </w:t>
      </w:r>
      <w:r w:rsidRPr="009F61AA">
        <w:rPr>
          <w:b/>
          <w:bCs/>
          <w:sz w:val="24"/>
          <w:szCs w:val="24"/>
          <w:lang w:val="ro-RO"/>
        </w:rPr>
        <w:t>utilizator spatii comune)</w:t>
      </w:r>
      <w:r w:rsidRPr="009F61AA">
        <w:rPr>
          <w:bCs/>
          <w:sz w:val="24"/>
          <w:szCs w:val="24"/>
          <w:lang w:val="ro-RO"/>
        </w:rPr>
        <w:t>,</w:t>
      </w:r>
    </w:p>
    <w:p w:rsidR="00AF05AB" w:rsidRPr="009F61AA" w:rsidRDefault="00AF05AB" w:rsidP="00AF05AB">
      <w:pPr>
        <w:pStyle w:val="BodyText"/>
        <w:ind w:firstLine="720"/>
        <w:rPr>
          <w:sz w:val="24"/>
          <w:szCs w:val="24"/>
          <w:lang w:val="ro-RO"/>
        </w:rPr>
      </w:pPr>
      <w:r w:rsidRPr="009F61AA">
        <w:rPr>
          <w:sz w:val="24"/>
          <w:szCs w:val="24"/>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ELCEN, în perioada .......................</w:t>
      </w:r>
    </w:p>
    <w:p w:rsidR="00AF05AB" w:rsidRPr="009F61AA" w:rsidRDefault="00AF05AB" w:rsidP="00AF05AB">
      <w:pPr>
        <w:pStyle w:val="BodyText"/>
        <w:rPr>
          <w:sz w:val="24"/>
          <w:szCs w:val="24"/>
          <w:lang w:val="ro-RO"/>
        </w:rPr>
      </w:pPr>
      <w:r w:rsidRPr="009F61AA">
        <w:rPr>
          <w:sz w:val="24"/>
          <w:szCs w:val="24"/>
          <w:lang w:val="ro-RO"/>
        </w:rPr>
        <w:tab/>
        <w:t xml:space="preserve">Convenţia SSM-SU-PM se încheie pe durata executiei lucrărilor/ prestarii serviciilor în incinta ELCEN/ utilizării spaţiilor ELCEN, conform contractului în întregul sǎu, inclusiv pe perioada de garanţie. </w:t>
      </w:r>
    </w:p>
    <w:p w:rsidR="00AF05AB" w:rsidRPr="009F61AA" w:rsidRDefault="00AF05AB" w:rsidP="00AF05AB">
      <w:pPr>
        <w:pStyle w:val="BodyText"/>
        <w:ind w:firstLine="720"/>
        <w:rPr>
          <w:sz w:val="24"/>
          <w:szCs w:val="24"/>
          <w:lang w:val="ro-RO"/>
        </w:rPr>
      </w:pPr>
      <w:r w:rsidRPr="009F61AA">
        <w:rPr>
          <w:sz w:val="24"/>
          <w:szCs w:val="24"/>
          <w:lang w:val="ro-RO"/>
        </w:rPr>
        <w:t>Convenţia SSM-SU-PM se încheie in scopul evitarii accidentelor de munca/ de mediu, avariilor tehnice, incendiilor, al prevenirii poluarii si abaterilor ce conduc la slabirea sigurantei in functionare, precum si pentru aplicarea corespunzatoare a prevederilor legislatiei in vigoare.</w:t>
      </w:r>
    </w:p>
    <w:p w:rsidR="00AF05AB" w:rsidRPr="009F61AA" w:rsidRDefault="00AF05AB" w:rsidP="00AF05AB">
      <w:pPr>
        <w:pStyle w:val="BodyText"/>
        <w:ind w:firstLine="720"/>
        <w:rPr>
          <w:sz w:val="24"/>
          <w:szCs w:val="24"/>
          <w:lang w:val="it-IT"/>
        </w:rPr>
      </w:pPr>
      <w:r w:rsidRPr="009F61AA">
        <w:rPr>
          <w:sz w:val="24"/>
          <w:szCs w:val="24"/>
          <w:lang w:val="ro-RO"/>
        </w:rPr>
        <w:t>În conformitate cu prevederile Legii nr. 319/2006 a securităţii şi sănătăţii în muncă, cu modificarile ulterioare, ale Normelor metodologice de aplicare a prevederilor Legii nr. 319/2006, aprobate prin HG nr. 1425/2006, cu modificarile si completarile ulterioare, ale Legii nr. 307/2006 privind apǎrarea împotriva incendiilor, cu modificarile si completarile ulterioare, ale Normelor generale de apǎrare impotriva incendiilor, aprobate prin OMAI nr. 163/2007, ale Legii nr. 481/2004 privind protecţia civilǎ, republicata, cu modificarile ulterioare, ale OUG</w:t>
      </w:r>
      <w:r w:rsidRPr="009F61AA">
        <w:rPr>
          <w:b/>
          <w:sz w:val="24"/>
          <w:szCs w:val="24"/>
          <w:lang w:val="ro-RO"/>
        </w:rPr>
        <w:t xml:space="preserve"> </w:t>
      </w:r>
      <w:r w:rsidRPr="009F61AA">
        <w:rPr>
          <w:sz w:val="24"/>
          <w:szCs w:val="24"/>
          <w:lang w:val="ro-RO"/>
        </w:rPr>
        <w:t>nr.</w:t>
      </w:r>
      <w:r w:rsidRPr="009F61AA">
        <w:rPr>
          <w:b/>
          <w:sz w:val="24"/>
          <w:szCs w:val="24"/>
          <w:lang w:val="ro-RO"/>
        </w:rPr>
        <w:t xml:space="preserve"> </w:t>
      </w:r>
      <w:r w:rsidRPr="009F61AA">
        <w:rPr>
          <w:sz w:val="24"/>
          <w:szCs w:val="24"/>
          <w:lang w:val="ro-RO"/>
        </w:rPr>
        <w:t xml:space="preserve">195/2005 privind protecţia mediului, cu modificarile si completarile ulterioare, ale actelor normative legate de protecţia factorilor de mediu- aer, apǎ, sol, ale Declaratiei de politica si angajamentului managementului la cel mai inalt nivel al ELCEN in domeniul managementului integrat calitate-mediu-SSM si ale reglementarilor proprii ELCEN ce decurg din politica ELCEN, între </w:t>
      </w:r>
      <w:r w:rsidRPr="009F61AA">
        <w:rPr>
          <w:b/>
          <w:sz w:val="24"/>
          <w:szCs w:val="24"/>
          <w:lang w:val="ro-RO"/>
        </w:rPr>
        <w:t xml:space="preserve">beneficiar/ proprietar </w:t>
      </w:r>
      <w:r w:rsidRPr="009F61AA">
        <w:rPr>
          <w:sz w:val="24"/>
          <w:szCs w:val="24"/>
          <w:lang w:val="ro-RO"/>
        </w:rPr>
        <w:t>si</w:t>
      </w:r>
      <w:r w:rsidRPr="009F61AA">
        <w:rPr>
          <w:b/>
          <w:sz w:val="24"/>
          <w:szCs w:val="24"/>
          <w:lang w:val="ro-RO"/>
        </w:rPr>
        <w:t xml:space="preserve"> contractant </w:t>
      </w:r>
      <w:r w:rsidRPr="009F61AA">
        <w:rPr>
          <w:sz w:val="24"/>
          <w:szCs w:val="24"/>
          <w:lang w:val="ro-RO"/>
        </w:rPr>
        <w:t xml:space="preserve"> </w:t>
      </w:r>
      <w:r w:rsidRPr="009F61AA">
        <w:rPr>
          <w:sz w:val="24"/>
          <w:szCs w:val="24"/>
          <w:lang w:val="it-IT"/>
        </w:rPr>
        <w:t>se stabilesc următoarele:</w:t>
      </w:r>
    </w:p>
    <w:p w:rsidR="00AF05AB" w:rsidRPr="009F61AA" w:rsidRDefault="00AF05AB" w:rsidP="00AF05AB">
      <w:pPr>
        <w:pStyle w:val="BodyText"/>
        <w:ind w:firstLine="720"/>
        <w:rPr>
          <w:sz w:val="24"/>
          <w:szCs w:val="24"/>
          <w:lang w:val="it-IT"/>
        </w:rPr>
      </w:pPr>
    </w:p>
    <w:p w:rsidR="00AF05AB" w:rsidRPr="009F61AA" w:rsidRDefault="00AF05AB" w:rsidP="00AF05AB">
      <w:pPr>
        <w:pStyle w:val="BodyText"/>
        <w:ind w:firstLine="720"/>
        <w:rPr>
          <w:b/>
          <w:bCs/>
          <w:sz w:val="24"/>
          <w:szCs w:val="24"/>
          <w:lang w:val="ro-RO"/>
        </w:rPr>
      </w:pPr>
      <w:r w:rsidRPr="009F61AA">
        <w:rPr>
          <w:b/>
          <w:bCs/>
          <w:sz w:val="24"/>
          <w:szCs w:val="24"/>
          <w:lang w:val="ro-RO"/>
        </w:rPr>
        <w:t>I. RĂSPUNDERILE CONTRACTANTULUI</w:t>
      </w:r>
    </w:p>
    <w:p w:rsidR="00AF05AB" w:rsidRPr="009F61AA" w:rsidRDefault="00AF05AB" w:rsidP="00AF05AB">
      <w:pPr>
        <w:pStyle w:val="BodyText"/>
        <w:ind w:firstLine="720"/>
        <w:rPr>
          <w:sz w:val="24"/>
          <w:szCs w:val="24"/>
          <w:lang w:val="ro-RO"/>
        </w:rPr>
      </w:pPr>
      <w:r w:rsidRPr="009F61AA">
        <w:rPr>
          <w:sz w:val="24"/>
          <w:szCs w:val="24"/>
          <w:lang w:val="ro-RO"/>
        </w:rPr>
        <w:t xml:space="preserve">1. Contractantul are obligatia sa detina un </w:t>
      </w:r>
      <w:r w:rsidRPr="009F61AA">
        <w:rPr>
          <w:b/>
          <w:sz w:val="24"/>
          <w:szCs w:val="24"/>
          <w:lang w:val="ro-RO"/>
        </w:rPr>
        <w:t>plan propriu de securitate si sanatate in munca/ plan de prevenire si protectie</w:t>
      </w:r>
      <w:r w:rsidRPr="009F61AA">
        <w:rPr>
          <w:sz w:val="24"/>
          <w:szCs w:val="24"/>
          <w:lang w:val="ro-RO"/>
        </w:rPr>
        <w:t xml:space="preserve"> pentru activitatile desfasurate in incinta ELCEN, pe baza riscurilor profesionale evaluate, inclusiv a riscurilor generate de activitatile desfasurate de contractant, la care pot fi expusi lucratorii ELCEN sau alte persoane care au acces la locul de munca; documentul trebuie sa fie disponibil la sediul ELCEN/ CTE/ UR pentru a fi consultat la cerere de catre reprezentantii ELCEN pe linie de securitate si sanatate in munca si reprezentantii autoritatilor competente cu atributii de control.</w:t>
      </w:r>
    </w:p>
    <w:p w:rsidR="00AF05AB" w:rsidRPr="009F61AA" w:rsidRDefault="00AF05AB" w:rsidP="00AF05AB">
      <w:pPr>
        <w:pStyle w:val="BodyText"/>
        <w:ind w:firstLine="720"/>
        <w:rPr>
          <w:sz w:val="24"/>
          <w:szCs w:val="24"/>
          <w:lang w:val="ro-RO"/>
        </w:rPr>
      </w:pPr>
      <w:r w:rsidRPr="009F61AA">
        <w:rPr>
          <w:sz w:val="24"/>
          <w:szCs w:val="24"/>
          <w:lang w:val="ro-RO"/>
        </w:rPr>
        <w:t>2. Pentru lucrarile care intra sub incidenta HG 300/2006, obligatia desemnarii coordonatorului/ coordonatorilor in materie de securitate si sanatate, in conditiile precizate la articolele 6 si 7 din HG 300/2006, revine contractantului; contractantul trebuie sa prezinte reprezentantului ELCEN/ CTE/ UR</w:t>
      </w:r>
      <w:r w:rsidRPr="009F61AA">
        <w:rPr>
          <w:b/>
          <w:sz w:val="24"/>
          <w:szCs w:val="24"/>
          <w:lang w:val="ro-RO"/>
        </w:rPr>
        <w:t xml:space="preserve"> documentele ce atesta competenta si desemnarea coordonatorului in santier</w:t>
      </w:r>
      <w:r w:rsidRPr="009F61AA">
        <w:rPr>
          <w:sz w:val="24"/>
          <w:szCs w:val="24"/>
          <w:lang w:val="ro-RO"/>
        </w:rPr>
        <w:t xml:space="preserve">, precum si </w:t>
      </w:r>
      <w:r w:rsidRPr="009F61AA">
        <w:rPr>
          <w:b/>
          <w:sz w:val="24"/>
          <w:szCs w:val="24"/>
          <w:lang w:val="ro-RO"/>
        </w:rPr>
        <w:t>propunerea de document de colaborare practica</w:t>
      </w:r>
      <w:r w:rsidRPr="009F61AA">
        <w:rPr>
          <w:sz w:val="24"/>
          <w:szCs w:val="24"/>
          <w:lang w:val="ro-RO"/>
        </w:rPr>
        <w:t xml:space="preserve"> cu acesta.</w:t>
      </w:r>
    </w:p>
    <w:p w:rsidR="00AF05AB" w:rsidRPr="009F61AA" w:rsidRDefault="00AF05AB" w:rsidP="00AF05AB">
      <w:pPr>
        <w:pStyle w:val="BodyText"/>
        <w:ind w:firstLine="720"/>
        <w:rPr>
          <w:sz w:val="24"/>
          <w:szCs w:val="24"/>
          <w:lang w:val="ro-RO"/>
        </w:rPr>
      </w:pPr>
      <w:r w:rsidRPr="009F61AA">
        <w:rPr>
          <w:sz w:val="24"/>
          <w:szCs w:val="24"/>
          <w:lang w:val="ro-RO"/>
        </w:rPr>
        <w:t>3. În cazul în care contractantul (sub)contracteazǎ lucrǎri cu alte unităţi, ce presupun desfasurarea activitatii acestora in incinta ELCEN, îşi asumǎ responsabilitatea privind semnarea şi respectarea prevederilor prezentei convenţii pentru toţi subcontractanţii; in situaţia unui refu</w:t>
      </w:r>
      <w:r w:rsidRPr="009F61AA">
        <w:rPr>
          <w:sz w:val="24"/>
          <w:szCs w:val="24"/>
          <w:lang w:val="fr-FR"/>
        </w:rPr>
        <w:t>z</w:t>
      </w:r>
      <w:r w:rsidRPr="009F61AA">
        <w:rPr>
          <w:sz w:val="24"/>
          <w:szCs w:val="24"/>
          <w:lang w:val="ro-RO"/>
        </w:rPr>
        <w:t xml:space="preserve"> de a semna convenţia, subcontractul este lovit de nulitate; contractantul trebuie sa prezinte o copie dupǎ </w:t>
      </w:r>
      <w:r w:rsidRPr="009F61AA">
        <w:rPr>
          <w:b/>
          <w:sz w:val="24"/>
          <w:szCs w:val="24"/>
          <w:lang w:val="ro-RO"/>
        </w:rPr>
        <w:t>autorizaţia de funcţionare din punct de vedere al securităţii şi sănătăţii în muncă</w:t>
      </w:r>
      <w:r w:rsidRPr="009F61AA">
        <w:rPr>
          <w:sz w:val="24"/>
          <w:szCs w:val="24"/>
          <w:lang w:val="ro-RO"/>
        </w:rPr>
        <w:t xml:space="preserve"> deţinutǎ de firmele subcontractante, care se anexeazǎ la prezenta convenţie.</w:t>
      </w:r>
    </w:p>
    <w:p w:rsidR="00AF05AB" w:rsidRPr="009F61AA" w:rsidRDefault="00AF05AB" w:rsidP="00AF05AB">
      <w:pPr>
        <w:ind w:firstLine="720"/>
        <w:jc w:val="both"/>
        <w:rPr>
          <w:sz w:val="24"/>
          <w:szCs w:val="24"/>
          <w:lang w:val="it-IT"/>
        </w:rPr>
      </w:pPr>
      <w:r w:rsidRPr="009F61AA">
        <w:rPr>
          <w:sz w:val="24"/>
          <w:szCs w:val="24"/>
          <w:lang w:val="it-IT"/>
        </w:rPr>
        <w:t xml:space="preserve">4. Accesul personalului contractantului în incinta ELCEN se face pe bază de liste aprobate de către contractant si reprezentantul ELCEN/ CTE/ UR </w:t>
      </w:r>
      <w:r w:rsidRPr="009F61AA">
        <w:rPr>
          <w:i/>
          <w:sz w:val="24"/>
          <w:szCs w:val="24"/>
          <w:lang w:val="it-IT"/>
        </w:rPr>
        <w:t>(formular anexa 1)</w:t>
      </w:r>
      <w:r w:rsidRPr="009F61AA">
        <w:rPr>
          <w:sz w:val="24"/>
          <w:szCs w:val="24"/>
          <w:lang w:val="it-IT"/>
        </w:rPr>
        <w:t xml:space="preserve"> şi actualizate ori de cǎte ori este necesar, respectiv: </w:t>
      </w:r>
    </w:p>
    <w:p w:rsidR="00AF05AB" w:rsidRPr="009F61AA" w:rsidRDefault="00AF05AB" w:rsidP="00AF05AB">
      <w:pPr>
        <w:pStyle w:val="BodyText"/>
        <w:ind w:firstLine="720"/>
        <w:rPr>
          <w:sz w:val="24"/>
          <w:szCs w:val="24"/>
          <w:lang w:val="ro-RO"/>
        </w:rPr>
      </w:pPr>
      <w:r w:rsidRPr="009F61AA">
        <w:rPr>
          <w:sz w:val="24"/>
          <w:szCs w:val="24"/>
          <w:lang w:val="ro-RO"/>
        </w:rPr>
        <w:t>-</w:t>
      </w:r>
      <w:r w:rsidRPr="009F61AA">
        <w:rPr>
          <w:b/>
          <w:sz w:val="24"/>
          <w:szCs w:val="24"/>
          <w:lang w:val="ro-RO"/>
        </w:rPr>
        <w:t>lista personalului</w:t>
      </w:r>
      <w:r w:rsidRPr="009F61AA">
        <w:rPr>
          <w:sz w:val="24"/>
          <w:szCs w:val="24"/>
          <w:lang w:val="ro-RO"/>
        </w:rPr>
        <w:t xml:space="preserve"> (coordonatorul lucrǎrilor, şefii de echipǎ, membrii echipelor), intocmita sub forma de tabel, ce conţine numele si prenumele, seria şi nr. actului de identitate/CNP, funcţia şi perioada desfǎşurǎrii activitatii in incinta ELCEN;</w:t>
      </w:r>
    </w:p>
    <w:p w:rsidR="00AF05AB" w:rsidRPr="009F61AA" w:rsidRDefault="00AF05AB" w:rsidP="00AF05AB">
      <w:pPr>
        <w:pStyle w:val="BodyText"/>
        <w:ind w:firstLine="720"/>
        <w:rPr>
          <w:sz w:val="24"/>
          <w:szCs w:val="24"/>
          <w:lang w:val="ro-RO"/>
        </w:rPr>
      </w:pPr>
      <w:r w:rsidRPr="009F61AA">
        <w:rPr>
          <w:sz w:val="24"/>
          <w:szCs w:val="24"/>
          <w:lang w:val="ro-RO"/>
        </w:rPr>
        <w:t>-</w:t>
      </w:r>
      <w:r w:rsidRPr="009F61AA">
        <w:rPr>
          <w:b/>
          <w:sz w:val="24"/>
          <w:szCs w:val="24"/>
          <w:lang w:val="ro-RO"/>
        </w:rPr>
        <w:t>lista mijloacelor auto</w:t>
      </w:r>
      <w:r w:rsidRPr="009F61AA">
        <w:rPr>
          <w:sz w:val="24"/>
          <w:szCs w:val="24"/>
          <w:lang w:val="ro-RO"/>
        </w:rPr>
        <w:t xml:space="preserve"> (felul lor, numerele de înmatriculare şi numele conducǎtorilor autovehiculelor);  </w:t>
      </w:r>
    </w:p>
    <w:p w:rsidR="00AF05AB" w:rsidRPr="009F61AA" w:rsidRDefault="00AF05AB" w:rsidP="00AF05AB">
      <w:pPr>
        <w:pStyle w:val="BodyText"/>
        <w:rPr>
          <w:sz w:val="24"/>
          <w:szCs w:val="24"/>
          <w:lang w:val="ro-RO"/>
        </w:rPr>
      </w:pPr>
      <w:r w:rsidRPr="009F61AA">
        <w:rPr>
          <w:sz w:val="24"/>
          <w:szCs w:val="24"/>
          <w:lang w:val="ro-RO"/>
        </w:rPr>
        <w:t xml:space="preserve"> </w:t>
      </w:r>
      <w:r w:rsidRPr="009F61AA">
        <w:rPr>
          <w:sz w:val="24"/>
          <w:szCs w:val="24"/>
          <w:lang w:val="ro-RO"/>
        </w:rPr>
        <w:tab/>
        <w:t>-</w:t>
      </w:r>
      <w:r w:rsidRPr="009F61AA">
        <w:rPr>
          <w:b/>
          <w:sz w:val="24"/>
          <w:szCs w:val="24"/>
          <w:lang w:val="ro-RO"/>
        </w:rPr>
        <w:t>lista echipamentelor/ materialelor/ substantelor</w:t>
      </w:r>
      <w:r w:rsidRPr="009F61AA">
        <w:rPr>
          <w:sz w:val="24"/>
          <w:szCs w:val="24"/>
          <w:lang w:val="ro-RO"/>
        </w:rPr>
        <w:t xml:space="preserve"> din dotare (denumire, nr. bucǎţi, cantitate, dupa caz).</w:t>
      </w:r>
    </w:p>
    <w:p w:rsidR="00AF05AB" w:rsidRPr="009F61AA" w:rsidRDefault="00AF05AB" w:rsidP="00AF05AB">
      <w:pPr>
        <w:pStyle w:val="BodyText"/>
        <w:rPr>
          <w:i/>
          <w:sz w:val="24"/>
          <w:szCs w:val="24"/>
          <w:lang w:val="ro-RO"/>
        </w:rPr>
      </w:pPr>
      <w:r w:rsidRPr="009F61AA">
        <w:rPr>
          <w:sz w:val="24"/>
          <w:szCs w:val="24"/>
          <w:lang w:val="ro-RO"/>
        </w:rPr>
        <w:tab/>
      </w:r>
      <w:r w:rsidRPr="009F61AA">
        <w:rPr>
          <w:i/>
          <w:sz w:val="24"/>
          <w:szCs w:val="24"/>
          <w:lang w:val="ro-RO"/>
        </w:rPr>
        <w:t xml:space="preserve">Nota: </w:t>
      </w:r>
      <w:r w:rsidRPr="009F61AA">
        <w:rPr>
          <w:i/>
          <w:sz w:val="24"/>
          <w:szCs w:val="24"/>
          <w:lang w:val="it-IT"/>
        </w:rPr>
        <w:t>In cazul in care beneficiarul este Uzina de Reparatii, listele se aproba si de catre directorul centralei in incinta careia se desfasoara activitatea contractantului.</w:t>
      </w:r>
    </w:p>
    <w:p w:rsidR="00AF05AB" w:rsidRPr="009F61AA" w:rsidRDefault="00AF05AB" w:rsidP="00AF05AB">
      <w:pPr>
        <w:pStyle w:val="BodyText"/>
        <w:ind w:firstLine="720"/>
        <w:rPr>
          <w:sz w:val="24"/>
          <w:szCs w:val="24"/>
          <w:lang w:val="ro-RO"/>
        </w:rPr>
      </w:pPr>
      <w:r w:rsidRPr="009F61AA">
        <w:rPr>
          <w:sz w:val="24"/>
          <w:szCs w:val="24"/>
          <w:lang w:val="ro-RO"/>
        </w:rPr>
        <w:t xml:space="preserve">5. La introducerea în incintă a substanţelor periculoase, contractantul este obligat sǎ prezinte </w:t>
      </w:r>
      <w:r w:rsidRPr="009F61AA">
        <w:rPr>
          <w:b/>
          <w:sz w:val="24"/>
          <w:szCs w:val="24"/>
          <w:lang w:val="ro-RO"/>
        </w:rPr>
        <w:t>fişa cu date de securitate</w:t>
      </w:r>
      <w:r w:rsidRPr="009F61AA">
        <w:rPr>
          <w:sz w:val="24"/>
          <w:szCs w:val="24"/>
          <w:lang w:val="ro-RO"/>
        </w:rPr>
        <w:t xml:space="preserve"> pentru fiecare substanţǎ în parte.</w:t>
      </w:r>
    </w:p>
    <w:p w:rsidR="00AF05AB" w:rsidRPr="009F61AA" w:rsidRDefault="00AF05AB" w:rsidP="00AF05AB">
      <w:pPr>
        <w:pStyle w:val="BodyText"/>
        <w:ind w:firstLine="720"/>
        <w:rPr>
          <w:sz w:val="24"/>
          <w:szCs w:val="24"/>
          <w:lang w:val="ro-RO"/>
        </w:rPr>
      </w:pPr>
      <w:r w:rsidRPr="009F61AA">
        <w:rPr>
          <w:sz w:val="24"/>
          <w:szCs w:val="24"/>
          <w:lang w:val="ro-RO"/>
        </w:rPr>
        <w:t>6. Personalul contractantului are obligatia de a purta în timpul desfasurarii activitatii in incinta ELCEN, ecusoane continand numele, prenumele, functia si denumirea societatii.</w:t>
      </w:r>
    </w:p>
    <w:p w:rsidR="00AF05AB" w:rsidRPr="009F61AA" w:rsidRDefault="00AF05AB" w:rsidP="00AF05AB">
      <w:pPr>
        <w:pStyle w:val="BodyText"/>
        <w:ind w:firstLine="720"/>
        <w:rPr>
          <w:sz w:val="24"/>
          <w:szCs w:val="24"/>
          <w:lang w:val="ro-RO"/>
        </w:rPr>
      </w:pPr>
      <w:r w:rsidRPr="009F61AA">
        <w:rPr>
          <w:sz w:val="24"/>
          <w:szCs w:val="24"/>
          <w:lang w:val="ro-RO"/>
        </w:rPr>
        <w:t>7. Conducătorii auto au obligaţia de a se supune controlului la poarta de acces in incinta ELCEN, atât la intrare cât şi la ieşire.</w:t>
      </w:r>
    </w:p>
    <w:p w:rsidR="00AF05AB" w:rsidRPr="009F61AA" w:rsidRDefault="00AF05AB" w:rsidP="00AF05AB">
      <w:pPr>
        <w:pStyle w:val="BodyText"/>
        <w:ind w:firstLine="720"/>
        <w:rPr>
          <w:sz w:val="24"/>
          <w:szCs w:val="24"/>
          <w:lang w:val="ro-RO"/>
        </w:rPr>
      </w:pPr>
      <w:r w:rsidRPr="009F61AA">
        <w:rPr>
          <w:sz w:val="24"/>
          <w:szCs w:val="24"/>
          <w:lang w:val="ro-RO"/>
        </w:rPr>
        <w:t>8. Se interzice prezentarea la lucru sub influenţa bǎuturilor alcoolice sau a substanţelor stupefiante, facilitarea introducerii, introducerea şi consumul acestora în incinta ELCEN.</w:t>
      </w:r>
    </w:p>
    <w:p w:rsidR="00AF05AB" w:rsidRPr="009F61AA" w:rsidRDefault="00AF05AB" w:rsidP="00AF05AB">
      <w:pPr>
        <w:pStyle w:val="BodyText"/>
        <w:ind w:firstLine="720"/>
        <w:rPr>
          <w:sz w:val="24"/>
          <w:szCs w:val="24"/>
          <w:lang w:val="ro-RO"/>
        </w:rPr>
      </w:pPr>
      <w:r w:rsidRPr="009F61AA">
        <w:rPr>
          <w:sz w:val="24"/>
          <w:szCs w:val="24"/>
          <w:lang w:val="ro-RO"/>
        </w:rPr>
        <w:t>9.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AF05AB" w:rsidRPr="009F61AA" w:rsidRDefault="00AF05AB" w:rsidP="00AF05AB">
      <w:pPr>
        <w:pStyle w:val="BodyText"/>
        <w:ind w:firstLine="720"/>
        <w:rPr>
          <w:sz w:val="24"/>
          <w:szCs w:val="24"/>
          <w:lang w:val="ro-RO"/>
        </w:rPr>
      </w:pPr>
      <w:r w:rsidRPr="009F61AA">
        <w:rPr>
          <w:sz w:val="24"/>
          <w:szCs w:val="24"/>
          <w:lang w:val="ro-RO"/>
        </w:rPr>
        <w:t>10. În cazul în care în desfăşurarea activităţii contractantului intervin situaţii care impun în mod justificat abaterea de la traseele şi limitele zonei de lucru stabilite iniţial, aceasta se va face numai cu acordul reprezentantului ELCEN/ CTE/ UR.</w:t>
      </w:r>
    </w:p>
    <w:p w:rsidR="00AF05AB" w:rsidRPr="009F61AA" w:rsidRDefault="00AF05AB" w:rsidP="00AF05AB">
      <w:pPr>
        <w:pStyle w:val="BodyText"/>
        <w:ind w:firstLine="720"/>
        <w:rPr>
          <w:sz w:val="24"/>
          <w:szCs w:val="24"/>
          <w:lang w:val="ro-RO"/>
        </w:rPr>
      </w:pPr>
      <w:r w:rsidRPr="009F61AA">
        <w:rPr>
          <w:i/>
          <w:sz w:val="24"/>
          <w:szCs w:val="24"/>
          <w:lang w:val="ro-RO"/>
        </w:rPr>
        <w:t xml:space="preserve">Nota: In cazul in care beneficiarul este Uzina de Reparatii, documentul in care sunt prevazute traseele de acces pentru personalul si mijloacele auto ale contractantului se aproba si de catre directorul centralei </w:t>
      </w:r>
      <w:r w:rsidRPr="009F61AA">
        <w:rPr>
          <w:i/>
          <w:sz w:val="24"/>
          <w:szCs w:val="24"/>
          <w:lang w:val="it-IT"/>
        </w:rPr>
        <w:t>in incinta careia se desfasoara activitatea contractantului.</w:t>
      </w:r>
    </w:p>
    <w:p w:rsidR="00AF05AB" w:rsidRPr="009F61AA" w:rsidRDefault="00AF05AB" w:rsidP="00AF05AB">
      <w:pPr>
        <w:pStyle w:val="BodyText"/>
        <w:ind w:firstLine="720"/>
        <w:rPr>
          <w:sz w:val="24"/>
          <w:szCs w:val="24"/>
          <w:lang w:val="ro-RO"/>
        </w:rPr>
      </w:pPr>
      <w:r w:rsidRPr="009F61AA">
        <w:rPr>
          <w:sz w:val="24"/>
          <w:szCs w:val="24"/>
          <w:lang w:val="ro-RO"/>
        </w:rPr>
        <w:t>11. Personalul contractantului are obligatia de a respecta locurile pentru fumat special amenajate si marcate pe traseul de acces.</w:t>
      </w:r>
    </w:p>
    <w:p w:rsidR="00AF05AB" w:rsidRPr="009F61AA" w:rsidRDefault="00AF05AB" w:rsidP="00AF05AB">
      <w:pPr>
        <w:pStyle w:val="BodyText"/>
        <w:ind w:firstLine="720"/>
        <w:rPr>
          <w:sz w:val="24"/>
          <w:szCs w:val="24"/>
          <w:lang w:val="ro-RO"/>
        </w:rPr>
      </w:pPr>
      <w:r w:rsidRPr="009F61AA">
        <w:rPr>
          <w:sz w:val="24"/>
          <w:szCs w:val="24"/>
          <w:lang w:val="ro-RO"/>
        </w:rPr>
        <w:t>12. Contractantul isi va amplasa/ depozita echipamente/ materiale/ deseuri in incinta ELCEN, numai in spatiile stabilite de catre reprezentantul ELCEN/ CTE/ UR.</w:t>
      </w:r>
    </w:p>
    <w:p w:rsidR="00AF05AB" w:rsidRPr="009F61AA" w:rsidRDefault="00AF05AB" w:rsidP="00AF05AB">
      <w:pPr>
        <w:pStyle w:val="BodyText"/>
        <w:ind w:firstLine="720"/>
        <w:rPr>
          <w:sz w:val="24"/>
          <w:szCs w:val="24"/>
          <w:lang w:val="ro-RO"/>
        </w:rPr>
      </w:pPr>
      <w:r w:rsidRPr="009F61AA">
        <w:rPr>
          <w:sz w:val="24"/>
          <w:szCs w:val="24"/>
          <w:lang w:val="ro-RO"/>
        </w:rPr>
        <w:t>13. Nu</w:t>
      </w:r>
      <w:r w:rsidRPr="009F61AA">
        <w:rPr>
          <w:color w:val="FF0000"/>
          <w:sz w:val="24"/>
          <w:szCs w:val="24"/>
          <w:lang w:val="ro-RO"/>
        </w:rPr>
        <w:t xml:space="preserve"> </w:t>
      </w:r>
      <w:r w:rsidRPr="009F61AA">
        <w:rPr>
          <w:sz w:val="24"/>
          <w:szCs w:val="24"/>
          <w:lang w:val="ro-RO"/>
        </w:rPr>
        <w:t>se admite depozitarea substantelor periculoase in spatii neaerisite si in cantitati mai mari decat cele stabilite de comun acord cu reprezentantul ELCEN/ CTE/ UR.</w:t>
      </w:r>
    </w:p>
    <w:p w:rsidR="00AF05AB" w:rsidRPr="009F61AA" w:rsidRDefault="00AF05AB" w:rsidP="00AF05AB">
      <w:pPr>
        <w:pStyle w:val="BodyText"/>
        <w:ind w:firstLine="720"/>
        <w:rPr>
          <w:b/>
          <w:sz w:val="24"/>
          <w:szCs w:val="24"/>
          <w:lang w:val="ro-RO"/>
        </w:rPr>
      </w:pPr>
      <w:r w:rsidRPr="009F61AA">
        <w:rPr>
          <w:sz w:val="24"/>
          <w:szCs w:val="24"/>
          <w:lang w:val="ro-RO"/>
        </w:rPr>
        <w:t xml:space="preserve">14. Contractantul efectueaza lucrǎri/ servicii/ utilizeaza spatii în incinta ELCEN, conform contractului încheiat, în baza </w:t>
      </w:r>
      <w:r w:rsidRPr="009F61AA">
        <w:rPr>
          <w:b/>
          <w:sz w:val="24"/>
          <w:szCs w:val="24"/>
          <w:lang w:val="ro-RO"/>
        </w:rPr>
        <w:t>formelor de lucru</w:t>
      </w:r>
      <w:r w:rsidRPr="009F61AA">
        <w:rPr>
          <w:sz w:val="24"/>
          <w:szCs w:val="24"/>
          <w:lang w:val="ro-RO"/>
        </w:rPr>
        <w:t xml:space="preserve">: autorizaţie de lucru, proces verbal de predare in revizie-reparaţie sau alte forme de lucru conform normativelor in vigoare, în funcţie de natura lucrǎrilor/ serviciilor. </w:t>
      </w:r>
    </w:p>
    <w:p w:rsidR="00AF05AB" w:rsidRPr="009F61AA" w:rsidRDefault="00AF05AB" w:rsidP="00AF05AB">
      <w:pPr>
        <w:pStyle w:val="BodyText"/>
        <w:ind w:firstLine="720"/>
        <w:rPr>
          <w:sz w:val="24"/>
          <w:szCs w:val="24"/>
          <w:lang w:val="ro-RO"/>
        </w:rPr>
      </w:pPr>
      <w:r w:rsidRPr="009F61AA">
        <w:rPr>
          <w:sz w:val="24"/>
          <w:szCs w:val="24"/>
          <w:lang w:val="ro-RO"/>
        </w:rPr>
        <w:t xml:space="preserve">15. Lucrǎrile cu foc deschis în locurile periculoase stabilite de reprezentantul ELCEN/ CTE/ UR, se efectueaza doar cu </w:t>
      </w:r>
      <w:r w:rsidRPr="009F61AA">
        <w:rPr>
          <w:b/>
          <w:sz w:val="24"/>
          <w:szCs w:val="24"/>
          <w:lang w:val="ro-RO"/>
        </w:rPr>
        <w:t>permis de lucru cu foc</w:t>
      </w:r>
      <w:r w:rsidRPr="009F61AA">
        <w:rPr>
          <w:sz w:val="24"/>
          <w:szCs w:val="24"/>
          <w:lang w:val="ro-RO"/>
        </w:rPr>
        <w:t xml:space="preserve"> întocmit de acesta, contractantul fiind obligat sǎ respecte prevederile documentului respectiv.</w:t>
      </w:r>
    </w:p>
    <w:p w:rsidR="00AF05AB" w:rsidRPr="009F61AA" w:rsidRDefault="00AF05AB" w:rsidP="00AF05AB">
      <w:pPr>
        <w:pStyle w:val="BodyText"/>
        <w:ind w:firstLine="720"/>
        <w:rPr>
          <w:b/>
          <w:sz w:val="24"/>
          <w:szCs w:val="24"/>
          <w:lang w:val="ro-RO"/>
        </w:rPr>
      </w:pPr>
      <w:r w:rsidRPr="009F61AA">
        <w:rPr>
          <w:sz w:val="24"/>
          <w:szCs w:val="24"/>
          <w:lang w:val="ro-RO"/>
        </w:rPr>
        <w:t>16. Se interzice în orice situaţie executarea oricǎror manevre sau lucrari din proprie iniţiativǎ, necuprinse în formalitǎţile de lucru, precum şi recurgerea la improvizaţii de orice naturǎ în instalaţiile ELCEN.</w:t>
      </w:r>
    </w:p>
    <w:p w:rsidR="00AF05AB" w:rsidRPr="009F61AA" w:rsidRDefault="00AF05AB" w:rsidP="00AF05AB">
      <w:pPr>
        <w:pStyle w:val="BodyText"/>
        <w:ind w:firstLine="720"/>
        <w:rPr>
          <w:sz w:val="24"/>
          <w:szCs w:val="24"/>
          <w:lang w:val="ro-RO"/>
        </w:rPr>
      </w:pPr>
      <w:r w:rsidRPr="009F61AA">
        <w:rPr>
          <w:sz w:val="24"/>
          <w:szCs w:val="24"/>
          <w:lang w:val="ro-RO"/>
        </w:rPr>
        <w:t>17. Contractantul are obligatia de a informa anticipat reprezentantul ELCEN/ CTE/ UR în cazul în care urmează să se producă modificări asupra lucrǎrilor executate/ serviciilor prestate convenite în cadrul contractului.</w:t>
      </w:r>
    </w:p>
    <w:p w:rsidR="00AF05AB" w:rsidRPr="009F61AA" w:rsidRDefault="00AF05AB" w:rsidP="00AF05AB">
      <w:pPr>
        <w:pStyle w:val="BodyText"/>
        <w:ind w:firstLine="720"/>
        <w:rPr>
          <w:sz w:val="24"/>
          <w:szCs w:val="24"/>
          <w:lang w:val="ro-RO"/>
        </w:rPr>
      </w:pPr>
      <w:r w:rsidRPr="009F61AA">
        <w:rPr>
          <w:sz w:val="24"/>
          <w:szCs w:val="24"/>
          <w:lang w:val="ro-RO"/>
        </w:rPr>
        <w:t>18.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activitatii efectuate.</w:t>
      </w:r>
    </w:p>
    <w:p w:rsidR="00AF05AB" w:rsidRPr="009F61AA" w:rsidRDefault="00AF05AB" w:rsidP="00AF05AB">
      <w:pPr>
        <w:pStyle w:val="BodyText"/>
        <w:ind w:firstLine="720"/>
        <w:rPr>
          <w:sz w:val="24"/>
          <w:szCs w:val="24"/>
          <w:lang w:val="ro-RO"/>
        </w:rPr>
      </w:pPr>
      <w:r w:rsidRPr="009F61AA">
        <w:rPr>
          <w:sz w:val="24"/>
          <w:szCs w:val="24"/>
          <w:lang w:val="ro-RO"/>
        </w:rPr>
        <w:t>19. În cazul în care este necesarǎ efectuarea unor lucrǎri cu surse radioactive, contractantul este obligat sǎ respecte legislaţia specificǎ în domeniul activitǎţii nucleare.</w:t>
      </w:r>
    </w:p>
    <w:p w:rsidR="00AF05AB" w:rsidRPr="009F61AA" w:rsidRDefault="00AF05AB" w:rsidP="00AF05AB">
      <w:pPr>
        <w:pStyle w:val="BodyText"/>
        <w:ind w:firstLine="720"/>
        <w:rPr>
          <w:sz w:val="24"/>
          <w:szCs w:val="24"/>
          <w:lang w:val="ro-RO"/>
        </w:rPr>
      </w:pPr>
      <w:r w:rsidRPr="009F61AA">
        <w:rPr>
          <w:sz w:val="24"/>
          <w:szCs w:val="24"/>
          <w:lang w:val="ro-RO"/>
        </w:rPr>
        <w:t>20. Pentru activitǎţile în care se poate degaja pulbere provenita de la azbest şi/sau din materiale cu conţinut de azbest, contractantul este obligat sa respecte prevederile HG 1875/2005.</w:t>
      </w:r>
    </w:p>
    <w:p w:rsidR="00AF05AB" w:rsidRPr="009F61AA" w:rsidRDefault="00AF05AB" w:rsidP="00AF05AB">
      <w:pPr>
        <w:pStyle w:val="BodyText"/>
        <w:ind w:firstLine="720"/>
        <w:rPr>
          <w:b/>
          <w:sz w:val="24"/>
          <w:szCs w:val="24"/>
          <w:lang w:val="ro-RO"/>
        </w:rPr>
      </w:pPr>
      <w:r w:rsidRPr="009F61AA">
        <w:rPr>
          <w:sz w:val="24"/>
          <w:szCs w:val="24"/>
          <w:lang w:val="ro-RO"/>
        </w:rPr>
        <w:t>21. In cazul in care contractantul utilizeaza substante periculoase sau in urma activitatii sale rezulta deseuri periculoase, acesta este obligat sa respecte legislatia specifica, acordand o atentie deosebita modului de utilizare si gestionare a substantelor si deseurilor periculoase.</w:t>
      </w:r>
    </w:p>
    <w:p w:rsidR="00AF05AB" w:rsidRPr="009F61AA" w:rsidRDefault="00AF05AB" w:rsidP="00AF05AB">
      <w:pPr>
        <w:pStyle w:val="BodyText"/>
        <w:ind w:firstLine="720"/>
        <w:rPr>
          <w:color w:val="FF0000"/>
          <w:sz w:val="24"/>
          <w:szCs w:val="24"/>
          <w:lang w:val="ro-RO"/>
        </w:rPr>
      </w:pPr>
      <w:r w:rsidRPr="009F61AA">
        <w:rPr>
          <w:sz w:val="24"/>
          <w:szCs w:val="24"/>
          <w:lang w:val="it-IT"/>
        </w:rPr>
        <w:t>22. Contractantul va utiliza pe cât posibil în activitatile desfǎşurate materiale ecologice, pentru a nu se creea un pericol potenţial pentru mediu.</w:t>
      </w:r>
    </w:p>
    <w:p w:rsidR="00AF05AB" w:rsidRPr="009F61AA" w:rsidRDefault="00AF05AB" w:rsidP="00AF05AB">
      <w:pPr>
        <w:pStyle w:val="BodyText"/>
        <w:ind w:firstLine="720"/>
        <w:rPr>
          <w:sz w:val="24"/>
          <w:szCs w:val="24"/>
          <w:lang w:val="ro-RO"/>
        </w:rPr>
      </w:pPr>
      <w:r w:rsidRPr="009F61AA">
        <w:rPr>
          <w:sz w:val="24"/>
          <w:szCs w:val="24"/>
          <w:lang w:val="ro-RO"/>
        </w:rPr>
        <w:t>23. Contractantul asigura in organizarea de şantier/ a locului de muncǎ, dotarea cu mijloace proprii de interventie in caz de incendiu si poluare accidentala corespunzatoare riscurilor identificate, informând reprezentantul ELCEN/ CTE/ UR de amplasarea acestora, precum si locuri special amenajate şi dotǎrile specifice pentru tuburile de oxigen şi acetilenǎ.</w:t>
      </w:r>
    </w:p>
    <w:p w:rsidR="00AF05AB" w:rsidRPr="009F61AA" w:rsidRDefault="00AF05AB" w:rsidP="00AF05AB">
      <w:pPr>
        <w:pStyle w:val="BodyText"/>
        <w:ind w:firstLine="720"/>
        <w:rPr>
          <w:sz w:val="24"/>
          <w:szCs w:val="24"/>
          <w:lang w:val="ro-RO"/>
        </w:rPr>
      </w:pPr>
      <w:r w:rsidRPr="009F61AA">
        <w:rPr>
          <w:sz w:val="24"/>
          <w:szCs w:val="24"/>
          <w:lang w:val="ro-RO"/>
        </w:rPr>
        <w:t xml:space="preserve">24. Se interzice folosirea mijloacelor de interventie ale ELCEN, exceptand cazul in care acestea se predau contractantului, in baza </w:t>
      </w:r>
      <w:r w:rsidRPr="009F61AA">
        <w:rPr>
          <w:b/>
          <w:sz w:val="24"/>
          <w:szCs w:val="24"/>
          <w:lang w:val="ro-RO"/>
        </w:rPr>
        <w:t>procesului verbal de predare-primire</w:t>
      </w:r>
      <w:r w:rsidRPr="009F61AA">
        <w:rPr>
          <w:sz w:val="24"/>
          <w:szCs w:val="24"/>
          <w:lang w:val="ro-RO"/>
        </w:rPr>
        <w:t xml:space="preserve">, pe perioada desfasurarii lucrarilor/ activitatii; in aceasta situatie, contractantul se obliga ca la incheierea lucrarilor/ activitatii, sa predea mijloacele de interventie in cantitatea si starea in care le-a primit. </w:t>
      </w:r>
    </w:p>
    <w:p w:rsidR="00AF05AB" w:rsidRPr="009F61AA" w:rsidRDefault="00AF05AB" w:rsidP="00AF05AB">
      <w:pPr>
        <w:pStyle w:val="BodyText"/>
        <w:ind w:firstLine="720"/>
        <w:rPr>
          <w:sz w:val="24"/>
          <w:szCs w:val="24"/>
          <w:lang w:val="ro-RO"/>
        </w:rPr>
      </w:pPr>
      <w:r w:rsidRPr="009F61AA">
        <w:rPr>
          <w:sz w:val="24"/>
          <w:szCs w:val="24"/>
          <w:lang w:val="ro-RO"/>
        </w:rPr>
        <w:t>25. Contractantul asigurǎ colectarea separatǎ a deşeurilor de hârtie/ carton, plastic, sticlă şi metal şi depozitarea acestora în containere proprii, special amenajate.</w:t>
      </w:r>
    </w:p>
    <w:p w:rsidR="00AF05AB" w:rsidRPr="009F61AA" w:rsidRDefault="00AF05AB" w:rsidP="00AF05AB">
      <w:pPr>
        <w:pStyle w:val="BodyText"/>
        <w:ind w:firstLine="720"/>
        <w:rPr>
          <w:sz w:val="24"/>
          <w:szCs w:val="24"/>
          <w:lang w:val="ro-RO"/>
        </w:rPr>
      </w:pPr>
      <w:r w:rsidRPr="009F61AA">
        <w:rPr>
          <w:sz w:val="24"/>
          <w:szCs w:val="24"/>
          <w:lang w:val="ro-RO"/>
        </w:rPr>
        <w:t>26. Contractantul asigura curatenia pe caile de acces pe care le foloseste, in jurul organizarii de santier si in zona proprie de lucru si evacuarea deseurilor rezultate din activitatea proprie.</w:t>
      </w:r>
    </w:p>
    <w:p w:rsidR="00AF05AB" w:rsidRPr="009F61AA" w:rsidRDefault="00AF05AB" w:rsidP="00AF05AB">
      <w:pPr>
        <w:pStyle w:val="BodyText"/>
        <w:ind w:firstLine="720"/>
        <w:rPr>
          <w:sz w:val="24"/>
          <w:szCs w:val="24"/>
          <w:lang w:val="ro-RO"/>
        </w:rPr>
      </w:pPr>
      <w:r w:rsidRPr="009F61AA">
        <w:rPr>
          <w:sz w:val="24"/>
          <w:szCs w:val="24"/>
          <w:lang w:val="ro-RO"/>
        </w:rPr>
        <w:t>27. Barǎcile contractantului vor fi amplasate în spaţiile aprobate de cǎtre reprezentantul ELCEN/ CTE/ UR, având inscripţionatǎ vizibil sigla proprie.</w:t>
      </w:r>
    </w:p>
    <w:p w:rsidR="00AF05AB" w:rsidRPr="009F61AA" w:rsidRDefault="00AF05AB" w:rsidP="00AF05AB">
      <w:pPr>
        <w:pStyle w:val="BodyText"/>
        <w:ind w:firstLine="720"/>
        <w:rPr>
          <w:sz w:val="24"/>
          <w:szCs w:val="24"/>
          <w:lang w:val="ro-RO"/>
        </w:rPr>
      </w:pPr>
      <w:r w:rsidRPr="009F61AA">
        <w:rPr>
          <w:sz w:val="24"/>
          <w:szCs w:val="24"/>
          <w:lang w:val="ro-RO"/>
        </w:rPr>
        <w:t>28. Contractantul rǎspunde de participarea personalului propriu care urmeazǎ sǎ îşi desfăşoare activitatea in incinta ELCEN, la instructajul SSM-SU-PM efectuat de reprezentantii ELCEN, înainte de începerea oricǎror activitǎţi.</w:t>
      </w:r>
    </w:p>
    <w:p w:rsidR="00AF05AB" w:rsidRPr="009F61AA" w:rsidRDefault="00AF05AB" w:rsidP="00AF05AB">
      <w:pPr>
        <w:pStyle w:val="BodyText"/>
        <w:ind w:firstLine="720"/>
        <w:rPr>
          <w:sz w:val="24"/>
          <w:szCs w:val="24"/>
          <w:lang w:val="ro-RO"/>
        </w:rPr>
      </w:pPr>
      <w:r w:rsidRPr="009F61AA">
        <w:rPr>
          <w:sz w:val="24"/>
          <w:szCs w:val="24"/>
          <w:lang w:val="ro-RO"/>
        </w:rPr>
        <w:t>29. Contractantul are obligatia de a asigura instruirea personalului propriu asupra tehnologiei si masurilor de securitate şi sănătate în muncă, situaţii de urgenţǎ şi protecţia mediului specifice lucrarii/ activitatii ce urmeaza a fi efectuate si de a pune la dispoziţia reprezentantului ELCEN/ CTE/ UR, la cererea acestuia, evidenţa instruirilor periodice proprii.</w:t>
      </w:r>
    </w:p>
    <w:p w:rsidR="00AF05AB" w:rsidRPr="009F61AA" w:rsidRDefault="00AF05AB" w:rsidP="00AF05AB">
      <w:pPr>
        <w:pStyle w:val="BodyText"/>
        <w:ind w:firstLine="720"/>
        <w:rPr>
          <w:sz w:val="24"/>
          <w:szCs w:val="24"/>
          <w:lang w:val="ro-RO"/>
        </w:rPr>
      </w:pPr>
      <w:r w:rsidRPr="009F61AA">
        <w:rPr>
          <w:sz w:val="24"/>
          <w:szCs w:val="24"/>
          <w:lang w:val="ro-RO"/>
        </w:rPr>
        <w:t>30. Contractantul rǎspunde de modul în care personalul propriu respectǎ legislaţia de securitate şi sănătate în muncă, situaţii de urgenţǎ şi protecţia mediului.</w:t>
      </w:r>
    </w:p>
    <w:p w:rsidR="00AF05AB" w:rsidRPr="009F61AA" w:rsidRDefault="00AF05AB" w:rsidP="00AF05AB">
      <w:pPr>
        <w:pStyle w:val="BodyText"/>
        <w:ind w:firstLine="720"/>
        <w:rPr>
          <w:sz w:val="24"/>
          <w:szCs w:val="24"/>
          <w:lang w:val="ro-RO"/>
        </w:rPr>
      </w:pPr>
      <w:r w:rsidRPr="009F61AA">
        <w:rPr>
          <w:sz w:val="24"/>
          <w:szCs w:val="24"/>
          <w:lang w:val="ro-RO"/>
        </w:rPr>
        <w:t>31. Contractantul rǎspunde de modul în care personalul propriu respecta prevederile prezentei convenţii si cele prevazute de documentatia specifica pusa la dispozitie de reprezentantul ELCEN/ CTE/ UR: procedura/ instructiuni privind accesul si circulatia persoanelor si mijloacelor auto in incinta ELCEN, instructiuni proprii SSM aplicabile, regulament privind modul de actionare a personalului in situatii de urgenta, procedura privind gestiunea deseurilor, PE 205/81-</w:t>
      </w:r>
      <w:r w:rsidRPr="009F61AA">
        <w:rPr>
          <w:spacing w:val="-6"/>
          <w:sz w:val="24"/>
          <w:szCs w:val="24"/>
          <w:lang w:val="fr-FR"/>
        </w:rPr>
        <w:t>Norme de protectie a muncii pentru partea mecanică a centralelor electrice</w:t>
      </w:r>
      <w:r w:rsidRPr="009F61AA">
        <w:rPr>
          <w:sz w:val="24"/>
          <w:szCs w:val="24"/>
          <w:lang w:val="ro-RO"/>
        </w:rPr>
        <w:t>, PE 009/93-</w:t>
      </w:r>
      <w:r w:rsidRPr="009F61AA">
        <w:rPr>
          <w:sz w:val="24"/>
          <w:szCs w:val="24"/>
          <w:lang w:val="fr-FR"/>
        </w:rPr>
        <w:t>Norme</w:t>
      </w:r>
      <w:r w:rsidRPr="009F61AA">
        <w:rPr>
          <w:snapToGrid w:val="0"/>
          <w:sz w:val="24"/>
          <w:szCs w:val="24"/>
          <w:lang w:val="fr-FR"/>
        </w:rPr>
        <w:t xml:space="preserve"> de prevenire, stingere şi dotare împotriva incendiilor pentru</w:t>
      </w:r>
      <w:r w:rsidRPr="009F61AA">
        <w:rPr>
          <w:sz w:val="24"/>
          <w:szCs w:val="24"/>
          <w:lang w:val="fr-FR"/>
        </w:rPr>
        <w:t xml:space="preserve"> producerea, transportul şi distribuţia energiei electrice şi termice</w:t>
      </w:r>
      <w:r w:rsidRPr="009F61AA">
        <w:rPr>
          <w:sz w:val="24"/>
          <w:szCs w:val="24"/>
          <w:lang w:val="ro-RO"/>
        </w:rPr>
        <w:t>, autorizatia de lucru/procesul verbal de predare in revizie reparatie/ alte forme de lucru si alte proceduri/ regulamente/ instructiuni aplicabile, în funcţie de natura lucrǎrilor/ serviciilor.</w:t>
      </w:r>
    </w:p>
    <w:p w:rsidR="00AF05AB" w:rsidRPr="009F61AA" w:rsidRDefault="00AF05AB" w:rsidP="00AF05AB">
      <w:pPr>
        <w:pStyle w:val="BodyText"/>
        <w:ind w:firstLine="720"/>
        <w:rPr>
          <w:sz w:val="24"/>
          <w:szCs w:val="24"/>
          <w:lang w:val="ro-RO"/>
        </w:rPr>
      </w:pPr>
      <w:r w:rsidRPr="009F61AA">
        <w:rPr>
          <w:sz w:val="24"/>
          <w:szCs w:val="24"/>
          <w:lang w:val="ro-RO"/>
        </w:rPr>
        <w:t>32. Contractantul rǎspunde de modul în care lucrătorii proprii asigurǎ păstrarea integrităţii mijloacelor de intervenţie pentru stingerea incendiilor ale ELCEN, existente în zona de lucru.</w:t>
      </w:r>
    </w:p>
    <w:p w:rsidR="00AF05AB" w:rsidRPr="009F61AA" w:rsidRDefault="00AF05AB" w:rsidP="00AF05AB">
      <w:pPr>
        <w:pStyle w:val="BodyText"/>
        <w:ind w:firstLine="720"/>
        <w:rPr>
          <w:sz w:val="24"/>
          <w:szCs w:val="24"/>
          <w:lang w:val="ro-RO"/>
        </w:rPr>
      </w:pPr>
      <w:r w:rsidRPr="009F61AA">
        <w:rPr>
          <w:sz w:val="24"/>
          <w:szCs w:val="24"/>
          <w:lang w:val="ro-RO"/>
        </w:rPr>
        <w:t>33. Lucratorii contractantului isi asuma obligatiile individuale in domeniul protectiei mediului si al securitatii si sanatatii in munca ce decurg din Declaratia de politica si angajamentului managementului la cel mai inalt nivel al ELCEN in domeniul managementului integrat calitate, mediu, sanatate si securitate in munca.</w:t>
      </w:r>
    </w:p>
    <w:p w:rsidR="00AF05AB" w:rsidRPr="009F61AA" w:rsidRDefault="00AF05AB" w:rsidP="00AF05AB">
      <w:pPr>
        <w:pStyle w:val="BodyText"/>
        <w:ind w:firstLine="720"/>
        <w:rPr>
          <w:b/>
          <w:bCs/>
          <w:sz w:val="24"/>
          <w:szCs w:val="24"/>
          <w:lang w:val="ro-RO"/>
        </w:rPr>
      </w:pPr>
      <w:r w:rsidRPr="009F61AA">
        <w:rPr>
          <w:sz w:val="24"/>
          <w:szCs w:val="24"/>
          <w:lang w:val="ro-RO"/>
        </w:rPr>
        <w:t>34. Contractantul va controla periodic modul in care personalul propriu isi respecta obligatiile de SSM-SU-PM, luând mǎsuri operative de eliminare a neregulilor.</w:t>
      </w:r>
    </w:p>
    <w:p w:rsidR="00AF05AB" w:rsidRPr="009F61AA" w:rsidRDefault="00AF05AB" w:rsidP="00AF05AB">
      <w:pPr>
        <w:pStyle w:val="BodyText"/>
        <w:ind w:firstLine="720"/>
        <w:rPr>
          <w:b/>
          <w:sz w:val="24"/>
          <w:szCs w:val="24"/>
          <w:lang w:val="ro-RO"/>
        </w:rPr>
      </w:pPr>
      <w:r w:rsidRPr="009F61AA">
        <w:rPr>
          <w:sz w:val="24"/>
          <w:szCs w:val="24"/>
          <w:lang w:val="ro-RO"/>
        </w:rPr>
        <w:t>35. Contractantul sau personalul acestuia vor aduce de indata la cunostinta reprezentantului ELCEN/ CTE/ UR orice situatie periculoasa din punct de vedere al securitatii si sanatatii in munca, al situatiilor de urgenta sau mediului pe care le sesizeaza in activitatea desfasurata in incinta ELCEN, precum si asupra retragerii autorizatiei de functionare din punct de vedere al securitatii si sanatatii in munca, indiferent de motiv.</w:t>
      </w:r>
    </w:p>
    <w:p w:rsidR="00AF05AB" w:rsidRPr="009F61AA" w:rsidRDefault="00AF05AB" w:rsidP="00AF05AB">
      <w:pPr>
        <w:pStyle w:val="BodyText"/>
        <w:ind w:firstLine="720"/>
        <w:rPr>
          <w:sz w:val="24"/>
          <w:szCs w:val="24"/>
          <w:lang w:val="ro-RO"/>
        </w:rPr>
      </w:pPr>
      <w:r w:rsidRPr="009F61AA">
        <w:rPr>
          <w:sz w:val="24"/>
          <w:szCs w:val="24"/>
          <w:lang w:val="ro-RO"/>
        </w:rPr>
        <w:t>36. Contractantul sau personalul acestuia vor informa de indata reprezentantul ELCEN/ CTE/ UR in legatura cu producerea oricaror incidente ce au avut loc in incinta ELCEN, conform prevederilor Legii 319/2006 si a normelor de aplicare a acestora.</w:t>
      </w:r>
    </w:p>
    <w:p w:rsidR="00AF05AB" w:rsidRPr="009F61AA" w:rsidRDefault="00AF05AB" w:rsidP="00AF05AB">
      <w:pPr>
        <w:pStyle w:val="BodyText"/>
        <w:ind w:firstLine="720"/>
        <w:rPr>
          <w:sz w:val="24"/>
          <w:szCs w:val="24"/>
          <w:lang w:val="ro-RO"/>
        </w:rPr>
      </w:pPr>
      <w:r w:rsidRPr="009F61AA">
        <w:rPr>
          <w:sz w:val="24"/>
          <w:szCs w:val="24"/>
          <w:lang w:val="ro-RO"/>
        </w:rPr>
        <w:t>Nota: orice incident/ situatie mentionate mai sus se vor anunta la dispecer sef tura, tel.  ....................</w:t>
      </w:r>
    </w:p>
    <w:p w:rsidR="00AF05AB" w:rsidRPr="009F61AA" w:rsidRDefault="00AF05AB" w:rsidP="00AF05AB">
      <w:pPr>
        <w:pStyle w:val="BodyText"/>
        <w:ind w:firstLine="720"/>
        <w:rPr>
          <w:b/>
          <w:sz w:val="24"/>
          <w:szCs w:val="24"/>
          <w:lang w:val="ro-RO"/>
        </w:rPr>
      </w:pPr>
    </w:p>
    <w:p w:rsidR="00AF05AB" w:rsidRPr="009F61AA" w:rsidRDefault="00AF05AB" w:rsidP="00AF05AB">
      <w:pPr>
        <w:pStyle w:val="BodyText"/>
        <w:ind w:left="360"/>
        <w:rPr>
          <w:b/>
          <w:bCs/>
          <w:sz w:val="24"/>
          <w:szCs w:val="24"/>
          <w:lang w:val="ro-RO"/>
        </w:rPr>
      </w:pPr>
      <w:r w:rsidRPr="009F61AA">
        <w:rPr>
          <w:b/>
          <w:bCs/>
          <w:sz w:val="24"/>
          <w:szCs w:val="24"/>
          <w:lang w:val="ro-RO"/>
        </w:rPr>
        <w:t xml:space="preserve">    II.  RĂSPUNDERILE BENEFICIARULUI/ PROPRIETARULUI</w:t>
      </w:r>
    </w:p>
    <w:p w:rsidR="00AF05AB" w:rsidRPr="009F61AA" w:rsidRDefault="00AF05AB" w:rsidP="00AF05AB">
      <w:pPr>
        <w:tabs>
          <w:tab w:val="left" w:pos="360"/>
          <w:tab w:val="left" w:pos="600"/>
        </w:tabs>
        <w:autoSpaceDE w:val="0"/>
        <w:autoSpaceDN w:val="0"/>
        <w:adjustRightInd w:val="0"/>
        <w:ind w:firstLine="720"/>
        <w:jc w:val="both"/>
        <w:rPr>
          <w:sz w:val="24"/>
          <w:szCs w:val="24"/>
          <w:lang w:val="ro-RO"/>
        </w:rPr>
      </w:pPr>
      <w:r w:rsidRPr="009F61AA">
        <w:rPr>
          <w:sz w:val="24"/>
          <w:szCs w:val="24"/>
          <w:lang w:val="ro-RO"/>
        </w:rPr>
        <w:t xml:space="preserve">1. Reprezentantul ELCEN/ CTE/ UR asigura instructajul personalului contractantului în prima zi de lucru. Instructajul va cuprinde o prezentare a politicii ELCEN in domeniul mediului si al sanatatii si securitatii in munca, a activitatilor si riscurilor de accidentare şi îmbolnǎvire profesionalǎ specifice ELCEN/ CTE/ UR, a </w:t>
      </w:r>
      <w:r w:rsidRPr="009F61AA">
        <w:rPr>
          <w:sz w:val="24"/>
          <w:szCs w:val="24"/>
          <w:lang w:val="it-IT"/>
        </w:rPr>
        <w:t>riscurilor pentru securitatea şi sănătatea personalului contractantului, prevăzute în fişele de evaluare pentru personal extern/ delegat care efectueaza activitati in incinta ELCEN, a măsurilor şi activităţilor de prevenire şi protecţie la nivelul ELCEN/ CTE/ UR şi a celor specifice locului de muncă unde lucrătorii îşi vor desfăşura activitatea, prevăzute în fişele de măsuri pentru personal extern/ delegat, a regulilor de acces si circulatie in incinta ELCEN,</w:t>
      </w:r>
      <w:r w:rsidRPr="009F61AA">
        <w:rPr>
          <w:sz w:val="24"/>
          <w:szCs w:val="24"/>
          <w:lang w:val="ro-RO"/>
        </w:rPr>
        <w:t xml:space="preserve"> a celor privind modul de actionare a personalului in situatii de urgenta, a celor privind gestiunea deseurilor si a celorlalte obligatii ale personalului contractantului prevazute de prezenta conventie si de documentatia specifica aplicabila in cadrul ELCEN. </w:t>
      </w:r>
    </w:p>
    <w:p w:rsidR="00AF05AB" w:rsidRPr="009F61AA" w:rsidRDefault="00AF05AB" w:rsidP="00AF05AB">
      <w:pPr>
        <w:pStyle w:val="BodyText"/>
        <w:ind w:firstLine="720"/>
        <w:rPr>
          <w:sz w:val="24"/>
          <w:szCs w:val="24"/>
          <w:lang w:val="ro-RO"/>
        </w:rPr>
      </w:pPr>
      <w:r w:rsidRPr="009F61AA">
        <w:rPr>
          <w:sz w:val="24"/>
          <w:szCs w:val="24"/>
          <w:lang w:val="ro-RO"/>
        </w:rPr>
        <w:t xml:space="preserve">2. La finalul instructajului se va întocmi o </w:t>
      </w:r>
      <w:r w:rsidRPr="009F61AA">
        <w:rPr>
          <w:b/>
          <w:sz w:val="24"/>
          <w:szCs w:val="24"/>
          <w:lang w:val="ro-RO"/>
        </w:rPr>
        <w:t xml:space="preserve">fişǎ de instruire colectiva privind SSM-SU-PM </w:t>
      </w:r>
      <w:r w:rsidRPr="009F61AA">
        <w:rPr>
          <w:i/>
          <w:sz w:val="24"/>
          <w:szCs w:val="24"/>
          <w:lang w:val="ro-RO"/>
        </w:rPr>
        <w:t>(formular anexa 2)</w:t>
      </w:r>
      <w:r w:rsidRPr="009F61AA">
        <w:rPr>
          <w:sz w:val="24"/>
          <w:szCs w:val="24"/>
          <w:lang w:val="ro-RO"/>
        </w:rPr>
        <w:t xml:space="preserve">, care se va anexa la prezenta convenţie. </w:t>
      </w:r>
    </w:p>
    <w:p w:rsidR="00AF05AB" w:rsidRPr="009F61AA" w:rsidRDefault="00AF05AB" w:rsidP="00AF05AB">
      <w:pPr>
        <w:pStyle w:val="BodyText"/>
        <w:ind w:firstLine="720"/>
        <w:rPr>
          <w:sz w:val="24"/>
          <w:szCs w:val="24"/>
          <w:lang w:val="ro-RO"/>
        </w:rPr>
      </w:pPr>
      <w:r w:rsidRPr="009F61AA">
        <w:rPr>
          <w:sz w:val="24"/>
          <w:szCs w:val="24"/>
          <w:lang w:val="ro-RO"/>
        </w:rPr>
        <w:t xml:space="preserve">3. Reprezentantul ELCEN/ CTE/ UR va anexa la prezenta convenţie, dupa caz: </w:t>
      </w:r>
      <w:r w:rsidRPr="009F61AA">
        <w:rPr>
          <w:b/>
          <w:sz w:val="24"/>
          <w:szCs w:val="24"/>
          <w:lang w:val="ro-RO"/>
        </w:rPr>
        <w:t>schiţa amplasǎrii organizǎrii de şantier, a traseelor pe care trebuie sǎ se deplaseze personalul contractantului</w:t>
      </w:r>
      <w:r w:rsidRPr="009F61AA">
        <w:rPr>
          <w:sz w:val="24"/>
          <w:szCs w:val="24"/>
          <w:lang w:val="ro-RO"/>
        </w:rPr>
        <w:t xml:space="preserve">, documentele de lucru: </w:t>
      </w:r>
      <w:r w:rsidRPr="009F61AA">
        <w:rPr>
          <w:b/>
          <w:sz w:val="24"/>
          <w:szCs w:val="24"/>
          <w:lang w:val="ro-RO"/>
        </w:rPr>
        <w:t>autorizaţia de lucru/ procesul verbal de predare în reparaţie a mijlocului de productie, permisul de lucru cu foc, procesul verbal de predare a frontului de lucru, procesul verbal de predare-primire a mijloacelor de interventie</w:t>
      </w:r>
      <w:r w:rsidRPr="009F61AA">
        <w:rPr>
          <w:sz w:val="24"/>
          <w:szCs w:val="24"/>
          <w:lang w:val="ro-RO"/>
        </w:rPr>
        <w:t xml:space="preserve"> şi va stabili in scris </w:t>
      </w:r>
      <w:r w:rsidRPr="009F61AA">
        <w:rPr>
          <w:b/>
          <w:sz w:val="24"/>
          <w:szCs w:val="24"/>
          <w:lang w:val="ro-RO"/>
        </w:rPr>
        <w:t>locurile de depozitare/ amplasare a echipamentelor/ baracilor, materialelor/ substantelor si deşeurilor contractantului</w:t>
      </w:r>
      <w:r w:rsidRPr="009F61AA">
        <w:rPr>
          <w:sz w:val="24"/>
          <w:szCs w:val="24"/>
          <w:lang w:val="ro-RO"/>
        </w:rPr>
        <w:t>.</w:t>
      </w:r>
    </w:p>
    <w:p w:rsidR="00AF05AB" w:rsidRPr="009F61AA" w:rsidRDefault="00AF05AB" w:rsidP="00AF05AB">
      <w:pPr>
        <w:pStyle w:val="BodyText"/>
        <w:rPr>
          <w:sz w:val="24"/>
          <w:szCs w:val="24"/>
          <w:lang w:val="ro-RO"/>
        </w:rPr>
      </w:pPr>
    </w:p>
    <w:p w:rsidR="00AF05AB" w:rsidRPr="009F61AA" w:rsidRDefault="00AF05AB" w:rsidP="00AF05AB">
      <w:pPr>
        <w:pStyle w:val="BodyText"/>
        <w:ind w:firstLine="720"/>
        <w:rPr>
          <w:b/>
          <w:bCs/>
          <w:sz w:val="24"/>
          <w:szCs w:val="24"/>
          <w:lang w:val="ro-RO"/>
        </w:rPr>
      </w:pPr>
      <w:r w:rsidRPr="009F61AA">
        <w:rPr>
          <w:b/>
          <w:bCs/>
          <w:sz w:val="24"/>
          <w:szCs w:val="24"/>
          <w:lang w:val="ro-RO"/>
        </w:rPr>
        <w:t>III. REGLEMENTĂRI FINALE</w:t>
      </w:r>
    </w:p>
    <w:p w:rsidR="00AF05AB" w:rsidRPr="009F61AA" w:rsidRDefault="00AF05AB" w:rsidP="00AF05AB">
      <w:pPr>
        <w:pStyle w:val="BodyText"/>
        <w:numPr>
          <w:ilvl w:val="0"/>
          <w:numId w:val="18"/>
        </w:numPr>
        <w:tabs>
          <w:tab w:val="clear" w:pos="720"/>
          <w:tab w:val="num" w:pos="0"/>
          <w:tab w:val="left" w:pos="960"/>
          <w:tab w:val="num" w:pos="1080"/>
        </w:tabs>
        <w:ind w:left="0" w:firstLine="720"/>
        <w:rPr>
          <w:b/>
          <w:sz w:val="24"/>
          <w:szCs w:val="24"/>
          <w:lang w:val="ro-RO"/>
        </w:rPr>
      </w:pPr>
      <w:r w:rsidRPr="009F61AA">
        <w:rPr>
          <w:sz w:val="24"/>
          <w:szCs w:val="24"/>
          <w:lang w:val="ro-RO"/>
        </w:rPr>
        <w:t xml:space="preserve">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inclusiv in situaţiile de urgenţǎ.        </w:t>
      </w:r>
    </w:p>
    <w:p w:rsidR="00AF05AB" w:rsidRPr="009F61AA" w:rsidRDefault="00AF05AB" w:rsidP="00AF05AB">
      <w:pPr>
        <w:pStyle w:val="BodyText"/>
        <w:numPr>
          <w:ilvl w:val="0"/>
          <w:numId w:val="18"/>
        </w:numPr>
        <w:tabs>
          <w:tab w:val="clear" w:pos="720"/>
          <w:tab w:val="num" w:pos="0"/>
          <w:tab w:val="left" w:pos="960"/>
          <w:tab w:val="num" w:pos="1080"/>
        </w:tabs>
        <w:ind w:left="0" w:firstLine="720"/>
        <w:rPr>
          <w:b/>
          <w:sz w:val="24"/>
          <w:szCs w:val="24"/>
          <w:lang w:val="ro-RO"/>
        </w:rPr>
      </w:pPr>
      <w:r w:rsidRPr="009F61AA">
        <w:rPr>
          <w:sz w:val="24"/>
          <w:szCs w:val="24"/>
          <w:lang w:val="ro-RO"/>
        </w:rPr>
        <w:t xml:space="preserve">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AF05AB" w:rsidRPr="009F61AA" w:rsidRDefault="00AF05AB" w:rsidP="00AF05AB">
      <w:pPr>
        <w:pStyle w:val="BodyText"/>
        <w:numPr>
          <w:ilvl w:val="0"/>
          <w:numId w:val="18"/>
        </w:numPr>
        <w:tabs>
          <w:tab w:val="clear" w:pos="720"/>
          <w:tab w:val="left" w:pos="960"/>
          <w:tab w:val="num" w:pos="1080"/>
        </w:tabs>
        <w:ind w:left="0" w:firstLine="720"/>
        <w:rPr>
          <w:b/>
          <w:sz w:val="24"/>
          <w:szCs w:val="24"/>
          <w:lang w:val="ro-RO"/>
        </w:rPr>
      </w:pPr>
      <w:r w:rsidRPr="009F61AA">
        <w:rPr>
          <w:sz w:val="24"/>
          <w:szCs w:val="24"/>
          <w:lang w:val="ro-RO"/>
        </w:rPr>
        <w:t>Pǎrţile se vor informa reciproc, imediat, în cazul apariţiei unor evenimente pe linie de SSM-SU-PM de la momentul producerii evenimentului, pǎrtile stabilind în urma unor analize comune mǎsurile tehnico-materiale, organizatorice şi economice ce se impun.</w:t>
      </w:r>
    </w:p>
    <w:p w:rsidR="00AF05AB" w:rsidRPr="009F61AA" w:rsidRDefault="00AF05AB" w:rsidP="00AF05AB">
      <w:pPr>
        <w:pStyle w:val="BodyText"/>
        <w:numPr>
          <w:ilvl w:val="0"/>
          <w:numId w:val="18"/>
        </w:numPr>
        <w:tabs>
          <w:tab w:val="clear" w:pos="720"/>
          <w:tab w:val="left" w:pos="960"/>
          <w:tab w:val="num" w:pos="1080"/>
        </w:tabs>
        <w:ind w:left="0" w:firstLine="720"/>
        <w:rPr>
          <w:color w:val="FF0000"/>
          <w:sz w:val="24"/>
          <w:szCs w:val="24"/>
          <w:lang w:val="ro-RO"/>
        </w:rPr>
      </w:pPr>
      <w:r w:rsidRPr="009F61AA">
        <w:rPr>
          <w:sz w:val="24"/>
          <w:szCs w:val="24"/>
          <w:lang w:val="ro-RO"/>
        </w:rPr>
        <w:t xml:space="preserve">Pǎrtile sunt obligate sǎ rǎspundǎ reciproc la solicitari referitoare la rezolvarea problemelor potenţiale sau la cele care au intervenit pe parcursul derulǎrii activitǎţilor.  </w:t>
      </w:r>
    </w:p>
    <w:p w:rsidR="00AF05AB" w:rsidRPr="009F61AA" w:rsidRDefault="00AF05AB" w:rsidP="00AF05AB">
      <w:pPr>
        <w:pStyle w:val="BodyText"/>
        <w:numPr>
          <w:ilvl w:val="0"/>
          <w:numId w:val="18"/>
        </w:numPr>
        <w:tabs>
          <w:tab w:val="clear" w:pos="720"/>
          <w:tab w:val="num" w:pos="0"/>
          <w:tab w:val="left" w:pos="960"/>
        </w:tabs>
        <w:ind w:left="0" w:firstLine="720"/>
        <w:rPr>
          <w:sz w:val="24"/>
          <w:szCs w:val="24"/>
          <w:lang w:val="ro-RO"/>
        </w:rPr>
      </w:pPr>
      <w:r w:rsidRPr="009F61AA">
        <w:rPr>
          <w:sz w:val="24"/>
          <w:szCs w:val="24"/>
          <w:lang w:val="ro-RO"/>
        </w:rPr>
        <w:t>Beneficiarul/ proprietarul şi contractantul au obligaţia sǎ anunţe conducerea partenerului de contract ori de câte ori se constatǎ abateri de orice fel referitoare la prezenta convenţie, din partea personalului din subordine.</w:t>
      </w:r>
    </w:p>
    <w:p w:rsidR="00AF05AB" w:rsidRPr="009F61AA" w:rsidRDefault="00AF05AB" w:rsidP="00AF05AB">
      <w:pPr>
        <w:pStyle w:val="BodyText"/>
        <w:tabs>
          <w:tab w:val="left" w:pos="720"/>
        </w:tabs>
        <w:rPr>
          <w:sz w:val="24"/>
          <w:szCs w:val="24"/>
          <w:lang w:val="ro-RO"/>
        </w:rPr>
      </w:pPr>
      <w:r w:rsidRPr="009F61AA">
        <w:rPr>
          <w:sz w:val="24"/>
          <w:szCs w:val="24"/>
          <w:lang w:val="ro-RO"/>
        </w:rPr>
        <w:tab/>
        <w:t>6. Comunicarea, înregistrarea şi cercetarea evenimentelor produse se face de cǎtre angajatorul rǎspunzator de conducerea şi/sau de organizarea activitǎţii care a avut ca urmare producerea evenimentului.</w:t>
      </w:r>
    </w:p>
    <w:p w:rsidR="00AF05AB" w:rsidRPr="009F61AA" w:rsidRDefault="00AF05AB" w:rsidP="00AF05AB">
      <w:pPr>
        <w:pStyle w:val="BodyText"/>
        <w:tabs>
          <w:tab w:val="left" w:pos="720"/>
        </w:tabs>
        <w:rPr>
          <w:sz w:val="24"/>
          <w:szCs w:val="24"/>
          <w:lang w:val="ro-RO"/>
        </w:rPr>
      </w:pPr>
      <w:r w:rsidRPr="009F61AA">
        <w:rPr>
          <w:sz w:val="24"/>
          <w:szCs w:val="24"/>
          <w:lang w:val="ro-RO"/>
        </w:rPr>
        <w:tab/>
        <w:t>7.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AF05AB" w:rsidRPr="009F61AA" w:rsidRDefault="00AF05AB" w:rsidP="00AF05AB">
      <w:pPr>
        <w:pStyle w:val="BodyText"/>
        <w:tabs>
          <w:tab w:val="left" w:pos="720"/>
        </w:tabs>
        <w:rPr>
          <w:sz w:val="24"/>
          <w:szCs w:val="24"/>
          <w:lang w:val="ro-RO"/>
        </w:rPr>
      </w:pPr>
      <w:r w:rsidRPr="009F61AA">
        <w:rPr>
          <w:sz w:val="24"/>
          <w:szCs w:val="24"/>
          <w:lang w:val="ro-RO"/>
        </w:rPr>
        <w:tab/>
        <w:t>8. Poluatorul are obligaţia, conform legislaţiei, de a anunţa autoritatile de control din partea mediului, respectiv: Agenţia pentru Protecţia Mediului Bucuresti, Garda Naţionalǎ de Mediu – Comisariatul Bucureşti, Apa Nova, Administraţia Naţionalǎ Apele Române etc.</w:t>
      </w:r>
    </w:p>
    <w:p w:rsidR="00AF05AB" w:rsidRPr="009F61AA" w:rsidRDefault="00AF05AB" w:rsidP="00AF05AB">
      <w:pPr>
        <w:pStyle w:val="BodyText"/>
        <w:tabs>
          <w:tab w:val="left" w:pos="720"/>
        </w:tabs>
        <w:rPr>
          <w:sz w:val="24"/>
          <w:szCs w:val="24"/>
          <w:lang w:val="ro-RO"/>
        </w:rPr>
      </w:pPr>
      <w:r w:rsidRPr="009F61AA">
        <w:rPr>
          <w:sz w:val="24"/>
          <w:szCs w:val="24"/>
          <w:lang w:val="ro-RO"/>
        </w:rPr>
        <w:tab/>
        <w:t>9. În cazul producerii unor evenimente de poluare a mediului, cercetarea împrejurarilor prin care s-au produs acccidente ecologice la instalaţiile amplasate în incinta ELCEN se va face separat de cǎtre comisii numite prin decizie de cǎtre conducerile unitaţilor.</w:t>
      </w:r>
    </w:p>
    <w:p w:rsidR="00AF05AB" w:rsidRPr="009F61AA" w:rsidRDefault="00AF05AB" w:rsidP="00AF05AB">
      <w:pPr>
        <w:pStyle w:val="BodyText"/>
        <w:tabs>
          <w:tab w:val="left" w:pos="720"/>
        </w:tabs>
        <w:rPr>
          <w:sz w:val="24"/>
          <w:szCs w:val="24"/>
          <w:lang w:val="ro-RO"/>
        </w:rPr>
      </w:pPr>
      <w:r w:rsidRPr="009F61AA">
        <w:rPr>
          <w:sz w:val="24"/>
          <w:szCs w:val="24"/>
          <w:lang w:val="ro-RO"/>
        </w:rPr>
        <w:tab/>
        <w:t>10. Reprezentantul ELCEN/ CTE/ UR poate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AF05AB" w:rsidRPr="009F61AA" w:rsidRDefault="00AF05AB" w:rsidP="00AF05AB">
      <w:pPr>
        <w:tabs>
          <w:tab w:val="left" w:pos="960"/>
        </w:tabs>
        <w:ind w:firstLine="720"/>
        <w:jc w:val="both"/>
        <w:rPr>
          <w:color w:val="FF0000"/>
          <w:sz w:val="24"/>
          <w:szCs w:val="24"/>
          <w:lang w:val="ro-RO"/>
        </w:rPr>
      </w:pPr>
      <w:r w:rsidRPr="009F61AA">
        <w:rPr>
          <w:sz w:val="24"/>
          <w:szCs w:val="24"/>
          <w:lang w:val="ro-RO"/>
        </w:rPr>
        <w:t>11. La finalizarea lucrarilor/ serviciilor/ activitatii prevǎzute în contract, beneficiarul/ proprietarul şi contractantul vor stabili condiţiile în care trebuie efectuate probele, precum şi sarcinile şi responsabilitǎţile pe linie de securitate şi sănătate în muncă, situaţii de urgenţǎ şi protecţia mediului.</w:t>
      </w:r>
    </w:p>
    <w:p w:rsidR="00AF05AB" w:rsidRPr="009F61AA" w:rsidRDefault="00AF05AB" w:rsidP="00AF05AB">
      <w:pPr>
        <w:pStyle w:val="BodyText"/>
        <w:tabs>
          <w:tab w:val="left" w:pos="720"/>
        </w:tabs>
        <w:rPr>
          <w:sz w:val="24"/>
          <w:szCs w:val="24"/>
          <w:lang w:val="ro-RO"/>
        </w:rPr>
      </w:pPr>
      <w:r w:rsidRPr="009F61AA">
        <w:rPr>
          <w:sz w:val="24"/>
          <w:szCs w:val="24"/>
          <w:lang w:val="ro-RO"/>
        </w:rPr>
        <w:tab/>
        <w:t>12. Î</w:t>
      </w:r>
      <w:r w:rsidRPr="009F61AA">
        <w:rPr>
          <w:sz w:val="24"/>
          <w:szCs w:val="24"/>
          <w:lang w:val="it-IT"/>
        </w:rPr>
        <w:t>n cazul în care, în urma unor evenimente de mediu, SSM, SU, una dintre societǎţile semnatare înregistreazǎ pagube din vina celeilalte societǎţi, aceasta are dreptul de a solicita şi primi despagubiri proporţionale cu prejudiciul creat, partea responsabilǎ de producerea evenimentului suport</w:t>
      </w:r>
      <w:r w:rsidRPr="009F61AA">
        <w:rPr>
          <w:sz w:val="24"/>
          <w:szCs w:val="24"/>
          <w:lang w:val="ro-RO"/>
        </w:rPr>
        <w:t>â</w:t>
      </w:r>
      <w:r w:rsidRPr="009F61AA">
        <w:rPr>
          <w:sz w:val="24"/>
          <w:szCs w:val="24"/>
          <w:lang w:val="it-IT"/>
        </w:rPr>
        <w:t>nd consecinţele acestuia.</w:t>
      </w:r>
    </w:p>
    <w:p w:rsidR="00AF05AB" w:rsidRPr="009F61AA" w:rsidRDefault="00AF05AB" w:rsidP="00AF05AB">
      <w:pPr>
        <w:pStyle w:val="BodyText"/>
        <w:tabs>
          <w:tab w:val="left" w:pos="720"/>
        </w:tabs>
        <w:rPr>
          <w:sz w:val="24"/>
          <w:szCs w:val="24"/>
          <w:lang w:val="ro-RO"/>
        </w:rPr>
      </w:pPr>
      <w:r w:rsidRPr="009F61AA">
        <w:rPr>
          <w:sz w:val="24"/>
          <w:szCs w:val="24"/>
          <w:lang w:val="ro-RO"/>
        </w:rPr>
        <w:tab/>
        <w:t>13. Prezenta convenţie nu se substituie prevederilor legislaţiei de SSM, SU şi PM în vigoare.</w:t>
      </w:r>
    </w:p>
    <w:p w:rsidR="00AF05AB" w:rsidRPr="009F61AA" w:rsidRDefault="00AF05AB" w:rsidP="00AF05AB">
      <w:pPr>
        <w:pStyle w:val="BodyText"/>
        <w:tabs>
          <w:tab w:val="left" w:pos="720"/>
        </w:tabs>
        <w:rPr>
          <w:sz w:val="24"/>
          <w:szCs w:val="24"/>
          <w:lang w:val="ro-RO"/>
        </w:rPr>
      </w:pPr>
      <w:r w:rsidRPr="009F61AA">
        <w:rPr>
          <w:sz w:val="24"/>
          <w:szCs w:val="24"/>
          <w:lang w:val="ro-RO"/>
        </w:rPr>
        <w:tab/>
        <w:t>14. Prezenta convenţie s-a încheiat în două exemplare, câte unul pentru fiecare parte, are caracter obligatoriu, ea putând fi modificată sau completată doar cu ocazia modificării legislaţiei şi face parte integrantă din contractul nr. ………………………...</w:t>
      </w:r>
    </w:p>
    <w:p w:rsidR="00AF05AB" w:rsidRPr="009F61AA" w:rsidRDefault="00AF05AB" w:rsidP="00AF05AB">
      <w:pPr>
        <w:pStyle w:val="BodyText"/>
        <w:rPr>
          <w:sz w:val="24"/>
          <w:szCs w:val="24"/>
          <w:lang w:val="ro-RO"/>
        </w:rPr>
      </w:pPr>
    </w:p>
    <w:p w:rsidR="00AF05AB" w:rsidRPr="009F61AA" w:rsidRDefault="00AF05AB" w:rsidP="00AF05AB">
      <w:pPr>
        <w:pStyle w:val="BodyText"/>
        <w:rPr>
          <w:b/>
          <w:bCs/>
          <w:sz w:val="24"/>
          <w:szCs w:val="24"/>
          <w:lang w:val="ro-RO"/>
        </w:rPr>
      </w:pPr>
      <w:r w:rsidRPr="009F61AA">
        <w:rPr>
          <w:b/>
          <w:sz w:val="24"/>
          <w:szCs w:val="24"/>
          <w:lang w:val="ro-RO"/>
        </w:rPr>
        <w:t xml:space="preserve">            BENEFICIAR/ PROPRIETAR</w:t>
      </w:r>
      <w:r w:rsidRPr="009F61AA">
        <w:rPr>
          <w:b/>
          <w:bCs/>
          <w:sz w:val="24"/>
          <w:szCs w:val="24"/>
          <w:lang w:val="ro-RO"/>
        </w:rPr>
        <w:t xml:space="preserve">                                           CONTRACTANT</w:t>
      </w:r>
    </w:p>
    <w:p w:rsidR="00AF05AB" w:rsidRPr="009F61AA" w:rsidRDefault="00AF05AB" w:rsidP="00AF05AB">
      <w:pPr>
        <w:pStyle w:val="BodyText"/>
        <w:rPr>
          <w:b/>
          <w:bCs/>
          <w:sz w:val="24"/>
          <w:szCs w:val="24"/>
          <w:lang w:val="ro-RO"/>
        </w:rPr>
      </w:pPr>
      <w:r w:rsidRPr="009F61AA">
        <w:rPr>
          <w:b/>
          <w:bCs/>
          <w:sz w:val="24"/>
          <w:szCs w:val="24"/>
          <w:lang w:val="ro-RO"/>
        </w:rPr>
        <w:t xml:space="preserve">      </w:t>
      </w:r>
    </w:p>
    <w:p w:rsidR="00AF05AB" w:rsidRPr="009F61AA" w:rsidRDefault="00AF05AB" w:rsidP="00AF05AB">
      <w:pPr>
        <w:pStyle w:val="BodyText"/>
        <w:rPr>
          <w:sz w:val="24"/>
          <w:szCs w:val="24"/>
          <w:lang w:val="ro-RO"/>
        </w:rPr>
      </w:pPr>
      <w:r w:rsidRPr="009F61AA">
        <w:rPr>
          <w:sz w:val="24"/>
          <w:szCs w:val="24"/>
          <w:lang w:val="ro-RO"/>
        </w:rPr>
        <w:t xml:space="preserve">               ……………………………</w:t>
      </w:r>
      <w:r w:rsidRPr="009F61AA">
        <w:rPr>
          <w:sz w:val="24"/>
          <w:szCs w:val="24"/>
          <w:lang w:val="ro-RO"/>
        </w:rPr>
        <w:tab/>
      </w:r>
      <w:r w:rsidRPr="009F61AA">
        <w:rPr>
          <w:sz w:val="24"/>
          <w:szCs w:val="24"/>
          <w:lang w:val="ro-RO"/>
        </w:rPr>
        <w:tab/>
        <w:t xml:space="preserve">                    ….....................................</w:t>
      </w:r>
    </w:p>
    <w:p w:rsidR="00AF05AB" w:rsidRPr="009F61AA" w:rsidRDefault="00AF05AB" w:rsidP="00AF05AB">
      <w:pPr>
        <w:pStyle w:val="BodyText"/>
        <w:rPr>
          <w:sz w:val="24"/>
          <w:szCs w:val="24"/>
          <w:lang w:val="ro-RO"/>
        </w:rPr>
      </w:pPr>
    </w:p>
    <w:p w:rsidR="00AF05AB" w:rsidRPr="009F61AA" w:rsidRDefault="00AF05AB" w:rsidP="00AF05AB">
      <w:pPr>
        <w:pStyle w:val="BodyText"/>
        <w:rPr>
          <w:sz w:val="24"/>
          <w:szCs w:val="24"/>
          <w:lang w:val="ro-RO"/>
        </w:rPr>
      </w:pPr>
      <w:r w:rsidRPr="009F61AA">
        <w:rPr>
          <w:sz w:val="24"/>
          <w:szCs w:val="24"/>
          <w:lang w:val="ro-RO"/>
        </w:rPr>
        <w:t>Responsabil SSM ....................</w:t>
      </w:r>
    </w:p>
    <w:p w:rsidR="00AF05AB" w:rsidRPr="009F61AA" w:rsidRDefault="00AF05AB" w:rsidP="00AF05AB">
      <w:pPr>
        <w:pStyle w:val="BodyText"/>
        <w:rPr>
          <w:sz w:val="24"/>
          <w:szCs w:val="24"/>
          <w:lang w:val="ro-RO"/>
        </w:rPr>
      </w:pPr>
    </w:p>
    <w:p w:rsidR="00AF05AB" w:rsidRPr="009F61AA" w:rsidRDefault="00AF05AB" w:rsidP="00AF05AB">
      <w:pPr>
        <w:pStyle w:val="BodyText"/>
        <w:rPr>
          <w:sz w:val="24"/>
          <w:szCs w:val="24"/>
          <w:lang w:val="ro-RO"/>
        </w:rPr>
      </w:pPr>
      <w:r w:rsidRPr="009F61AA">
        <w:rPr>
          <w:sz w:val="24"/>
          <w:szCs w:val="24"/>
          <w:lang w:val="ro-RO"/>
        </w:rPr>
        <w:t>Responsabil SU .......................</w:t>
      </w:r>
    </w:p>
    <w:p w:rsidR="00AF05AB" w:rsidRPr="009F61AA" w:rsidRDefault="00AF05AB" w:rsidP="00AF05AB">
      <w:pPr>
        <w:pStyle w:val="BodyText"/>
        <w:rPr>
          <w:sz w:val="24"/>
          <w:szCs w:val="24"/>
          <w:lang w:val="ro-RO"/>
        </w:rPr>
      </w:pPr>
    </w:p>
    <w:p w:rsidR="00AF05AB" w:rsidRPr="009F61AA" w:rsidRDefault="00AF05AB" w:rsidP="00AF05AB">
      <w:pPr>
        <w:pStyle w:val="BodyText"/>
        <w:rPr>
          <w:sz w:val="24"/>
          <w:szCs w:val="24"/>
          <w:lang w:val="ro-RO"/>
        </w:rPr>
      </w:pPr>
      <w:r w:rsidRPr="009F61AA">
        <w:rPr>
          <w:sz w:val="24"/>
          <w:szCs w:val="24"/>
          <w:lang w:val="ro-RO"/>
        </w:rPr>
        <w:t>Responsabil PM .......................</w:t>
      </w:r>
    </w:p>
    <w:p w:rsidR="00AF05AB" w:rsidRPr="009F61AA" w:rsidRDefault="00AF05AB" w:rsidP="00AF05AB">
      <w:pPr>
        <w:pStyle w:val="Heading1"/>
        <w:rPr>
          <w:sz w:val="24"/>
          <w:szCs w:val="24"/>
          <w:lang w:val="ro-RO"/>
        </w:rPr>
      </w:pPr>
    </w:p>
    <w:p w:rsidR="00AF05AB" w:rsidRPr="009F61AA" w:rsidRDefault="00AF05AB" w:rsidP="00AF05AB">
      <w:pPr>
        <w:pStyle w:val="BodyText"/>
        <w:rPr>
          <w:sz w:val="24"/>
          <w:szCs w:val="24"/>
          <w:lang w:val="ro-RO"/>
        </w:rPr>
      </w:pPr>
    </w:p>
    <w:p w:rsidR="00AF05AB" w:rsidRPr="009F61AA" w:rsidRDefault="00AF05AB" w:rsidP="00AF05AB">
      <w:pPr>
        <w:rPr>
          <w:b/>
          <w:sz w:val="24"/>
          <w:szCs w:val="24"/>
          <w:lang w:val="ro-RO"/>
        </w:rPr>
      </w:pPr>
    </w:p>
    <w:p w:rsidR="00AF05AB" w:rsidRPr="009F61AA" w:rsidRDefault="00AF05AB" w:rsidP="00AF05AB">
      <w:pPr>
        <w:rPr>
          <w:b/>
          <w:sz w:val="24"/>
          <w:szCs w:val="24"/>
          <w:lang w:val="ro-RO"/>
        </w:rPr>
      </w:pPr>
    </w:p>
    <w:p w:rsidR="00AF05AB" w:rsidRPr="009F61AA" w:rsidRDefault="00AF05AB" w:rsidP="00AF05AB">
      <w:pPr>
        <w:rPr>
          <w:b/>
          <w:sz w:val="24"/>
          <w:szCs w:val="24"/>
          <w:lang w:val="ro-RO"/>
        </w:rPr>
      </w:pPr>
    </w:p>
    <w:p w:rsidR="00AF05AB" w:rsidRDefault="00AF05AB" w:rsidP="00AF05AB">
      <w:pPr>
        <w:pStyle w:val="BodyText"/>
        <w:jc w:val="right"/>
        <w:rPr>
          <w:sz w:val="24"/>
          <w:szCs w:val="24"/>
          <w:lang w:val="ro-RO"/>
        </w:rPr>
      </w:pPr>
      <w:r w:rsidRPr="00294A2D">
        <w:rPr>
          <w:sz w:val="24"/>
          <w:szCs w:val="24"/>
          <w:lang w:val="ro-RO"/>
        </w:rPr>
        <w:t xml:space="preserve">      </w:t>
      </w:r>
    </w:p>
    <w:p w:rsidR="00AF05AB" w:rsidRPr="009F61AA" w:rsidRDefault="00AF05AB" w:rsidP="00AF05AB">
      <w:pPr>
        <w:rPr>
          <w:b/>
          <w:sz w:val="24"/>
          <w:szCs w:val="24"/>
          <w:lang w:val="ro-RO"/>
        </w:rPr>
      </w:pPr>
    </w:p>
    <w:p w:rsidR="00AF05AB" w:rsidRDefault="00AF05AB" w:rsidP="00AF05AB">
      <w:pPr>
        <w:pStyle w:val="BodyText"/>
        <w:jc w:val="right"/>
        <w:rPr>
          <w:sz w:val="24"/>
          <w:szCs w:val="24"/>
          <w:lang w:val="ro-RO"/>
        </w:rPr>
      </w:pPr>
      <w:r w:rsidRPr="009F61AA">
        <w:rPr>
          <w:sz w:val="24"/>
          <w:szCs w:val="24"/>
          <w:lang w:val="ro-RO"/>
        </w:rPr>
        <w:t xml:space="preserve">       </w:t>
      </w:r>
    </w:p>
    <w:p w:rsidR="00B737F4" w:rsidRDefault="00B737F4" w:rsidP="00AF05AB">
      <w:pPr>
        <w:pStyle w:val="BodyText"/>
        <w:jc w:val="right"/>
        <w:rPr>
          <w:sz w:val="24"/>
          <w:szCs w:val="24"/>
          <w:lang w:val="ro-RO"/>
        </w:rPr>
      </w:pPr>
    </w:p>
    <w:p w:rsidR="00B737F4" w:rsidRDefault="00B737F4" w:rsidP="00AF05AB">
      <w:pPr>
        <w:pStyle w:val="BodyText"/>
        <w:jc w:val="right"/>
        <w:rPr>
          <w:sz w:val="24"/>
          <w:szCs w:val="24"/>
          <w:lang w:val="ro-RO"/>
        </w:rPr>
      </w:pPr>
    </w:p>
    <w:p w:rsidR="00B737F4" w:rsidRDefault="00B737F4" w:rsidP="00AF05AB">
      <w:pPr>
        <w:pStyle w:val="BodyText"/>
        <w:jc w:val="right"/>
        <w:rPr>
          <w:sz w:val="24"/>
          <w:szCs w:val="24"/>
          <w:lang w:val="ro-RO"/>
        </w:rPr>
      </w:pPr>
    </w:p>
    <w:p w:rsidR="00B737F4" w:rsidRDefault="00B737F4" w:rsidP="00AF05AB">
      <w:pPr>
        <w:pStyle w:val="BodyText"/>
        <w:jc w:val="right"/>
        <w:rPr>
          <w:sz w:val="24"/>
          <w:szCs w:val="24"/>
          <w:lang w:val="ro-RO"/>
        </w:rPr>
      </w:pPr>
    </w:p>
    <w:p w:rsidR="00B737F4" w:rsidRDefault="00B737F4" w:rsidP="00AF05AB">
      <w:pPr>
        <w:pStyle w:val="BodyText"/>
        <w:jc w:val="right"/>
        <w:rPr>
          <w:sz w:val="24"/>
          <w:szCs w:val="24"/>
          <w:lang w:val="ro-RO"/>
        </w:rPr>
      </w:pPr>
    </w:p>
    <w:p w:rsidR="00B737F4" w:rsidRDefault="00B737F4" w:rsidP="00AF05AB">
      <w:pPr>
        <w:pStyle w:val="BodyText"/>
        <w:jc w:val="right"/>
        <w:rPr>
          <w:sz w:val="24"/>
          <w:szCs w:val="24"/>
          <w:lang w:val="ro-RO"/>
        </w:rPr>
      </w:pPr>
    </w:p>
    <w:p w:rsidR="00B737F4" w:rsidRDefault="00B737F4" w:rsidP="00AF05AB">
      <w:pPr>
        <w:pStyle w:val="BodyText"/>
        <w:jc w:val="right"/>
        <w:rPr>
          <w:sz w:val="24"/>
          <w:szCs w:val="24"/>
          <w:lang w:val="ro-RO"/>
        </w:rPr>
      </w:pPr>
    </w:p>
    <w:p w:rsidR="00F508F6" w:rsidRDefault="00F508F6" w:rsidP="00F508F6">
      <w:pPr>
        <w:pStyle w:val="BodyText"/>
        <w:jc w:val="right"/>
        <w:rPr>
          <w:sz w:val="24"/>
          <w:szCs w:val="24"/>
          <w:lang w:val="ro-RO"/>
        </w:rPr>
      </w:pPr>
    </w:p>
    <w:p w:rsidR="00F508F6" w:rsidRPr="00294A2D" w:rsidRDefault="00F508F6" w:rsidP="00F508F6">
      <w:pPr>
        <w:pStyle w:val="BodyText"/>
        <w:rPr>
          <w:spacing w:val="6"/>
          <w:sz w:val="24"/>
          <w:szCs w:val="24"/>
          <w:lang w:val="ro-RO"/>
        </w:rPr>
      </w:pPr>
      <w:proofErr w:type="gramStart"/>
      <w:r>
        <w:rPr>
          <w:rFonts w:ascii="Arial" w:hAnsi="Arial" w:cs="Arial"/>
          <w:b/>
          <w:color w:val="7F7F7F"/>
          <w:spacing w:val="6"/>
          <w:sz w:val="20"/>
        </w:rPr>
        <w:t>cod</w:t>
      </w:r>
      <w:proofErr w:type="gramEnd"/>
      <w:r>
        <w:rPr>
          <w:rFonts w:ascii="Arial" w:hAnsi="Arial" w:cs="Arial"/>
          <w:b/>
          <w:color w:val="7F7F7F"/>
          <w:spacing w:val="6"/>
          <w:sz w:val="20"/>
        </w:rPr>
        <w:t xml:space="preserve"> FIP-SSM-00-01-03, rev. 0</w:t>
      </w:r>
    </w:p>
    <w:p w:rsidR="00B737F4" w:rsidRDefault="00B737F4" w:rsidP="00F508F6">
      <w:pPr>
        <w:pStyle w:val="BodyText"/>
        <w:jc w:val="left"/>
        <w:rPr>
          <w:sz w:val="24"/>
          <w:szCs w:val="24"/>
          <w:lang w:val="ro-RO"/>
        </w:rPr>
      </w:pPr>
    </w:p>
    <w:p w:rsidR="00B737F4" w:rsidRDefault="00B737F4" w:rsidP="00AF05AB">
      <w:pPr>
        <w:pStyle w:val="BodyText"/>
        <w:jc w:val="right"/>
        <w:rPr>
          <w:sz w:val="24"/>
          <w:szCs w:val="24"/>
          <w:lang w:val="ro-RO"/>
        </w:rPr>
      </w:pPr>
    </w:p>
    <w:p w:rsidR="00B737F4" w:rsidRDefault="00B737F4" w:rsidP="00AF05AB">
      <w:pPr>
        <w:pStyle w:val="BodyText"/>
        <w:jc w:val="right"/>
        <w:rPr>
          <w:sz w:val="24"/>
          <w:szCs w:val="24"/>
          <w:lang w:val="ro-RO"/>
        </w:rPr>
      </w:pPr>
    </w:p>
    <w:p w:rsidR="00B737F4" w:rsidRDefault="00B737F4" w:rsidP="00AF05AB">
      <w:pPr>
        <w:pStyle w:val="BodyText"/>
        <w:jc w:val="right"/>
        <w:rPr>
          <w:sz w:val="24"/>
          <w:szCs w:val="24"/>
          <w:lang w:val="ro-RO"/>
        </w:rPr>
      </w:pPr>
    </w:p>
    <w:p w:rsidR="00AF05AB" w:rsidRPr="009F61AA" w:rsidRDefault="00AF05AB" w:rsidP="00AF05AB">
      <w:pPr>
        <w:pStyle w:val="BodyText"/>
        <w:jc w:val="right"/>
        <w:rPr>
          <w:sz w:val="24"/>
          <w:szCs w:val="24"/>
          <w:lang w:val="ro-RO"/>
        </w:rPr>
      </w:pPr>
      <w:r w:rsidRPr="009F61AA">
        <w:rPr>
          <w:sz w:val="24"/>
          <w:szCs w:val="24"/>
          <w:lang w:val="ro-RO"/>
        </w:rPr>
        <w:t>ANEXA 1</w:t>
      </w:r>
    </w:p>
    <w:p w:rsidR="00AF05AB" w:rsidRPr="009F61AA" w:rsidRDefault="00AF05AB" w:rsidP="00AF05AB">
      <w:pPr>
        <w:pStyle w:val="BodyText"/>
        <w:jc w:val="right"/>
        <w:rPr>
          <w:sz w:val="24"/>
          <w:szCs w:val="24"/>
          <w:lang w:val="ro-RO"/>
        </w:rPr>
      </w:pPr>
    </w:p>
    <w:p w:rsidR="00AF05AB" w:rsidRPr="009F61AA" w:rsidRDefault="00AF05AB" w:rsidP="00AF05AB">
      <w:pPr>
        <w:jc w:val="center"/>
        <w:rPr>
          <w:sz w:val="24"/>
          <w:szCs w:val="24"/>
          <w:lang w:val="pt-BR"/>
        </w:rPr>
      </w:pPr>
      <w:r w:rsidRPr="009F61AA">
        <w:rPr>
          <w:sz w:val="24"/>
          <w:szCs w:val="24"/>
          <w:lang w:val="pt-BR"/>
        </w:rPr>
        <w:t xml:space="preserve">                                                                  APROBAT</w:t>
      </w:r>
    </w:p>
    <w:p w:rsidR="00AF05AB" w:rsidRPr="009F61AA" w:rsidRDefault="00AF05AB" w:rsidP="00AF05AB">
      <w:pPr>
        <w:jc w:val="center"/>
        <w:rPr>
          <w:sz w:val="24"/>
          <w:szCs w:val="24"/>
          <w:lang w:val="pt-BR"/>
        </w:rPr>
      </w:pPr>
      <w:r w:rsidRPr="009F61AA">
        <w:rPr>
          <w:sz w:val="24"/>
          <w:szCs w:val="24"/>
          <w:lang w:val="pt-BR"/>
        </w:rPr>
        <w:t xml:space="preserve">                                                       Director CTE ............./Uzina de reparatii</w:t>
      </w:r>
    </w:p>
    <w:p w:rsidR="00AF05AB" w:rsidRPr="009F61AA" w:rsidRDefault="00AF05AB" w:rsidP="00AF05AB">
      <w:pPr>
        <w:jc w:val="center"/>
        <w:rPr>
          <w:sz w:val="24"/>
          <w:szCs w:val="24"/>
          <w:lang w:val="pt-BR"/>
        </w:rPr>
      </w:pPr>
    </w:p>
    <w:p w:rsidR="00AF05AB" w:rsidRPr="009F61AA" w:rsidRDefault="00AF05AB" w:rsidP="00AF05AB">
      <w:pPr>
        <w:jc w:val="center"/>
        <w:rPr>
          <w:sz w:val="24"/>
          <w:szCs w:val="24"/>
          <w:lang w:val="pt-BR"/>
        </w:rPr>
      </w:pPr>
      <w:r w:rsidRPr="009F61AA">
        <w:rPr>
          <w:sz w:val="24"/>
          <w:szCs w:val="24"/>
          <w:lang w:val="pt-BR"/>
        </w:rPr>
        <w:t xml:space="preserve">  </w:t>
      </w:r>
    </w:p>
    <w:p w:rsidR="00AF05AB" w:rsidRPr="009F61AA" w:rsidRDefault="00AF05AB" w:rsidP="00AF05AB">
      <w:pPr>
        <w:jc w:val="center"/>
        <w:rPr>
          <w:sz w:val="24"/>
          <w:szCs w:val="24"/>
          <w:lang w:val="pt-BR"/>
        </w:rPr>
      </w:pPr>
      <w:r w:rsidRPr="009F61AA">
        <w:rPr>
          <w:sz w:val="24"/>
          <w:szCs w:val="24"/>
          <w:lang w:val="pt-BR"/>
        </w:rPr>
        <w:t>LISTA</w:t>
      </w:r>
    </w:p>
    <w:p w:rsidR="00AF05AB" w:rsidRPr="009F61AA" w:rsidRDefault="00AF05AB" w:rsidP="00AF05AB">
      <w:pPr>
        <w:jc w:val="center"/>
        <w:rPr>
          <w:sz w:val="24"/>
          <w:szCs w:val="24"/>
          <w:lang w:val="pt-BR"/>
        </w:rPr>
      </w:pPr>
    </w:p>
    <w:p w:rsidR="00AF05AB" w:rsidRPr="009F61AA" w:rsidRDefault="00AF05AB" w:rsidP="00AF05AB">
      <w:pPr>
        <w:jc w:val="both"/>
        <w:rPr>
          <w:sz w:val="24"/>
          <w:szCs w:val="24"/>
          <w:lang w:val="pt-BR"/>
        </w:rPr>
      </w:pPr>
      <w:r w:rsidRPr="009F61AA">
        <w:rPr>
          <w:sz w:val="24"/>
          <w:szCs w:val="24"/>
          <w:lang w:val="pt-BR"/>
        </w:rPr>
        <w:t>personalului SC ....................................., a echipamentelor/ materialelor/ substantelor din dotarea acestuia si a mijloacelor auto cu acces in incinta ..............................., în perioada derulǎrii contractului  nr. .................., pentru efectuare lucrari/ servicii/ utilizare spatii ELCEN ...........................</w:t>
      </w:r>
    </w:p>
    <w:p w:rsidR="00AF05AB" w:rsidRPr="009F61AA" w:rsidRDefault="00AF05AB" w:rsidP="00AF05AB">
      <w:pPr>
        <w:jc w:val="both"/>
        <w:rPr>
          <w:sz w:val="24"/>
          <w:szCs w:val="24"/>
          <w:lang w:val="pt-BR"/>
        </w:rPr>
      </w:pPr>
      <w:r w:rsidRPr="009F61AA">
        <w:rPr>
          <w:sz w:val="24"/>
          <w:szCs w:val="24"/>
          <w:lang w:val="pt-BR"/>
        </w:rPr>
        <w:t xml:space="preserve"> </w:t>
      </w:r>
    </w:p>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AF05AB" w:rsidRPr="009F61AA" w:rsidTr="00D12EFA">
        <w:tc>
          <w:tcPr>
            <w:tcW w:w="600" w:type="dxa"/>
            <w:tcBorders>
              <w:top w:val="single" w:sz="4" w:space="0" w:color="auto"/>
              <w:left w:val="single" w:sz="4" w:space="0" w:color="auto"/>
              <w:bottom w:val="single" w:sz="4" w:space="0" w:color="auto"/>
              <w:right w:val="single" w:sz="4" w:space="0" w:color="auto"/>
            </w:tcBorders>
            <w:hideMark/>
          </w:tcPr>
          <w:p w:rsidR="00AF05AB" w:rsidRPr="009F61AA" w:rsidRDefault="00AF05AB" w:rsidP="00D12EFA">
            <w:pPr>
              <w:jc w:val="center"/>
              <w:rPr>
                <w:sz w:val="24"/>
                <w:szCs w:val="24"/>
              </w:rPr>
            </w:pPr>
            <w:r w:rsidRPr="009F61AA">
              <w:rPr>
                <w:sz w:val="24"/>
                <w:szCs w:val="24"/>
              </w:rPr>
              <w:t>Nr. crt.</w:t>
            </w:r>
          </w:p>
        </w:tc>
        <w:tc>
          <w:tcPr>
            <w:tcW w:w="3240" w:type="dxa"/>
            <w:tcBorders>
              <w:top w:val="single" w:sz="4" w:space="0" w:color="auto"/>
              <w:left w:val="single" w:sz="4" w:space="0" w:color="auto"/>
              <w:bottom w:val="single" w:sz="4" w:space="0" w:color="auto"/>
              <w:right w:val="single" w:sz="4" w:space="0" w:color="auto"/>
            </w:tcBorders>
            <w:hideMark/>
          </w:tcPr>
          <w:p w:rsidR="00AF05AB" w:rsidRPr="009F61AA" w:rsidRDefault="00AF05AB" w:rsidP="00D12EFA">
            <w:pPr>
              <w:jc w:val="center"/>
              <w:rPr>
                <w:sz w:val="24"/>
                <w:szCs w:val="24"/>
              </w:rPr>
            </w:pPr>
            <w:r w:rsidRPr="009F61AA">
              <w:rPr>
                <w:sz w:val="24"/>
                <w:szCs w:val="24"/>
              </w:rPr>
              <w:t>Numele şi prenumele</w:t>
            </w:r>
          </w:p>
        </w:tc>
        <w:tc>
          <w:tcPr>
            <w:tcW w:w="2294" w:type="dxa"/>
            <w:tcBorders>
              <w:top w:val="single" w:sz="4" w:space="0" w:color="auto"/>
              <w:left w:val="single" w:sz="4" w:space="0" w:color="auto"/>
              <w:bottom w:val="single" w:sz="4" w:space="0" w:color="auto"/>
              <w:right w:val="single" w:sz="4" w:space="0" w:color="auto"/>
            </w:tcBorders>
            <w:hideMark/>
          </w:tcPr>
          <w:p w:rsidR="00AF05AB" w:rsidRPr="009F61AA" w:rsidRDefault="00AF05AB" w:rsidP="00D12EFA">
            <w:pPr>
              <w:jc w:val="center"/>
              <w:rPr>
                <w:sz w:val="24"/>
                <w:szCs w:val="24"/>
              </w:rPr>
            </w:pPr>
            <w:r w:rsidRPr="009F61AA">
              <w:rPr>
                <w:sz w:val="24"/>
                <w:szCs w:val="24"/>
              </w:rPr>
              <w:t>Act identitate/ CNP</w:t>
            </w:r>
          </w:p>
        </w:tc>
        <w:tc>
          <w:tcPr>
            <w:tcW w:w="1666" w:type="dxa"/>
            <w:tcBorders>
              <w:top w:val="single" w:sz="4" w:space="0" w:color="auto"/>
              <w:left w:val="single" w:sz="4" w:space="0" w:color="auto"/>
              <w:bottom w:val="single" w:sz="4" w:space="0" w:color="auto"/>
              <w:right w:val="single" w:sz="4" w:space="0" w:color="auto"/>
            </w:tcBorders>
            <w:hideMark/>
          </w:tcPr>
          <w:p w:rsidR="00AF05AB" w:rsidRPr="009F61AA" w:rsidRDefault="00AF05AB" w:rsidP="00D12EFA">
            <w:pPr>
              <w:jc w:val="center"/>
              <w:rPr>
                <w:sz w:val="24"/>
                <w:szCs w:val="24"/>
              </w:rPr>
            </w:pPr>
            <w:r w:rsidRPr="009F61AA">
              <w:rPr>
                <w:sz w:val="24"/>
                <w:szCs w:val="24"/>
              </w:rPr>
              <w:t>Functia</w:t>
            </w:r>
          </w:p>
        </w:tc>
        <w:tc>
          <w:tcPr>
            <w:tcW w:w="2040" w:type="dxa"/>
            <w:tcBorders>
              <w:top w:val="single" w:sz="4" w:space="0" w:color="auto"/>
              <w:left w:val="single" w:sz="4" w:space="0" w:color="auto"/>
              <w:bottom w:val="single" w:sz="4" w:space="0" w:color="auto"/>
              <w:right w:val="single" w:sz="4" w:space="0" w:color="auto"/>
            </w:tcBorders>
            <w:hideMark/>
          </w:tcPr>
          <w:p w:rsidR="00AF05AB" w:rsidRPr="009F61AA" w:rsidRDefault="00AF05AB" w:rsidP="00D12EFA">
            <w:pPr>
              <w:jc w:val="center"/>
              <w:rPr>
                <w:sz w:val="24"/>
                <w:szCs w:val="24"/>
                <w:lang w:val="it-IT"/>
              </w:rPr>
            </w:pPr>
            <w:r w:rsidRPr="009F61AA">
              <w:rPr>
                <w:sz w:val="24"/>
                <w:szCs w:val="24"/>
                <w:lang w:val="it-IT"/>
              </w:rPr>
              <w:t>Perioada desfasurarii activitatii in incinta ELCEN</w:t>
            </w:r>
          </w:p>
        </w:tc>
      </w:tr>
      <w:tr w:rsidR="00AF05AB" w:rsidRPr="009F61AA" w:rsidTr="00D12EFA">
        <w:trPr>
          <w:trHeight w:val="458"/>
        </w:trPr>
        <w:tc>
          <w:tcPr>
            <w:tcW w:w="60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lang w:val="fr-FR"/>
              </w:rPr>
            </w:pPr>
          </w:p>
        </w:tc>
        <w:tc>
          <w:tcPr>
            <w:tcW w:w="2294"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lang w:val="fr-FR"/>
              </w:rPr>
            </w:pPr>
          </w:p>
        </w:tc>
        <w:tc>
          <w:tcPr>
            <w:tcW w:w="1666"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lang w:val="fr-FR"/>
              </w:rPr>
            </w:pPr>
          </w:p>
        </w:tc>
        <w:tc>
          <w:tcPr>
            <w:tcW w:w="204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lang w:val="fr-FR"/>
              </w:rPr>
            </w:pPr>
          </w:p>
        </w:tc>
      </w:tr>
    </w:tbl>
    <w:p w:rsidR="00AF05AB" w:rsidRPr="009F61AA" w:rsidRDefault="00AF05AB" w:rsidP="00AF05AB">
      <w:pPr>
        <w:rPr>
          <w:sz w:val="24"/>
          <w:szCs w:val="24"/>
          <w:lang w:val="fr-FR"/>
        </w:rPr>
      </w:pPr>
    </w:p>
    <w:p w:rsidR="00AF05AB" w:rsidRPr="009F61AA" w:rsidRDefault="00AF05AB" w:rsidP="00AF05AB">
      <w:pPr>
        <w:rPr>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2968"/>
        <w:gridCol w:w="2970"/>
        <w:gridCol w:w="3209"/>
      </w:tblGrid>
      <w:tr w:rsidR="00AF05AB" w:rsidRPr="009F61AA" w:rsidTr="00D12EFA">
        <w:trPr>
          <w:trHeight w:val="766"/>
        </w:trPr>
        <w:tc>
          <w:tcPr>
            <w:tcW w:w="600" w:type="dxa"/>
            <w:tcBorders>
              <w:top w:val="single" w:sz="4" w:space="0" w:color="auto"/>
              <w:left w:val="single" w:sz="4" w:space="0" w:color="auto"/>
              <w:bottom w:val="single" w:sz="4" w:space="0" w:color="auto"/>
              <w:right w:val="single" w:sz="4" w:space="0" w:color="auto"/>
            </w:tcBorders>
            <w:hideMark/>
          </w:tcPr>
          <w:p w:rsidR="00AF05AB" w:rsidRPr="009F61AA" w:rsidRDefault="00AF05AB" w:rsidP="00D12EFA">
            <w:pPr>
              <w:rPr>
                <w:sz w:val="24"/>
                <w:szCs w:val="24"/>
                <w:lang w:val="fr-FR"/>
              </w:rPr>
            </w:pPr>
            <w:r w:rsidRPr="009F61AA">
              <w:rPr>
                <w:sz w:val="24"/>
                <w:szCs w:val="24"/>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AF05AB" w:rsidRPr="009F61AA" w:rsidRDefault="00AF05AB" w:rsidP="00D12EFA">
            <w:pPr>
              <w:jc w:val="center"/>
              <w:rPr>
                <w:sz w:val="24"/>
                <w:szCs w:val="24"/>
                <w:lang w:val="fr-FR"/>
              </w:rPr>
            </w:pPr>
            <w:r w:rsidRPr="009F61AA">
              <w:rPr>
                <w:sz w:val="24"/>
                <w:szCs w:val="24"/>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AF05AB" w:rsidRPr="009F61AA" w:rsidRDefault="00AF05AB" w:rsidP="00D12EFA">
            <w:pPr>
              <w:jc w:val="center"/>
              <w:rPr>
                <w:sz w:val="24"/>
                <w:szCs w:val="24"/>
                <w:lang w:val="fr-FR"/>
              </w:rPr>
            </w:pPr>
            <w:r w:rsidRPr="009F61AA">
              <w:rPr>
                <w:sz w:val="24"/>
                <w:szCs w:val="24"/>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AF05AB" w:rsidRPr="009F61AA" w:rsidRDefault="00AF05AB" w:rsidP="00D12EFA">
            <w:pPr>
              <w:jc w:val="center"/>
              <w:rPr>
                <w:sz w:val="24"/>
                <w:szCs w:val="24"/>
                <w:lang w:val="fr-FR"/>
              </w:rPr>
            </w:pPr>
            <w:r w:rsidRPr="009F61AA">
              <w:rPr>
                <w:sz w:val="24"/>
                <w:szCs w:val="24"/>
                <w:lang w:val="fr-FR"/>
              </w:rPr>
              <w:t>Numele conducatorului auto</w:t>
            </w:r>
          </w:p>
        </w:tc>
      </w:tr>
      <w:tr w:rsidR="00AF05AB" w:rsidRPr="009F61AA" w:rsidTr="00D12EFA">
        <w:trPr>
          <w:trHeight w:val="504"/>
        </w:trPr>
        <w:tc>
          <w:tcPr>
            <w:tcW w:w="60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lang w:val="fr-FR"/>
              </w:rPr>
            </w:pPr>
          </w:p>
        </w:tc>
      </w:tr>
    </w:tbl>
    <w:p w:rsidR="00AF05AB" w:rsidRPr="009F61AA" w:rsidRDefault="00AF05AB" w:rsidP="00AF05AB">
      <w:pPr>
        <w:rPr>
          <w:sz w:val="24"/>
          <w:szCs w:val="24"/>
          <w:lang w:val="fr-FR"/>
        </w:rPr>
      </w:pPr>
    </w:p>
    <w:p w:rsidR="00AF05AB" w:rsidRPr="009F61AA" w:rsidRDefault="00AF05AB" w:rsidP="00AF05AB">
      <w:pPr>
        <w:jc w:val="both"/>
        <w:rPr>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6760"/>
        <w:gridCol w:w="2387"/>
      </w:tblGrid>
      <w:tr w:rsidR="00AF05AB" w:rsidRPr="009F61AA" w:rsidTr="00D12EFA">
        <w:tc>
          <w:tcPr>
            <w:tcW w:w="600" w:type="dxa"/>
            <w:tcBorders>
              <w:top w:val="single" w:sz="4" w:space="0" w:color="auto"/>
              <w:left w:val="single" w:sz="4" w:space="0" w:color="auto"/>
              <w:bottom w:val="single" w:sz="4" w:space="0" w:color="auto"/>
              <w:right w:val="single" w:sz="4" w:space="0" w:color="auto"/>
            </w:tcBorders>
            <w:hideMark/>
          </w:tcPr>
          <w:p w:rsidR="00AF05AB" w:rsidRPr="009F61AA" w:rsidRDefault="00AF05AB" w:rsidP="00D12EFA">
            <w:pPr>
              <w:rPr>
                <w:sz w:val="24"/>
                <w:szCs w:val="24"/>
                <w:lang w:val="fr-FR"/>
              </w:rPr>
            </w:pPr>
            <w:r w:rsidRPr="009F61AA">
              <w:rPr>
                <w:sz w:val="24"/>
                <w:szCs w:val="24"/>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AF05AB" w:rsidRPr="009F61AA" w:rsidRDefault="00AF05AB" w:rsidP="00D12EFA">
            <w:pPr>
              <w:jc w:val="center"/>
              <w:rPr>
                <w:sz w:val="24"/>
                <w:szCs w:val="24"/>
                <w:lang w:val="fr-FR"/>
              </w:rPr>
            </w:pPr>
            <w:r w:rsidRPr="009F61AA">
              <w:rPr>
                <w:sz w:val="24"/>
                <w:szCs w:val="24"/>
                <w:lang w:val="fr-FR"/>
              </w:rPr>
              <w:t>Denumire echipamente/ materiale/ substante</w:t>
            </w:r>
          </w:p>
        </w:tc>
        <w:tc>
          <w:tcPr>
            <w:tcW w:w="2400" w:type="dxa"/>
            <w:tcBorders>
              <w:top w:val="single" w:sz="4" w:space="0" w:color="auto"/>
              <w:left w:val="single" w:sz="4" w:space="0" w:color="auto"/>
              <w:bottom w:val="single" w:sz="4" w:space="0" w:color="auto"/>
              <w:right w:val="single" w:sz="4" w:space="0" w:color="auto"/>
            </w:tcBorders>
            <w:hideMark/>
          </w:tcPr>
          <w:p w:rsidR="00AF05AB" w:rsidRPr="009F61AA" w:rsidRDefault="00AF05AB" w:rsidP="00D12EFA">
            <w:pPr>
              <w:jc w:val="center"/>
              <w:rPr>
                <w:sz w:val="24"/>
                <w:szCs w:val="24"/>
                <w:lang w:val="fr-FR"/>
              </w:rPr>
            </w:pPr>
            <w:r w:rsidRPr="009F61AA">
              <w:rPr>
                <w:sz w:val="24"/>
                <w:szCs w:val="24"/>
                <w:lang w:val="fr-FR"/>
              </w:rPr>
              <w:t>Nr. buc</w:t>
            </w:r>
            <w:proofErr w:type="gramStart"/>
            <w:r w:rsidRPr="009F61AA">
              <w:rPr>
                <w:sz w:val="24"/>
                <w:szCs w:val="24"/>
                <w:lang w:val="fr-FR"/>
              </w:rPr>
              <w:t>./</w:t>
            </w:r>
            <w:proofErr w:type="gramEnd"/>
            <w:r w:rsidRPr="009F61AA">
              <w:rPr>
                <w:sz w:val="24"/>
                <w:szCs w:val="24"/>
                <w:lang w:val="fr-FR"/>
              </w:rPr>
              <w:t>cantitate</w:t>
            </w:r>
          </w:p>
        </w:tc>
      </w:tr>
      <w:tr w:rsidR="00AF05AB" w:rsidRPr="009F61AA" w:rsidTr="00D12EFA">
        <w:trPr>
          <w:trHeight w:val="474"/>
        </w:trPr>
        <w:tc>
          <w:tcPr>
            <w:tcW w:w="60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lang w:val="fr-FR"/>
              </w:rPr>
            </w:pPr>
          </w:p>
        </w:tc>
      </w:tr>
    </w:tbl>
    <w:p w:rsidR="00AF05AB" w:rsidRPr="009F61AA" w:rsidRDefault="00AF05AB" w:rsidP="00AF05AB">
      <w:pPr>
        <w:rPr>
          <w:sz w:val="24"/>
          <w:szCs w:val="24"/>
          <w:lang w:val="fr-FR"/>
        </w:rPr>
      </w:pPr>
    </w:p>
    <w:p w:rsidR="00AF05AB" w:rsidRPr="009F61AA" w:rsidRDefault="00AF05AB" w:rsidP="00AF05AB">
      <w:pPr>
        <w:rPr>
          <w:sz w:val="24"/>
          <w:szCs w:val="24"/>
          <w:lang w:val="fr-FR"/>
        </w:rPr>
      </w:pPr>
    </w:p>
    <w:p w:rsidR="00AF05AB" w:rsidRPr="009F61AA" w:rsidRDefault="00AF05AB" w:rsidP="00AF05AB">
      <w:pPr>
        <w:rPr>
          <w:sz w:val="24"/>
          <w:szCs w:val="24"/>
          <w:lang w:val="fr-FR"/>
        </w:rPr>
      </w:pPr>
    </w:p>
    <w:p w:rsidR="00AF05AB" w:rsidRPr="009F61AA" w:rsidRDefault="00AF05AB" w:rsidP="00AF05AB">
      <w:pPr>
        <w:rPr>
          <w:sz w:val="24"/>
          <w:szCs w:val="24"/>
        </w:rPr>
      </w:pPr>
      <w:r w:rsidRPr="009F61AA">
        <w:rPr>
          <w:sz w:val="24"/>
          <w:szCs w:val="24"/>
        </w:rPr>
        <w:t xml:space="preserve">                                                                                                 Contractant                                                       </w:t>
      </w:r>
    </w:p>
    <w:p w:rsidR="00AF05AB" w:rsidRPr="009F61AA" w:rsidRDefault="00AF05AB" w:rsidP="00AF05AB">
      <w:pPr>
        <w:ind w:left="4320"/>
        <w:jc w:val="right"/>
        <w:rPr>
          <w:sz w:val="24"/>
          <w:szCs w:val="24"/>
        </w:rPr>
      </w:pPr>
      <w:r w:rsidRPr="009F61AA">
        <w:rPr>
          <w:sz w:val="24"/>
          <w:szCs w:val="24"/>
        </w:rPr>
        <w:t xml:space="preserve">                                                                                                 …………………..………..………………</w:t>
      </w:r>
    </w:p>
    <w:p w:rsidR="00AF05AB" w:rsidRPr="009F61AA" w:rsidRDefault="00AF05AB" w:rsidP="00AF05AB">
      <w:pPr>
        <w:rPr>
          <w:sz w:val="24"/>
          <w:szCs w:val="24"/>
        </w:rPr>
      </w:pPr>
      <w:r w:rsidRPr="009F61AA">
        <w:rPr>
          <w:sz w:val="24"/>
          <w:szCs w:val="24"/>
        </w:rPr>
        <w:t xml:space="preserve">                         </w:t>
      </w:r>
    </w:p>
    <w:p w:rsidR="00AF05AB" w:rsidRPr="009F61AA" w:rsidRDefault="00AF05AB" w:rsidP="00AF05AB">
      <w:pPr>
        <w:rPr>
          <w:sz w:val="24"/>
          <w:szCs w:val="24"/>
        </w:rPr>
      </w:pPr>
      <w:r w:rsidRPr="009F61AA">
        <w:rPr>
          <w:sz w:val="24"/>
          <w:szCs w:val="24"/>
        </w:rPr>
        <w:t xml:space="preserve">                                                   </w:t>
      </w:r>
    </w:p>
    <w:p w:rsidR="00AF05AB" w:rsidRPr="009F61AA" w:rsidRDefault="00AF05AB" w:rsidP="00AF05AB">
      <w:pPr>
        <w:rPr>
          <w:sz w:val="24"/>
          <w:szCs w:val="24"/>
        </w:rPr>
      </w:pPr>
    </w:p>
    <w:p w:rsidR="00AF05AB" w:rsidRPr="009F61AA" w:rsidRDefault="00AF05AB" w:rsidP="00AF05AB">
      <w:pPr>
        <w:rPr>
          <w:sz w:val="24"/>
          <w:szCs w:val="24"/>
          <w:lang w:val="fr-FR"/>
        </w:rPr>
      </w:pPr>
      <w:r w:rsidRPr="009F61AA">
        <w:rPr>
          <w:sz w:val="24"/>
          <w:szCs w:val="24"/>
          <w:lang w:val="fr-FR"/>
        </w:rPr>
        <w:t>Nota: telefoane de contact în cazul producerii unui eveniment :</w:t>
      </w:r>
    </w:p>
    <w:p w:rsidR="00AF05AB" w:rsidRPr="009F61AA" w:rsidRDefault="00AF05AB" w:rsidP="00AF05AB">
      <w:pPr>
        <w:rPr>
          <w:sz w:val="24"/>
          <w:szCs w:val="24"/>
        </w:rPr>
      </w:pPr>
      <w:r w:rsidRPr="009F61AA">
        <w:rPr>
          <w:sz w:val="24"/>
          <w:szCs w:val="24"/>
          <w:lang w:val="fr-FR"/>
        </w:rPr>
        <w:t xml:space="preserve">          </w:t>
      </w:r>
      <w:r w:rsidRPr="009F61AA">
        <w:rPr>
          <w:sz w:val="24"/>
          <w:szCs w:val="24"/>
        </w:rPr>
        <w:t>Contractant …………………………………………</w:t>
      </w:r>
    </w:p>
    <w:p w:rsidR="00AF05AB" w:rsidRPr="009F61AA" w:rsidRDefault="00AF05AB" w:rsidP="00AF05AB">
      <w:pPr>
        <w:rPr>
          <w:sz w:val="24"/>
          <w:szCs w:val="24"/>
        </w:rPr>
      </w:pPr>
      <w:r w:rsidRPr="009F61AA">
        <w:rPr>
          <w:sz w:val="24"/>
          <w:szCs w:val="24"/>
        </w:rPr>
        <w:t xml:space="preserve">          Subcontractant ……………………………………..   </w:t>
      </w:r>
    </w:p>
    <w:p w:rsidR="00AF05AB" w:rsidRPr="009F61AA" w:rsidRDefault="00AF05AB" w:rsidP="00AF05AB">
      <w:pPr>
        <w:rPr>
          <w:sz w:val="24"/>
          <w:szCs w:val="24"/>
        </w:rPr>
      </w:pPr>
      <w:r w:rsidRPr="009F61AA">
        <w:rPr>
          <w:sz w:val="24"/>
          <w:szCs w:val="24"/>
        </w:rPr>
        <w:t xml:space="preserve">          Coordonator lucrare………….. ……………………</w:t>
      </w:r>
    </w:p>
    <w:p w:rsidR="00AF05AB" w:rsidRPr="009F61AA" w:rsidRDefault="00AF05AB" w:rsidP="00AF05AB">
      <w:pPr>
        <w:rPr>
          <w:sz w:val="24"/>
          <w:szCs w:val="24"/>
          <w:lang w:val="es-ES"/>
        </w:rPr>
      </w:pPr>
    </w:p>
    <w:p w:rsidR="00AF05AB" w:rsidRPr="009F61AA" w:rsidRDefault="00AF05AB" w:rsidP="00AF05AB">
      <w:pPr>
        <w:rPr>
          <w:sz w:val="24"/>
          <w:szCs w:val="24"/>
          <w:lang w:val="es-ES"/>
        </w:rPr>
      </w:pPr>
    </w:p>
    <w:p w:rsidR="00AF05AB" w:rsidRDefault="00AF05AB" w:rsidP="00AF05AB">
      <w:pPr>
        <w:rPr>
          <w:sz w:val="24"/>
          <w:szCs w:val="24"/>
          <w:lang w:val="es-ES"/>
        </w:rPr>
      </w:pPr>
    </w:p>
    <w:p w:rsidR="00AF05AB" w:rsidRDefault="00AF05AB" w:rsidP="00AF05AB">
      <w:pPr>
        <w:rPr>
          <w:sz w:val="24"/>
          <w:szCs w:val="24"/>
          <w:lang w:val="es-ES"/>
        </w:rPr>
      </w:pPr>
    </w:p>
    <w:p w:rsidR="00AF05AB" w:rsidRDefault="00AF05AB" w:rsidP="00AF05AB">
      <w:pPr>
        <w:rPr>
          <w:sz w:val="24"/>
          <w:szCs w:val="24"/>
          <w:lang w:val="es-ES"/>
        </w:rPr>
      </w:pPr>
    </w:p>
    <w:p w:rsidR="00AF05AB" w:rsidRDefault="00AF05AB" w:rsidP="00AF05AB">
      <w:pPr>
        <w:rPr>
          <w:sz w:val="24"/>
          <w:szCs w:val="24"/>
          <w:lang w:val="es-ES"/>
        </w:rPr>
      </w:pPr>
    </w:p>
    <w:p w:rsidR="00AF05AB" w:rsidRDefault="00AF05AB" w:rsidP="00AF05AB">
      <w:pPr>
        <w:rPr>
          <w:sz w:val="24"/>
          <w:szCs w:val="24"/>
          <w:lang w:val="es-ES"/>
        </w:rPr>
      </w:pPr>
    </w:p>
    <w:p w:rsidR="00F508F6" w:rsidRDefault="00F508F6" w:rsidP="00AF05AB">
      <w:pPr>
        <w:rPr>
          <w:sz w:val="24"/>
          <w:szCs w:val="24"/>
          <w:lang w:val="es-ES"/>
        </w:rPr>
      </w:pPr>
    </w:p>
    <w:p w:rsidR="00F508F6" w:rsidRPr="009F61AA" w:rsidRDefault="00F508F6" w:rsidP="00AF05AB">
      <w:pPr>
        <w:rPr>
          <w:sz w:val="24"/>
          <w:szCs w:val="24"/>
          <w:lang w:val="es-ES"/>
        </w:rPr>
      </w:pPr>
    </w:p>
    <w:p w:rsidR="00AF05AB" w:rsidRPr="009F61AA" w:rsidRDefault="00AF05AB" w:rsidP="00AF05AB">
      <w:pPr>
        <w:jc w:val="right"/>
        <w:rPr>
          <w:sz w:val="24"/>
          <w:szCs w:val="24"/>
        </w:rPr>
      </w:pPr>
      <w:r w:rsidRPr="009F61AA">
        <w:rPr>
          <w:sz w:val="24"/>
          <w:szCs w:val="24"/>
        </w:rPr>
        <w:t>ANEXA 2</w:t>
      </w:r>
    </w:p>
    <w:p w:rsidR="00AF05AB" w:rsidRPr="009F61AA" w:rsidRDefault="00AF05AB" w:rsidP="00AF05AB">
      <w:pPr>
        <w:rPr>
          <w:sz w:val="24"/>
          <w:szCs w:val="24"/>
        </w:rPr>
      </w:pPr>
    </w:p>
    <w:p w:rsidR="00AF05AB" w:rsidRPr="009F61AA" w:rsidRDefault="00AF05AB" w:rsidP="00AF05AB">
      <w:pPr>
        <w:rPr>
          <w:sz w:val="24"/>
          <w:szCs w:val="24"/>
        </w:rPr>
      </w:pPr>
    </w:p>
    <w:p w:rsidR="00AF05AB" w:rsidRPr="009F61AA" w:rsidRDefault="00AF05AB" w:rsidP="00AF05AB">
      <w:pPr>
        <w:jc w:val="center"/>
        <w:rPr>
          <w:b/>
          <w:i/>
          <w:sz w:val="24"/>
          <w:szCs w:val="24"/>
        </w:rPr>
      </w:pPr>
      <w:proofErr w:type="gramStart"/>
      <w:r w:rsidRPr="009F61AA">
        <w:rPr>
          <w:b/>
          <w:i/>
          <w:sz w:val="24"/>
          <w:szCs w:val="24"/>
        </w:rPr>
        <w:t>FIŞ</w:t>
      </w:r>
      <w:r w:rsidRPr="009F61AA">
        <w:rPr>
          <w:b/>
          <w:bCs/>
          <w:i/>
          <w:sz w:val="24"/>
          <w:szCs w:val="24"/>
          <w:lang w:val="ro-RO"/>
        </w:rPr>
        <w:t>Ă</w:t>
      </w:r>
      <w:r w:rsidRPr="009F61AA">
        <w:rPr>
          <w:b/>
          <w:i/>
          <w:sz w:val="24"/>
          <w:szCs w:val="24"/>
        </w:rPr>
        <w:t xml:space="preserve">  DE</w:t>
      </w:r>
      <w:proofErr w:type="gramEnd"/>
      <w:r w:rsidRPr="009F61AA">
        <w:rPr>
          <w:b/>
          <w:i/>
          <w:sz w:val="24"/>
          <w:szCs w:val="24"/>
        </w:rPr>
        <w:t xml:space="preserve">  INSTRUIRE  COLECTIV</w:t>
      </w:r>
      <w:r w:rsidRPr="009F61AA">
        <w:rPr>
          <w:b/>
          <w:bCs/>
          <w:i/>
          <w:sz w:val="24"/>
          <w:szCs w:val="24"/>
          <w:lang w:val="ro-RO"/>
        </w:rPr>
        <w:t>Ă</w:t>
      </w:r>
    </w:p>
    <w:p w:rsidR="00AF05AB" w:rsidRPr="009F61AA" w:rsidRDefault="00AF05AB" w:rsidP="00AF05AB">
      <w:pPr>
        <w:jc w:val="center"/>
        <w:rPr>
          <w:sz w:val="24"/>
          <w:szCs w:val="24"/>
        </w:rPr>
      </w:pPr>
      <w:proofErr w:type="gramStart"/>
      <w:r w:rsidRPr="009F61AA">
        <w:rPr>
          <w:sz w:val="24"/>
          <w:szCs w:val="24"/>
        </w:rPr>
        <w:t>privind</w:t>
      </w:r>
      <w:proofErr w:type="gramEnd"/>
      <w:r w:rsidRPr="009F61AA">
        <w:rPr>
          <w:sz w:val="24"/>
          <w:szCs w:val="24"/>
        </w:rPr>
        <w:t xml:space="preserve"> securitatea şi sanǎtatea în munca - situaţii de urgenţǎ - protecţia mediului</w:t>
      </w:r>
    </w:p>
    <w:p w:rsidR="00AF05AB" w:rsidRPr="009F61AA" w:rsidRDefault="00AF05AB" w:rsidP="00AF05AB">
      <w:pPr>
        <w:jc w:val="center"/>
        <w:rPr>
          <w:sz w:val="24"/>
          <w:szCs w:val="24"/>
        </w:rPr>
      </w:pPr>
      <w:proofErr w:type="gramStart"/>
      <w:r w:rsidRPr="009F61AA">
        <w:rPr>
          <w:sz w:val="24"/>
          <w:szCs w:val="24"/>
        </w:rPr>
        <w:t>întocmita</w:t>
      </w:r>
      <w:proofErr w:type="gramEnd"/>
      <w:r w:rsidRPr="009F61AA">
        <w:rPr>
          <w:sz w:val="24"/>
          <w:szCs w:val="24"/>
        </w:rPr>
        <w:t xml:space="preserve"> azi ………………………</w:t>
      </w:r>
    </w:p>
    <w:p w:rsidR="00AF05AB" w:rsidRPr="009F61AA" w:rsidRDefault="00AF05AB" w:rsidP="00AF05AB">
      <w:pPr>
        <w:jc w:val="center"/>
        <w:rPr>
          <w:sz w:val="24"/>
          <w:szCs w:val="24"/>
          <w:lang w:val="it-IT"/>
        </w:rPr>
      </w:pPr>
      <w:r w:rsidRPr="009F61AA">
        <w:rPr>
          <w:sz w:val="24"/>
          <w:szCs w:val="24"/>
          <w:lang w:val="it-IT"/>
        </w:rPr>
        <w:t xml:space="preserve">în baza convenţiei nr........../.............................. </w:t>
      </w:r>
    </w:p>
    <w:p w:rsidR="00AF05AB" w:rsidRPr="009F61AA" w:rsidRDefault="00AF05AB" w:rsidP="00AF05AB">
      <w:pPr>
        <w:jc w:val="center"/>
        <w:rPr>
          <w:sz w:val="24"/>
          <w:szCs w:val="24"/>
          <w:lang w:val="it-IT"/>
        </w:rPr>
      </w:pPr>
    </w:p>
    <w:p w:rsidR="00AF05AB" w:rsidRPr="009F61AA" w:rsidRDefault="00AF05AB" w:rsidP="00AF05AB">
      <w:pPr>
        <w:jc w:val="both"/>
        <w:rPr>
          <w:sz w:val="24"/>
          <w:szCs w:val="24"/>
          <w:lang w:val="it-IT"/>
        </w:rPr>
      </w:pPr>
      <w:r w:rsidRPr="009F61AA">
        <w:rPr>
          <w:sz w:val="24"/>
          <w:szCs w:val="24"/>
          <w:lang w:val="it-IT"/>
        </w:rPr>
        <w:tab/>
      </w:r>
    </w:p>
    <w:p w:rsidR="00AF05AB" w:rsidRPr="009F61AA" w:rsidRDefault="00AF05AB" w:rsidP="00AF05AB">
      <w:pPr>
        <w:jc w:val="both"/>
        <w:rPr>
          <w:sz w:val="24"/>
          <w:szCs w:val="24"/>
          <w:lang w:val="it-IT"/>
        </w:rPr>
      </w:pPr>
      <w:r w:rsidRPr="009F61AA">
        <w:rPr>
          <w:sz w:val="24"/>
          <w:szCs w:val="24"/>
          <w:lang w:val="it-IT"/>
        </w:rPr>
        <w:tab/>
        <w:t>Subsemnatul ....................................... av</w:t>
      </w:r>
      <w:r w:rsidRPr="009F61AA">
        <w:rPr>
          <w:sz w:val="24"/>
          <w:szCs w:val="24"/>
          <w:lang w:val="ro-RO"/>
        </w:rPr>
        <w:t>â</w:t>
      </w:r>
      <w:r w:rsidRPr="009F61AA">
        <w:rPr>
          <w:sz w:val="24"/>
          <w:szCs w:val="24"/>
          <w:lang w:val="it-IT"/>
        </w:rPr>
        <w:t xml:space="preserve">nd funcţia de ..................................., am procedat la instruirea unui numǎr de ..... persoane, de la SC ................................... , conform tabelului </w:t>
      </w:r>
      <w:r w:rsidRPr="009F61AA">
        <w:rPr>
          <w:color w:val="000000"/>
          <w:sz w:val="24"/>
          <w:szCs w:val="24"/>
          <w:lang w:val="it-IT"/>
        </w:rPr>
        <w:t>nominal de mai jos</w:t>
      </w:r>
      <w:r w:rsidRPr="009F61AA">
        <w:rPr>
          <w:sz w:val="24"/>
          <w:szCs w:val="24"/>
          <w:lang w:val="it-IT"/>
        </w:rPr>
        <w:t>, în domeniul SSM-SU-PM,  pentru prezenţa acestora  în incinta ELCEN/ CTE/ UR ......................, în perioada......................, conform contract nr....................</w:t>
      </w:r>
    </w:p>
    <w:p w:rsidR="00AF05AB" w:rsidRPr="009F61AA" w:rsidRDefault="00AF05AB" w:rsidP="00AF05AB">
      <w:pPr>
        <w:ind w:firstLine="720"/>
        <w:jc w:val="both"/>
        <w:rPr>
          <w:sz w:val="24"/>
          <w:szCs w:val="24"/>
          <w:lang w:val="it-IT"/>
        </w:rPr>
      </w:pPr>
      <w:r w:rsidRPr="009F61AA">
        <w:rPr>
          <w:sz w:val="24"/>
          <w:szCs w:val="24"/>
          <w:lang w:val="ro-RO"/>
        </w:rPr>
        <w:t>Î</w:t>
      </w:r>
      <w:r w:rsidRPr="009F61AA">
        <w:rPr>
          <w:sz w:val="24"/>
          <w:szCs w:val="24"/>
          <w:lang w:val="it-IT"/>
        </w:rPr>
        <w:t>n cadrul instruirii SSM-SU-PM s-au prelucrat urmatoarele materiale:</w:t>
      </w:r>
    </w:p>
    <w:p w:rsidR="00AF05AB" w:rsidRPr="009F61AA" w:rsidRDefault="00AF05AB" w:rsidP="00AF05AB">
      <w:pPr>
        <w:jc w:val="both"/>
        <w:rPr>
          <w:sz w:val="24"/>
          <w:szCs w:val="24"/>
          <w:lang w:val="it-IT"/>
        </w:rPr>
      </w:pPr>
      <w:r w:rsidRPr="009F61AA">
        <w:rPr>
          <w:sz w:val="24"/>
          <w:szCs w:val="24"/>
          <w:lang w:val="it-IT"/>
        </w:rPr>
        <w:t>…………………………………………………………………………………………………………………………………………………………………………………………………………………………………………………………………………………………………………………………………………………………………………………………………………………………………………………………………………………………………………………………………………………………………………………………………………………………………………………………………………………………………………………………………………………………………………………………………………………………………………………………………………………………………………………………………………………………………………………………………………………………...............</w:t>
      </w:r>
    </w:p>
    <w:p w:rsidR="00AF05AB" w:rsidRPr="009F61AA" w:rsidRDefault="00AF05AB" w:rsidP="00AF05AB">
      <w:pPr>
        <w:jc w:val="both"/>
        <w:rPr>
          <w:sz w:val="24"/>
          <w:szCs w:val="24"/>
          <w:lang w:val="it-IT"/>
        </w:rPr>
      </w:pPr>
    </w:p>
    <w:p w:rsidR="00AF05AB" w:rsidRPr="009F61AA" w:rsidRDefault="00AF05AB" w:rsidP="00AF05AB">
      <w:pPr>
        <w:jc w:val="both"/>
        <w:rPr>
          <w:sz w:val="24"/>
          <w:szCs w:val="24"/>
          <w:lang w:val="it-IT"/>
        </w:rPr>
      </w:pPr>
      <w:r w:rsidRPr="009F61AA">
        <w:rPr>
          <w:sz w:val="24"/>
          <w:szCs w:val="24"/>
          <w:lang w:val="it-IT"/>
        </w:rPr>
        <w:tab/>
        <w:t>Prezenta fisǎ de instructaj a fost intocmita in 2 exemplare; un exemplar se pǎstreaza la RSSM.............., iar un exemplar se va inmana reprezentantului contractantului.</w:t>
      </w:r>
    </w:p>
    <w:p w:rsidR="00AF05AB" w:rsidRPr="009F61AA" w:rsidRDefault="00AF05AB" w:rsidP="00AF05AB">
      <w:pPr>
        <w:rPr>
          <w:sz w:val="24"/>
          <w:szCs w:val="24"/>
          <w:lang w:val="it-IT"/>
        </w:rPr>
      </w:pPr>
    </w:p>
    <w:p w:rsidR="00AF05AB" w:rsidRPr="009F61AA" w:rsidRDefault="00AF05AB" w:rsidP="00AF05AB">
      <w:pPr>
        <w:rPr>
          <w:sz w:val="24"/>
          <w:szCs w:val="24"/>
          <w:lang w:val="it-IT"/>
        </w:rPr>
      </w:pPr>
    </w:p>
    <w:p w:rsidR="00AF05AB" w:rsidRPr="009F61AA" w:rsidRDefault="00AF05AB" w:rsidP="00AF05AB">
      <w:pPr>
        <w:rPr>
          <w:sz w:val="24"/>
          <w:szCs w:val="24"/>
          <w:lang w:val="it-IT"/>
        </w:rPr>
      </w:pPr>
    </w:p>
    <w:p w:rsidR="00AF05AB" w:rsidRPr="009F61AA" w:rsidRDefault="00AF05AB" w:rsidP="00AF05AB">
      <w:pPr>
        <w:rPr>
          <w:sz w:val="24"/>
          <w:szCs w:val="24"/>
          <w:lang w:val="it-IT"/>
        </w:rPr>
      </w:pPr>
      <w:r w:rsidRPr="009F61AA">
        <w:rPr>
          <w:sz w:val="24"/>
          <w:szCs w:val="24"/>
          <w:lang w:val="it-IT"/>
        </w:rPr>
        <w:t xml:space="preserve">                                                                                         Semnǎtura, funcţia, </w:t>
      </w:r>
    </w:p>
    <w:p w:rsidR="00AF05AB" w:rsidRPr="009F61AA" w:rsidRDefault="00AF05AB" w:rsidP="00AF05AB">
      <w:pPr>
        <w:rPr>
          <w:sz w:val="24"/>
          <w:szCs w:val="24"/>
          <w:lang w:val="it-IT"/>
        </w:rPr>
      </w:pPr>
      <w:r w:rsidRPr="009F61AA">
        <w:rPr>
          <w:sz w:val="24"/>
          <w:szCs w:val="24"/>
          <w:lang w:val="it-IT"/>
        </w:rPr>
        <w:t xml:space="preserve">                                                                    celui care a efectuat instruirea</w:t>
      </w:r>
    </w:p>
    <w:p w:rsidR="00AF05AB" w:rsidRPr="009F61AA" w:rsidRDefault="00AF05AB" w:rsidP="00AF05AB">
      <w:pPr>
        <w:ind w:left="5040"/>
        <w:rPr>
          <w:sz w:val="24"/>
          <w:szCs w:val="24"/>
          <w:lang w:val="it-IT"/>
        </w:rPr>
      </w:pPr>
      <w:r w:rsidRPr="009F61AA">
        <w:rPr>
          <w:sz w:val="24"/>
          <w:szCs w:val="24"/>
          <w:lang w:val="it-IT"/>
        </w:rPr>
        <w:t xml:space="preserve">                                                                                       .........................................................</w:t>
      </w:r>
    </w:p>
    <w:p w:rsidR="00AF05AB" w:rsidRPr="009F61AA" w:rsidRDefault="00AF05AB" w:rsidP="00AF05AB">
      <w:pPr>
        <w:rPr>
          <w:sz w:val="24"/>
          <w:szCs w:val="24"/>
          <w:lang w:val="it-IT"/>
        </w:rPr>
      </w:pPr>
    </w:p>
    <w:p w:rsidR="00AF05AB" w:rsidRPr="009F61AA" w:rsidRDefault="00AF05AB" w:rsidP="00AF05AB">
      <w:pPr>
        <w:rPr>
          <w:sz w:val="24"/>
          <w:szCs w:val="24"/>
          <w:lang w:val="it-IT"/>
        </w:rPr>
      </w:pPr>
      <w:r w:rsidRPr="009F61AA">
        <w:rPr>
          <w:sz w:val="24"/>
          <w:szCs w:val="24"/>
          <w:lang w:val="it-IT"/>
        </w:rPr>
        <w:t>Resp. SSM .............................</w:t>
      </w:r>
    </w:p>
    <w:p w:rsidR="00AF05AB" w:rsidRPr="009F61AA" w:rsidRDefault="00AF05AB" w:rsidP="00AF05AB">
      <w:pPr>
        <w:rPr>
          <w:sz w:val="24"/>
          <w:szCs w:val="24"/>
          <w:lang w:val="it-IT"/>
        </w:rPr>
      </w:pPr>
    </w:p>
    <w:p w:rsidR="00AF05AB" w:rsidRPr="009F61AA" w:rsidRDefault="00AF05AB" w:rsidP="00AF05AB">
      <w:pPr>
        <w:rPr>
          <w:sz w:val="24"/>
          <w:szCs w:val="24"/>
          <w:lang w:val="it-IT"/>
        </w:rPr>
      </w:pPr>
      <w:r w:rsidRPr="009F61AA">
        <w:rPr>
          <w:sz w:val="24"/>
          <w:szCs w:val="24"/>
          <w:lang w:val="it-IT"/>
        </w:rPr>
        <w:t>Resp. SU ..................................</w:t>
      </w:r>
    </w:p>
    <w:p w:rsidR="00AF05AB" w:rsidRPr="009F61AA" w:rsidRDefault="00AF05AB" w:rsidP="00AF05AB">
      <w:pPr>
        <w:rPr>
          <w:sz w:val="24"/>
          <w:szCs w:val="24"/>
          <w:lang w:val="it-IT"/>
        </w:rPr>
      </w:pPr>
    </w:p>
    <w:p w:rsidR="00AF05AB" w:rsidRPr="009F61AA" w:rsidRDefault="00AF05AB" w:rsidP="00AF05AB">
      <w:pPr>
        <w:rPr>
          <w:sz w:val="24"/>
          <w:szCs w:val="24"/>
          <w:lang w:val="it-IT"/>
        </w:rPr>
      </w:pPr>
      <w:r w:rsidRPr="009F61AA">
        <w:rPr>
          <w:sz w:val="24"/>
          <w:szCs w:val="24"/>
          <w:lang w:val="it-IT"/>
        </w:rPr>
        <w:t>Resp. PM ..............................</w:t>
      </w:r>
    </w:p>
    <w:p w:rsidR="00AF05AB" w:rsidRPr="009F61AA" w:rsidRDefault="00AF05AB" w:rsidP="00AF05AB">
      <w:pPr>
        <w:jc w:val="center"/>
        <w:rPr>
          <w:sz w:val="24"/>
          <w:szCs w:val="24"/>
          <w:lang w:val="es-ES"/>
        </w:rPr>
      </w:pPr>
    </w:p>
    <w:p w:rsidR="00AF05AB" w:rsidRPr="009F61AA" w:rsidRDefault="00AF05AB" w:rsidP="00AF05AB">
      <w:pPr>
        <w:jc w:val="right"/>
        <w:rPr>
          <w:sz w:val="24"/>
          <w:szCs w:val="24"/>
          <w:lang w:val="es-ES"/>
        </w:rPr>
      </w:pPr>
    </w:p>
    <w:p w:rsidR="00AF05AB" w:rsidRPr="009F61AA" w:rsidRDefault="00AF05AB" w:rsidP="00AF05AB">
      <w:pPr>
        <w:jc w:val="center"/>
        <w:rPr>
          <w:b/>
          <w:i/>
          <w:sz w:val="24"/>
          <w:szCs w:val="24"/>
          <w:lang w:val="es-ES"/>
        </w:rPr>
      </w:pPr>
    </w:p>
    <w:p w:rsidR="00AF05AB" w:rsidRDefault="00AF05AB" w:rsidP="00AF05AB">
      <w:pPr>
        <w:jc w:val="center"/>
        <w:rPr>
          <w:b/>
          <w:i/>
          <w:sz w:val="24"/>
          <w:szCs w:val="24"/>
          <w:lang w:val="es-ES"/>
        </w:rPr>
      </w:pPr>
    </w:p>
    <w:p w:rsidR="00AF05AB" w:rsidRDefault="00AF05AB" w:rsidP="00AF05AB">
      <w:pPr>
        <w:jc w:val="center"/>
        <w:rPr>
          <w:b/>
          <w:i/>
          <w:sz w:val="24"/>
          <w:szCs w:val="24"/>
          <w:lang w:val="es-ES"/>
        </w:rPr>
      </w:pPr>
    </w:p>
    <w:p w:rsidR="00AF05AB" w:rsidRDefault="00AF05AB" w:rsidP="00AF05AB">
      <w:pPr>
        <w:jc w:val="center"/>
        <w:rPr>
          <w:b/>
          <w:i/>
          <w:sz w:val="24"/>
          <w:szCs w:val="24"/>
          <w:lang w:val="es-ES"/>
        </w:rPr>
      </w:pPr>
    </w:p>
    <w:p w:rsidR="00AF05AB" w:rsidRDefault="00AF05AB" w:rsidP="00AF05AB">
      <w:pPr>
        <w:jc w:val="center"/>
        <w:rPr>
          <w:b/>
          <w:i/>
          <w:sz w:val="24"/>
          <w:szCs w:val="24"/>
          <w:lang w:val="es-ES"/>
        </w:rPr>
      </w:pPr>
    </w:p>
    <w:p w:rsidR="00AF05AB" w:rsidRDefault="00AF05AB" w:rsidP="00AF05AB">
      <w:pPr>
        <w:jc w:val="center"/>
        <w:rPr>
          <w:b/>
          <w:i/>
          <w:sz w:val="24"/>
          <w:szCs w:val="24"/>
          <w:lang w:val="es-ES"/>
        </w:rPr>
      </w:pPr>
    </w:p>
    <w:p w:rsidR="00AF05AB" w:rsidRDefault="00AF05AB" w:rsidP="00AF05AB">
      <w:pPr>
        <w:jc w:val="center"/>
        <w:rPr>
          <w:b/>
          <w:i/>
          <w:sz w:val="24"/>
          <w:szCs w:val="24"/>
          <w:lang w:val="es-ES"/>
        </w:rPr>
      </w:pPr>
    </w:p>
    <w:p w:rsidR="00AF05AB" w:rsidRDefault="00AF05AB" w:rsidP="00AF05AB">
      <w:pPr>
        <w:jc w:val="center"/>
        <w:rPr>
          <w:b/>
          <w:i/>
          <w:sz w:val="24"/>
          <w:szCs w:val="24"/>
          <w:lang w:val="es-ES"/>
        </w:rPr>
      </w:pPr>
    </w:p>
    <w:p w:rsidR="00AF05AB" w:rsidRDefault="00AF05AB" w:rsidP="00AF05AB">
      <w:pPr>
        <w:jc w:val="center"/>
        <w:rPr>
          <w:b/>
          <w:i/>
          <w:sz w:val="24"/>
          <w:szCs w:val="24"/>
          <w:lang w:val="es-ES"/>
        </w:rPr>
      </w:pPr>
    </w:p>
    <w:p w:rsidR="00AF05AB" w:rsidRDefault="00AF05AB" w:rsidP="00AF05AB">
      <w:pPr>
        <w:jc w:val="center"/>
        <w:rPr>
          <w:b/>
          <w:i/>
          <w:sz w:val="24"/>
          <w:szCs w:val="24"/>
          <w:lang w:val="es-ES"/>
        </w:rPr>
      </w:pPr>
    </w:p>
    <w:p w:rsidR="00AF05AB" w:rsidRPr="009F61AA" w:rsidRDefault="00AF05AB" w:rsidP="00AF05AB">
      <w:pPr>
        <w:jc w:val="center"/>
        <w:rPr>
          <w:b/>
          <w:i/>
          <w:sz w:val="24"/>
          <w:szCs w:val="24"/>
          <w:lang w:val="es-ES"/>
        </w:rPr>
      </w:pPr>
    </w:p>
    <w:p w:rsidR="00AF05AB" w:rsidRDefault="00AF05AB" w:rsidP="00AF05AB">
      <w:pPr>
        <w:spacing w:line="360" w:lineRule="auto"/>
        <w:jc w:val="center"/>
        <w:rPr>
          <w:rFonts w:ascii="Arial" w:hAnsi="Arial" w:cs="Arial"/>
          <w:spacing w:val="6"/>
          <w:szCs w:val="28"/>
          <w:u w:val="single"/>
        </w:rPr>
      </w:pPr>
    </w:p>
    <w:p w:rsidR="00B737F4" w:rsidRPr="00B737F4" w:rsidRDefault="00B737F4" w:rsidP="00AF05AB">
      <w:pPr>
        <w:spacing w:line="360" w:lineRule="auto"/>
        <w:jc w:val="center"/>
        <w:rPr>
          <w:spacing w:val="6"/>
          <w:sz w:val="24"/>
          <w:szCs w:val="24"/>
          <w:u w:val="single"/>
        </w:rPr>
      </w:pPr>
    </w:p>
    <w:p w:rsidR="00AF05AB" w:rsidRPr="00B737F4" w:rsidRDefault="00AF05AB" w:rsidP="00AF05AB">
      <w:pPr>
        <w:spacing w:line="360" w:lineRule="auto"/>
        <w:jc w:val="center"/>
        <w:rPr>
          <w:spacing w:val="6"/>
          <w:sz w:val="24"/>
          <w:szCs w:val="24"/>
          <w:u w:val="single"/>
        </w:rPr>
      </w:pPr>
      <w:r w:rsidRPr="00B737F4">
        <w:rPr>
          <w:spacing w:val="6"/>
          <w:sz w:val="24"/>
          <w:szCs w:val="24"/>
          <w:u w:val="single"/>
        </w:rPr>
        <w:t>Declaratie pe proprie raspundere</w:t>
      </w:r>
    </w:p>
    <w:p w:rsidR="00AF05AB" w:rsidRPr="00B737F4" w:rsidRDefault="00AF05AB" w:rsidP="00AF05AB">
      <w:pPr>
        <w:pStyle w:val="ListParagraph"/>
        <w:tabs>
          <w:tab w:val="left" w:pos="0"/>
        </w:tabs>
        <w:spacing w:line="360" w:lineRule="auto"/>
        <w:ind w:left="0" w:firstLine="720"/>
        <w:jc w:val="both"/>
        <w:rPr>
          <w:spacing w:val="6"/>
        </w:rPr>
      </w:pPr>
      <w:r w:rsidRPr="00B737F4">
        <w:rPr>
          <w:spacing w:val="6"/>
        </w:rPr>
        <w:t>Subsemnatul/a</w:t>
      </w:r>
      <w:proofErr w:type="gramStart"/>
      <w:r w:rsidRPr="00B737F4">
        <w:rPr>
          <w:spacing w:val="6"/>
        </w:rPr>
        <w:t>, .....................................................................,</w:t>
      </w:r>
      <w:proofErr w:type="gramEnd"/>
      <w:r w:rsidRPr="00B737F4">
        <w:rPr>
          <w:spacing w:val="6"/>
        </w:rPr>
        <w:t xml:space="preserve"> angajat/a in cadrul ................................................................., legitimat cu C.I. seria.............., nr. ............., </w:t>
      </w:r>
    </w:p>
    <w:p w:rsidR="00AF05AB" w:rsidRPr="00B737F4" w:rsidRDefault="00AF05AB" w:rsidP="00AF05AB">
      <w:pPr>
        <w:pStyle w:val="Default"/>
        <w:spacing w:after="25" w:line="360" w:lineRule="auto"/>
        <w:jc w:val="both"/>
        <w:rPr>
          <w:rFonts w:ascii="Times New Roman" w:hAnsi="Times New Roman" w:cs="Times New Roman"/>
          <w:noProof/>
          <w:spacing w:val="6"/>
          <w:lang w:val="ro-RO"/>
        </w:rPr>
      </w:pPr>
      <w:r w:rsidRPr="00B737F4">
        <w:rPr>
          <w:rFonts w:ascii="Times New Roman" w:hAnsi="Times New Roman" w:cs="Times New Roman"/>
          <w:noProof/>
          <w:spacing w:val="6"/>
          <w:lang w:val="ro-RO"/>
        </w:rPr>
        <w:sym w:font="Arial" w:char="F0B7"/>
      </w:r>
      <w:r w:rsidRPr="00B737F4">
        <w:rPr>
          <w:rFonts w:ascii="Times New Roman" w:hAnsi="Times New Roman" w:cs="Times New Roman"/>
          <w:noProof/>
          <w:spacing w:val="6"/>
          <w:lang w:val="ro-RO"/>
        </w:rPr>
        <w:t xml:space="preserve"> cunoscand prevederile art. 326, referitoare la falsul in declaratii și ale art. 352, </w:t>
      </w:r>
      <w:r w:rsidRPr="00B737F4">
        <w:rPr>
          <w:rFonts w:ascii="Times New Roman" w:hAnsi="Times New Roman" w:cs="Times New Roman"/>
          <w:bCs/>
          <w:spacing w:val="6"/>
        </w:rPr>
        <w:t>352</w:t>
      </w:r>
      <w:r w:rsidRPr="00B737F4">
        <w:rPr>
          <w:rFonts w:ascii="Times New Roman" w:hAnsi="Times New Roman" w:cs="Times New Roman"/>
          <w:bCs/>
          <w:spacing w:val="6"/>
          <w:vertAlign w:val="superscript"/>
        </w:rPr>
        <w:t>1</w:t>
      </w:r>
      <w:r w:rsidRPr="00B737F4">
        <w:rPr>
          <w:rFonts w:ascii="Times New Roman" w:hAnsi="Times New Roman" w:cs="Times New Roman"/>
          <w:bCs/>
          <w:spacing w:val="6"/>
        </w:rPr>
        <w:t>,</w:t>
      </w:r>
      <w:r w:rsidRPr="00B737F4">
        <w:rPr>
          <w:rFonts w:ascii="Times New Roman" w:hAnsi="Times New Roman" w:cs="Times New Roman"/>
          <w:b/>
          <w:bCs/>
          <w:spacing w:val="6"/>
        </w:rPr>
        <w:t xml:space="preserve"> </w:t>
      </w:r>
      <w:r w:rsidRPr="00B737F4">
        <w:rPr>
          <w:rFonts w:ascii="Times New Roman" w:hAnsi="Times New Roman" w:cs="Times New Roman"/>
          <w:noProof/>
          <w:spacing w:val="6"/>
          <w:lang w:val="ro-RO"/>
        </w:rPr>
        <w:t>referitoare la zadarnicirea combaterii bolilor din Noul Cod Penal,</w:t>
      </w:r>
    </w:p>
    <w:p w:rsidR="00AF05AB" w:rsidRPr="00B737F4" w:rsidRDefault="00AF05AB" w:rsidP="00AF05AB">
      <w:pPr>
        <w:pStyle w:val="Default"/>
        <w:spacing w:line="276" w:lineRule="auto"/>
        <w:jc w:val="both"/>
        <w:rPr>
          <w:rFonts w:ascii="Times New Roman" w:hAnsi="Times New Roman" w:cs="Times New Roman"/>
          <w:b/>
          <w:bCs/>
          <w:iCs/>
          <w:noProof/>
          <w:spacing w:val="6"/>
          <w:lang w:val="ro-RO"/>
        </w:rPr>
      </w:pPr>
      <w:r w:rsidRPr="00B737F4">
        <w:rPr>
          <w:rFonts w:ascii="Times New Roman" w:hAnsi="Times New Roman" w:cs="Times New Roman"/>
          <w:b/>
          <w:bCs/>
          <w:iCs/>
          <w:noProof/>
          <w:spacing w:val="6"/>
          <w:lang w:val="ro-RO"/>
        </w:rPr>
        <w:t xml:space="preserve">declar pe proprie raspundere urmatoarele </w:t>
      </w:r>
      <w:r w:rsidRPr="00B737F4">
        <w:rPr>
          <w:rFonts w:ascii="Times New Roman" w:hAnsi="Times New Roman" w:cs="Times New Roman"/>
          <w:i/>
          <w:spacing w:val="6"/>
        </w:rPr>
        <w:t>(se va bifa casuta corespunzătoare situației salariatului, completandu-se toate cele 7 puncte)</w:t>
      </w:r>
      <w:r w:rsidRPr="00B737F4">
        <w:rPr>
          <w:rFonts w:ascii="Times New Roman" w:hAnsi="Times New Roman" w:cs="Times New Roman"/>
          <w:b/>
          <w:spacing w:val="6"/>
        </w:rPr>
        <w:t>:</w:t>
      </w:r>
    </w:p>
    <w:p w:rsidR="00AF05AB" w:rsidRPr="00B737F4" w:rsidRDefault="00AF05AB" w:rsidP="00AF05AB">
      <w:pPr>
        <w:spacing w:line="276" w:lineRule="auto"/>
        <w:ind w:firstLine="720"/>
        <w:jc w:val="both"/>
        <w:rPr>
          <w:i/>
          <w:spacing w:val="6"/>
          <w:sz w:val="24"/>
          <w:szCs w:val="24"/>
        </w:rPr>
      </w:pPr>
    </w:p>
    <w:p w:rsidR="00AF05AB" w:rsidRPr="00B737F4" w:rsidRDefault="00AF05AB" w:rsidP="00AF05AB">
      <w:pPr>
        <w:numPr>
          <w:ilvl w:val="0"/>
          <w:numId w:val="42"/>
        </w:numPr>
        <w:spacing w:line="276" w:lineRule="auto"/>
        <w:ind w:left="360"/>
        <w:jc w:val="both"/>
        <w:rPr>
          <w:spacing w:val="6"/>
          <w:sz w:val="24"/>
          <w:szCs w:val="24"/>
        </w:rPr>
      </w:pPr>
      <w:r w:rsidRPr="00B737F4">
        <w:rPr>
          <w:bCs/>
          <w:spacing w:val="6"/>
          <w:position w:val="-2"/>
          <w:sz w:val="24"/>
          <w:szCs w:val="24"/>
        </w:rPr>
        <w:sym w:font="Wingdings" w:char="0071"/>
      </w:r>
      <w:r w:rsidRPr="00B737F4">
        <w:rPr>
          <w:spacing w:val="6"/>
          <w:sz w:val="24"/>
          <w:szCs w:val="24"/>
        </w:rPr>
        <w:t xml:space="preserve">Ma aflu/ </w:t>
      </w:r>
      <w:r w:rsidRPr="00B737F4">
        <w:rPr>
          <w:bCs/>
          <w:spacing w:val="6"/>
          <w:position w:val="-2"/>
          <w:sz w:val="24"/>
          <w:szCs w:val="24"/>
        </w:rPr>
        <w:sym w:font="Wingdings" w:char="0071"/>
      </w:r>
      <w:r w:rsidRPr="00B737F4">
        <w:rPr>
          <w:spacing w:val="6"/>
          <w:sz w:val="24"/>
          <w:szCs w:val="24"/>
        </w:rPr>
        <w:t>nu ma aflu in carantina/ izolare la domiciliu impusa de autoritati;</w:t>
      </w:r>
    </w:p>
    <w:p w:rsidR="00AF05AB" w:rsidRPr="00B737F4" w:rsidRDefault="00AF05AB" w:rsidP="00AF05AB">
      <w:pPr>
        <w:spacing w:line="276" w:lineRule="auto"/>
        <w:ind w:left="360"/>
        <w:jc w:val="both"/>
        <w:rPr>
          <w:spacing w:val="6"/>
          <w:sz w:val="24"/>
          <w:szCs w:val="24"/>
        </w:rPr>
      </w:pPr>
    </w:p>
    <w:p w:rsidR="00AF05AB" w:rsidRPr="00B737F4" w:rsidRDefault="00AF05AB" w:rsidP="00AF05AB">
      <w:pPr>
        <w:numPr>
          <w:ilvl w:val="0"/>
          <w:numId w:val="42"/>
        </w:numPr>
        <w:spacing w:line="276" w:lineRule="auto"/>
        <w:ind w:left="360"/>
        <w:jc w:val="both"/>
        <w:rPr>
          <w:spacing w:val="6"/>
          <w:sz w:val="24"/>
          <w:szCs w:val="24"/>
        </w:rPr>
      </w:pPr>
      <w:r w:rsidRPr="00B737F4">
        <w:rPr>
          <w:spacing w:val="6"/>
          <w:sz w:val="24"/>
          <w:szCs w:val="24"/>
        </w:rPr>
        <w:t xml:space="preserve">In ultimele 14 zile </w:t>
      </w:r>
      <w:r w:rsidRPr="00B737F4">
        <w:rPr>
          <w:bCs/>
          <w:spacing w:val="6"/>
          <w:position w:val="-2"/>
          <w:sz w:val="24"/>
          <w:szCs w:val="24"/>
        </w:rPr>
        <w:sym w:font="Wingdings" w:char="0071"/>
      </w:r>
      <w:r w:rsidRPr="00B737F4">
        <w:rPr>
          <w:spacing w:val="6"/>
          <w:sz w:val="24"/>
          <w:szCs w:val="24"/>
        </w:rPr>
        <w:t xml:space="preserve">am/ </w:t>
      </w:r>
      <w:r w:rsidRPr="00B737F4">
        <w:rPr>
          <w:bCs/>
          <w:spacing w:val="6"/>
          <w:position w:val="-2"/>
          <w:sz w:val="24"/>
          <w:szCs w:val="24"/>
        </w:rPr>
        <w:sym w:font="Wingdings" w:char="0071"/>
      </w:r>
      <w:r w:rsidRPr="00B737F4">
        <w:rPr>
          <w:spacing w:val="6"/>
          <w:sz w:val="24"/>
          <w:szCs w:val="24"/>
        </w:rPr>
        <w:t>nu am calatorit in afara tarii;</w:t>
      </w:r>
    </w:p>
    <w:p w:rsidR="00AF05AB" w:rsidRPr="00B737F4" w:rsidRDefault="00AF05AB" w:rsidP="00AF05AB">
      <w:pPr>
        <w:spacing w:line="276" w:lineRule="auto"/>
        <w:jc w:val="both"/>
        <w:rPr>
          <w:spacing w:val="6"/>
          <w:sz w:val="24"/>
          <w:szCs w:val="24"/>
        </w:rPr>
      </w:pPr>
    </w:p>
    <w:p w:rsidR="00AF05AB" w:rsidRPr="00B737F4" w:rsidRDefault="00AF05AB" w:rsidP="00AF05AB">
      <w:pPr>
        <w:numPr>
          <w:ilvl w:val="0"/>
          <w:numId w:val="42"/>
        </w:numPr>
        <w:spacing w:line="276" w:lineRule="auto"/>
        <w:ind w:left="360"/>
        <w:jc w:val="both"/>
        <w:rPr>
          <w:spacing w:val="6"/>
          <w:sz w:val="24"/>
          <w:szCs w:val="24"/>
        </w:rPr>
      </w:pPr>
      <w:r w:rsidRPr="00B737F4">
        <w:rPr>
          <w:spacing w:val="6"/>
          <w:sz w:val="24"/>
          <w:szCs w:val="24"/>
        </w:rPr>
        <w:t xml:space="preserve">In ultimele 14 zile </w:t>
      </w:r>
      <w:r w:rsidRPr="00B737F4">
        <w:rPr>
          <w:bCs/>
          <w:spacing w:val="6"/>
          <w:position w:val="-2"/>
          <w:sz w:val="24"/>
          <w:szCs w:val="24"/>
        </w:rPr>
        <w:sym w:font="Wingdings" w:char="0071"/>
      </w:r>
      <w:r w:rsidRPr="00B737F4">
        <w:rPr>
          <w:spacing w:val="6"/>
          <w:sz w:val="24"/>
          <w:szCs w:val="24"/>
        </w:rPr>
        <w:t xml:space="preserve">am/ </w:t>
      </w:r>
      <w:r w:rsidRPr="00B737F4">
        <w:rPr>
          <w:bCs/>
          <w:spacing w:val="6"/>
          <w:position w:val="-2"/>
          <w:sz w:val="24"/>
          <w:szCs w:val="24"/>
        </w:rPr>
        <w:sym w:font="Wingdings" w:char="0071"/>
      </w:r>
      <w:r w:rsidRPr="00B737F4">
        <w:rPr>
          <w:spacing w:val="6"/>
          <w:sz w:val="24"/>
          <w:szCs w:val="24"/>
        </w:rPr>
        <w:t>nu am luat contact direct (eu sau membrii familiei mele cu care sunt in contact direct) cu un caz confirmat sau probabil de boală infecto-contagioasă cu transmitere comunitară ori cu persoane care au calatorit in afara tarii;</w:t>
      </w:r>
    </w:p>
    <w:p w:rsidR="00AF05AB" w:rsidRPr="00B737F4" w:rsidRDefault="00AF05AB" w:rsidP="00AF05AB">
      <w:pPr>
        <w:spacing w:line="276" w:lineRule="auto"/>
        <w:jc w:val="both"/>
        <w:rPr>
          <w:spacing w:val="6"/>
          <w:sz w:val="24"/>
          <w:szCs w:val="24"/>
        </w:rPr>
      </w:pPr>
    </w:p>
    <w:p w:rsidR="00AF05AB" w:rsidRPr="00B737F4" w:rsidRDefault="00AF05AB" w:rsidP="00AF05AB">
      <w:pPr>
        <w:numPr>
          <w:ilvl w:val="0"/>
          <w:numId w:val="42"/>
        </w:numPr>
        <w:spacing w:line="276" w:lineRule="auto"/>
        <w:ind w:left="360"/>
        <w:jc w:val="both"/>
        <w:rPr>
          <w:spacing w:val="6"/>
          <w:sz w:val="24"/>
          <w:szCs w:val="24"/>
        </w:rPr>
      </w:pPr>
      <w:r w:rsidRPr="00B737F4">
        <w:rPr>
          <w:bCs/>
          <w:spacing w:val="6"/>
          <w:position w:val="-2"/>
          <w:sz w:val="24"/>
          <w:szCs w:val="24"/>
        </w:rPr>
        <w:sym w:font="Wingdings" w:char="0071"/>
      </w:r>
      <w:r w:rsidRPr="00B737F4">
        <w:rPr>
          <w:spacing w:val="6"/>
          <w:sz w:val="24"/>
          <w:szCs w:val="24"/>
        </w:rPr>
        <w:t xml:space="preserve">Prezint/ </w:t>
      </w:r>
      <w:r w:rsidRPr="00B737F4">
        <w:rPr>
          <w:bCs/>
          <w:spacing w:val="6"/>
          <w:position w:val="-2"/>
          <w:sz w:val="24"/>
          <w:szCs w:val="24"/>
        </w:rPr>
        <w:sym w:font="Wingdings" w:char="0071"/>
      </w:r>
      <w:r w:rsidRPr="00B737F4">
        <w:rPr>
          <w:spacing w:val="6"/>
          <w:sz w:val="24"/>
          <w:szCs w:val="24"/>
        </w:rPr>
        <w:t>nu prezint simptome ale infectiei respiratorii acute (tuse, febra, dificultati in respiratie, durere in gat, dureri musculare, etc.);</w:t>
      </w:r>
    </w:p>
    <w:p w:rsidR="00AF05AB" w:rsidRPr="00B737F4" w:rsidRDefault="00AF05AB" w:rsidP="00AF05AB">
      <w:pPr>
        <w:spacing w:line="276" w:lineRule="auto"/>
        <w:jc w:val="both"/>
        <w:rPr>
          <w:spacing w:val="6"/>
          <w:sz w:val="24"/>
          <w:szCs w:val="24"/>
        </w:rPr>
      </w:pPr>
    </w:p>
    <w:p w:rsidR="00AF05AB" w:rsidRPr="00B737F4" w:rsidRDefault="00AF05AB" w:rsidP="00AF05AB">
      <w:pPr>
        <w:numPr>
          <w:ilvl w:val="0"/>
          <w:numId w:val="42"/>
        </w:numPr>
        <w:spacing w:line="276" w:lineRule="auto"/>
        <w:ind w:left="360"/>
        <w:jc w:val="both"/>
        <w:rPr>
          <w:spacing w:val="6"/>
          <w:sz w:val="24"/>
          <w:szCs w:val="24"/>
        </w:rPr>
      </w:pPr>
      <w:r w:rsidRPr="00B737F4">
        <w:rPr>
          <w:spacing w:val="6"/>
          <w:sz w:val="24"/>
          <w:szCs w:val="24"/>
        </w:rPr>
        <w:t xml:space="preserve">In ultimele 14 zile </w:t>
      </w:r>
      <w:r w:rsidRPr="00B737F4">
        <w:rPr>
          <w:bCs/>
          <w:spacing w:val="6"/>
          <w:position w:val="-2"/>
          <w:sz w:val="24"/>
          <w:szCs w:val="24"/>
        </w:rPr>
        <w:sym w:font="Wingdings" w:char="0071"/>
      </w:r>
      <w:r w:rsidRPr="00B737F4">
        <w:rPr>
          <w:spacing w:val="6"/>
          <w:sz w:val="24"/>
          <w:szCs w:val="24"/>
        </w:rPr>
        <w:t xml:space="preserve">am/ </w:t>
      </w:r>
      <w:r w:rsidRPr="00B737F4">
        <w:rPr>
          <w:bCs/>
          <w:spacing w:val="6"/>
          <w:position w:val="-2"/>
          <w:sz w:val="24"/>
          <w:szCs w:val="24"/>
        </w:rPr>
        <w:sym w:font="Wingdings" w:char="0071"/>
      </w:r>
      <w:r w:rsidRPr="00B737F4">
        <w:rPr>
          <w:spacing w:val="6"/>
          <w:sz w:val="24"/>
          <w:szCs w:val="24"/>
        </w:rPr>
        <w:t>nu am fost internat/a într-o unitate medicala;</w:t>
      </w:r>
    </w:p>
    <w:p w:rsidR="00AF05AB" w:rsidRPr="00B737F4" w:rsidRDefault="00AF05AB" w:rsidP="00AF05AB">
      <w:pPr>
        <w:spacing w:line="276" w:lineRule="auto"/>
        <w:jc w:val="both"/>
        <w:rPr>
          <w:spacing w:val="6"/>
          <w:sz w:val="24"/>
          <w:szCs w:val="24"/>
        </w:rPr>
      </w:pPr>
    </w:p>
    <w:p w:rsidR="00AF05AB" w:rsidRPr="00B737F4" w:rsidRDefault="00AF05AB" w:rsidP="00AF05AB">
      <w:pPr>
        <w:numPr>
          <w:ilvl w:val="0"/>
          <w:numId w:val="42"/>
        </w:numPr>
        <w:spacing w:line="276" w:lineRule="auto"/>
        <w:ind w:left="360"/>
        <w:jc w:val="both"/>
        <w:rPr>
          <w:spacing w:val="6"/>
          <w:sz w:val="24"/>
          <w:szCs w:val="24"/>
        </w:rPr>
      </w:pPr>
      <w:r w:rsidRPr="00B737F4">
        <w:rPr>
          <w:spacing w:val="6"/>
          <w:sz w:val="24"/>
          <w:szCs w:val="24"/>
        </w:rPr>
        <w:t xml:space="preserve">In ultimele 14 zile </w:t>
      </w:r>
      <w:r w:rsidRPr="00B737F4">
        <w:rPr>
          <w:bCs/>
          <w:spacing w:val="6"/>
          <w:position w:val="-2"/>
          <w:sz w:val="24"/>
          <w:szCs w:val="24"/>
        </w:rPr>
        <w:sym w:font="Wingdings" w:char="0071"/>
      </w:r>
      <w:r w:rsidRPr="00B737F4">
        <w:rPr>
          <w:spacing w:val="6"/>
          <w:sz w:val="24"/>
          <w:szCs w:val="24"/>
        </w:rPr>
        <w:t xml:space="preserve">am/ </w:t>
      </w:r>
      <w:r w:rsidRPr="00B737F4">
        <w:rPr>
          <w:bCs/>
          <w:spacing w:val="6"/>
          <w:position w:val="-2"/>
          <w:sz w:val="24"/>
          <w:szCs w:val="24"/>
        </w:rPr>
        <w:sym w:font="Wingdings" w:char="0071"/>
      </w:r>
      <w:r w:rsidRPr="00B737F4">
        <w:rPr>
          <w:spacing w:val="6"/>
          <w:sz w:val="24"/>
          <w:szCs w:val="24"/>
        </w:rPr>
        <w:t>nu am luat contact cu persoane care au fost internate în unități medicale;</w:t>
      </w:r>
    </w:p>
    <w:p w:rsidR="00AF05AB" w:rsidRPr="00B737F4" w:rsidRDefault="00AF05AB" w:rsidP="00AF05AB">
      <w:pPr>
        <w:spacing w:line="276" w:lineRule="auto"/>
        <w:jc w:val="both"/>
        <w:rPr>
          <w:spacing w:val="6"/>
          <w:sz w:val="24"/>
          <w:szCs w:val="24"/>
        </w:rPr>
      </w:pPr>
    </w:p>
    <w:p w:rsidR="00AF05AB" w:rsidRPr="00B737F4" w:rsidRDefault="00AF05AB" w:rsidP="00AF05AB">
      <w:pPr>
        <w:numPr>
          <w:ilvl w:val="0"/>
          <w:numId w:val="42"/>
        </w:numPr>
        <w:spacing w:line="276" w:lineRule="auto"/>
        <w:ind w:left="360"/>
        <w:jc w:val="both"/>
        <w:rPr>
          <w:spacing w:val="6"/>
          <w:sz w:val="24"/>
          <w:szCs w:val="24"/>
        </w:rPr>
      </w:pPr>
      <w:r w:rsidRPr="00B737F4">
        <w:rPr>
          <w:spacing w:val="6"/>
          <w:sz w:val="24"/>
          <w:szCs w:val="24"/>
        </w:rPr>
        <w:t xml:space="preserve">In ultimele 14 zile </w:t>
      </w:r>
      <w:r w:rsidRPr="00B737F4">
        <w:rPr>
          <w:bCs/>
          <w:spacing w:val="6"/>
          <w:position w:val="-2"/>
          <w:sz w:val="24"/>
          <w:szCs w:val="24"/>
        </w:rPr>
        <w:sym w:font="Wingdings" w:char="0071"/>
      </w:r>
      <w:r w:rsidRPr="00B737F4">
        <w:rPr>
          <w:spacing w:val="6"/>
          <w:sz w:val="24"/>
          <w:szCs w:val="24"/>
        </w:rPr>
        <w:t xml:space="preserve">am/ </w:t>
      </w:r>
      <w:r w:rsidRPr="00B737F4">
        <w:rPr>
          <w:bCs/>
          <w:spacing w:val="6"/>
          <w:position w:val="-2"/>
          <w:sz w:val="24"/>
          <w:szCs w:val="24"/>
        </w:rPr>
        <w:sym w:font="Wingdings" w:char="0071"/>
      </w:r>
      <w:r w:rsidRPr="00B737F4">
        <w:rPr>
          <w:spacing w:val="6"/>
          <w:sz w:val="24"/>
          <w:szCs w:val="24"/>
        </w:rPr>
        <w:t>nu am luat contact cu personal medical implicat în tratarea pacienților cu boli infecto-contagioasă cu transmitere comunitară.</w:t>
      </w:r>
    </w:p>
    <w:p w:rsidR="00AF05AB" w:rsidRPr="00B737F4" w:rsidRDefault="00AF05AB" w:rsidP="00AF05AB">
      <w:pPr>
        <w:spacing w:line="276" w:lineRule="auto"/>
        <w:jc w:val="both"/>
        <w:rPr>
          <w:spacing w:val="6"/>
          <w:sz w:val="24"/>
          <w:szCs w:val="24"/>
        </w:rPr>
      </w:pPr>
    </w:p>
    <w:p w:rsidR="00AF05AB" w:rsidRPr="00B737F4" w:rsidRDefault="00AF05AB" w:rsidP="00AF05AB">
      <w:pPr>
        <w:pStyle w:val="Default"/>
        <w:spacing w:line="276" w:lineRule="auto"/>
        <w:ind w:firstLine="720"/>
        <w:jc w:val="both"/>
        <w:rPr>
          <w:rFonts w:ascii="Times New Roman" w:hAnsi="Times New Roman" w:cs="Times New Roman"/>
          <w:b/>
          <w:noProof/>
          <w:color w:val="auto"/>
          <w:spacing w:val="6"/>
          <w:lang w:val="ro-RO"/>
        </w:rPr>
      </w:pPr>
      <w:r w:rsidRPr="00B737F4">
        <w:rPr>
          <w:rFonts w:ascii="Times New Roman" w:hAnsi="Times New Roman" w:cs="Times New Roman"/>
          <w:b/>
          <w:noProof/>
          <w:color w:val="auto"/>
          <w:spacing w:val="6"/>
          <w:lang w:val="ro-RO"/>
        </w:rPr>
        <w:t>Sustin si semnez cele declarate mai sus.</w:t>
      </w:r>
    </w:p>
    <w:p w:rsidR="00AF05AB" w:rsidRPr="00B737F4" w:rsidRDefault="00AF05AB" w:rsidP="00AF05AB">
      <w:pPr>
        <w:pStyle w:val="Default"/>
        <w:spacing w:line="276" w:lineRule="auto"/>
        <w:ind w:firstLine="720"/>
        <w:jc w:val="both"/>
        <w:rPr>
          <w:rFonts w:ascii="Times New Roman" w:hAnsi="Times New Roman" w:cs="Times New Roman"/>
          <w:b/>
          <w:noProof/>
          <w:color w:val="auto"/>
          <w:spacing w:val="6"/>
          <w:lang w:val="ro-RO"/>
        </w:rPr>
      </w:pPr>
    </w:p>
    <w:p w:rsidR="00AF05AB" w:rsidRPr="00B737F4" w:rsidRDefault="00AF05AB" w:rsidP="00AF05AB">
      <w:pPr>
        <w:pStyle w:val="Default"/>
        <w:spacing w:line="276" w:lineRule="auto"/>
        <w:ind w:firstLine="720"/>
        <w:jc w:val="both"/>
        <w:rPr>
          <w:rFonts w:ascii="Times New Roman" w:hAnsi="Times New Roman" w:cs="Times New Roman"/>
          <w:noProof/>
          <w:color w:val="auto"/>
          <w:spacing w:val="6"/>
          <w:lang w:val="ro-RO"/>
        </w:rPr>
      </w:pPr>
      <w:r w:rsidRPr="00B737F4">
        <w:rPr>
          <w:rFonts w:ascii="Times New Roman" w:hAnsi="Times New Roman" w:cs="Times New Roman"/>
          <w:noProof/>
          <w:color w:val="auto"/>
          <w:spacing w:val="6"/>
          <w:lang w:val="ro-RO"/>
        </w:rPr>
        <w:t>Data ______________________                         Semnatura,</w:t>
      </w:r>
    </w:p>
    <w:p w:rsidR="00AF05AB" w:rsidRPr="00B737F4" w:rsidRDefault="00AF05AB" w:rsidP="00AF05AB">
      <w:pPr>
        <w:jc w:val="center"/>
        <w:rPr>
          <w:b/>
          <w:i/>
          <w:sz w:val="24"/>
          <w:szCs w:val="24"/>
          <w:lang w:val="es-ES"/>
        </w:rPr>
      </w:pPr>
    </w:p>
    <w:p w:rsidR="00AF05AB" w:rsidRPr="00B737F4" w:rsidRDefault="00AF05AB" w:rsidP="00AF05AB">
      <w:pPr>
        <w:jc w:val="center"/>
        <w:rPr>
          <w:b/>
          <w:i/>
          <w:sz w:val="24"/>
          <w:szCs w:val="24"/>
          <w:lang w:val="es-ES"/>
        </w:rPr>
      </w:pPr>
    </w:p>
    <w:p w:rsidR="00AF05AB" w:rsidRPr="00B737F4" w:rsidRDefault="00AF05AB" w:rsidP="00AF05AB">
      <w:pPr>
        <w:jc w:val="center"/>
        <w:rPr>
          <w:b/>
          <w:i/>
          <w:sz w:val="24"/>
          <w:szCs w:val="24"/>
          <w:lang w:val="es-ES"/>
        </w:rPr>
      </w:pPr>
    </w:p>
    <w:p w:rsidR="00AF05AB" w:rsidRPr="00B737F4" w:rsidRDefault="00AF05AB" w:rsidP="00AF05AB">
      <w:pPr>
        <w:jc w:val="center"/>
        <w:rPr>
          <w:b/>
          <w:i/>
          <w:sz w:val="24"/>
          <w:szCs w:val="24"/>
          <w:lang w:val="es-ES"/>
        </w:rPr>
      </w:pPr>
    </w:p>
    <w:p w:rsidR="00AF05AB" w:rsidRPr="00B737F4" w:rsidRDefault="00AF05AB" w:rsidP="00AF05AB">
      <w:pPr>
        <w:tabs>
          <w:tab w:val="left" w:pos="3430"/>
        </w:tabs>
        <w:rPr>
          <w:b/>
          <w:i/>
          <w:sz w:val="24"/>
          <w:szCs w:val="24"/>
          <w:lang w:val="es-ES"/>
        </w:rPr>
      </w:pPr>
      <w:r w:rsidRPr="00B737F4">
        <w:rPr>
          <w:b/>
          <w:i/>
          <w:sz w:val="24"/>
          <w:szCs w:val="24"/>
          <w:lang w:val="es-ES"/>
        </w:rPr>
        <w:tab/>
      </w:r>
    </w:p>
    <w:p w:rsidR="00AF05AB" w:rsidRPr="00B737F4" w:rsidRDefault="00AF05AB" w:rsidP="00AF05AB">
      <w:pPr>
        <w:tabs>
          <w:tab w:val="left" w:pos="3430"/>
        </w:tabs>
        <w:rPr>
          <w:b/>
          <w:i/>
          <w:sz w:val="24"/>
          <w:szCs w:val="24"/>
          <w:lang w:val="es-ES"/>
        </w:rPr>
      </w:pPr>
    </w:p>
    <w:p w:rsidR="00AF05AB" w:rsidRPr="00B737F4" w:rsidRDefault="00AF05AB" w:rsidP="00AF05AB">
      <w:pPr>
        <w:tabs>
          <w:tab w:val="left" w:pos="3430"/>
        </w:tabs>
        <w:rPr>
          <w:b/>
          <w:i/>
          <w:sz w:val="24"/>
          <w:szCs w:val="24"/>
          <w:lang w:val="es-ES"/>
        </w:rPr>
      </w:pPr>
    </w:p>
    <w:p w:rsidR="00AF05AB" w:rsidRPr="00B737F4" w:rsidRDefault="00AF05AB" w:rsidP="00AF05AB">
      <w:pPr>
        <w:tabs>
          <w:tab w:val="left" w:pos="3430"/>
        </w:tabs>
        <w:rPr>
          <w:b/>
          <w:i/>
          <w:sz w:val="24"/>
          <w:szCs w:val="24"/>
          <w:lang w:val="es-ES"/>
        </w:rPr>
      </w:pPr>
    </w:p>
    <w:p w:rsidR="00AF05AB" w:rsidRPr="00B737F4" w:rsidRDefault="00AF05AB" w:rsidP="00AF05AB">
      <w:pPr>
        <w:tabs>
          <w:tab w:val="left" w:pos="3430"/>
        </w:tabs>
        <w:rPr>
          <w:b/>
          <w:i/>
          <w:sz w:val="24"/>
          <w:szCs w:val="24"/>
          <w:lang w:val="es-ES"/>
        </w:rPr>
      </w:pPr>
    </w:p>
    <w:p w:rsidR="00AF05AB" w:rsidRPr="00B737F4" w:rsidRDefault="00AF05AB" w:rsidP="00AF05AB">
      <w:pPr>
        <w:tabs>
          <w:tab w:val="left" w:pos="3430"/>
        </w:tabs>
        <w:rPr>
          <w:b/>
          <w:i/>
          <w:sz w:val="24"/>
          <w:szCs w:val="24"/>
          <w:lang w:val="es-ES"/>
        </w:rPr>
      </w:pPr>
    </w:p>
    <w:p w:rsidR="00AF05AB" w:rsidRDefault="00AF05AB" w:rsidP="00AF05AB">
      <w:pPr>
        <w:tabs>
          <w:tab w:val="left" w:pos="3430"/>
        </w:tabs>
        <w:rPr>
          <w:b/>
          <w:i/>
          <w:sz w:val="24"/>
          <w:szCs w:val="24"/>
          <w:lang w:val="es-ES"/>
        </w:rPr>
      </w:pPr>
    </w:p>
    <w:p w:rsidR="00B737F4" w:rsidRDefault="00B737F4" w:rsidP="00AF05AB">
      <w:pPr>
        <w:tabs>
          <w:tab w:val="left" w:pos="3430"/>
        </w:tabs>
        <w:rPr>
          <w:b/>
          <w:i/>
          <w:sz w:val="24"/>
          <w:szCs w:val="24"/>
          <w:lang w:val="es-ES"/>
        </w:rPr>
      </w:pPr>
    </w:p>
    <w:p w:rsidR="00B737F4" w:rsidRDefault="00B737F4" w:rsidP="00AF05AB">
      <w:pPr>
        <w:tabs>
          <w:tab w:val="left" w:pos="3430"/>
        </w:tabs>
        <w:rPr>
          <w:b/>
          <w:i/>
          <w:sz w:val="24"/>
          <w:szCs w:val="24"/>
          <w:lang w:val="es-ES"/>
        </w:rPr>
      </w:pPr>
    </w:p>
    <w:p w:rsidR="00B737F4" w:rsidRDefault="00B737F4" w:rsidP="00AF05AB">
      <w:pPr>
        <w:tabs>
          <w:tab w:val="left" w:pos="3430"/>
        </w:tabs>
        <w:rPr>
          <w:b/>
          <w:i/>
          <w:sz w:val="24"/>
          <w:szCs w:val="24"/>
          <w:lang w:val="es-ES"/>
        </w:rPr>
      </w:pPr>
    </w:p>
    <w:p w:rsidR="00AF05AB" w:rsidRDefault="00AF05AB" w:rsidP="00AF05AB">
      <w:pPr>
        <w:tabs>
          <w:tab w:val="left" w:pos="3430"/>
        </w:tabs>
        <w:rPr>
          <w:b/>
          <w:i/>
          <w:sz w:val="24"/>
          <w:szCs w:val="24"/>
          <w:lang w:val="es-ES"/>
        </w:rPr>
      </w:pPr>
    </w:p>
    <w:p w:rsidR="00B737F4" w:rsidRPr="009F61AA" w:rsidRDefault="00B737F4" w:rsidP="00AF05AB">
      <w:pPr>
        <w:tabs>
          <w:tab w:val="left" w:pos="3430"/>
        </w:tabs>
        <w:rPr>
          <w:b/>
          <w:i/>
          <w:sz w:val="24"/>
          <w:szCs w:val="24"/>
          <w:lang w:val="es-ES"/>
        </w:rPr>
      </w:pPr>
    </w:p>
    <w:p w:rsidR="00AF05AB" w:rsidRPr="009F61AA" w:rsidRDefault="00AF05AB" w:rsidP="00AF05AB">
      <w:pPr>
        <w:jc w:val="center"/>
        <w:rPr>
          <w:b/>
          <w:i/>
          <w:sz w:val="24"/>
          <w:szCs w:val="24"/>
          <w:lang w:val="es-ES"/>
        </w:rPr>
      </w:pPr>
    </w:p>
    <w:p w:rsidR="00AF05AB" w:rsidRPr="009F61AA" w:rsidRDefault="00AF05AB" w:rsidP="00AF05AB">
      <w:pPr>
        <w:jc w:val="center"/>
        <w:rPr>
          <w:b/>
          <w:i/>
          <w:sz w:val="24"/>
          <w:szCs w:val="24"/>
          <w:lang w:val="es-ES"/>
        </w:rPr>
      </w:pPr>
      <w:r w:rsidRPr="009F61AA">
        <w:rPr>
          <w:b/>
          <w:i/>
          <w:sz w:val="24"/>
          <w:szCs w:val="24"/>
          <w:lang w:val="es-ES"/>
        </w:rPr>
        <w:t>TABEL  NOMINAL</w:t>
      </w:r>
    </w:p>
    <w:p w:rsidR="00AF05AB" w:rsidRPr="009F61AA" w:rsidRDefault="00AF05AB" w:rsidP="00AF05AB">
      <w:pPr>
        <w:jc w:val="center"/>
        <w:rPr>
          <w:b/>
          <w:sz w:val="24"/>
          <w:szCs w:val="24"/>
          <w:lang w:val="es-ES"/>
        </w:rPr>
      </w:pPr>
      <w:proofErr w:type="gramStart"/>
      <w:r w:rsidRPr="009F61AA">
        <w:rPr>
          <w:b/>
          <w:sz w:val="24"/>
          <w:szCs w:val="24"/>
          <w:lang w:val="es-ES"/>
        </w:rPr>
        <w:t>cu</w:t>
      </w:r>
      <w:proofErr w:type="gramEnd"/>
      <w:r w:rsidRPr="009F61AA">
        <w:rPr>
          <w:b/>
          <w:sz w:val="24"/>
          <w:szCs w:val="24"/>
          <w:lang w:val="es-ES"/>
        </w:rPr>
        <w:t xml:space="preserve"> persoanele participante la instruire</w:t>
      </w:r>
    </w:p>
    <w:p w:rsidR="00AF05AB" w:rsidRPr="009F61AA" w:rsidRDefault="00AF05AB" w:rsidP="00AF05AB">
      <w:pPr>
        <w:jc w:val="center"/>
        <w:rPr>
          <w:sz w:val="24"/>
          <w:szCs w:val="24"/>
          <w:lang w:val="es-ES"/>
        </w:rPr>
      </w:pPr>
    </w:p>
    <w:p w:rsidR="00AF05AB" w:rsidRPr="009F61AA" w:rsidRDefault="00AF05AB" w:rsidP="00AF05AB">
      <w:pPr>
        <w:rPr>
          <w:sz w:val="24"/>
          <w:szCs w:val="24"/>
          <w:lang w:val="es-ES"/>
        </w:rPr>
      </w:pPr>
      <w:r w:rsidRPr="009F61AA">
        <w:rPr>
          <w:sz w:val="24"/>
          <w:szCs w:val="24"/>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AF05AB" w:rsidRPr="009F61AA" w:rsidRDefault="00AF05AB" w:rsidP="00AF05AB">
      <w:pPr>
        <w:rPr>
          <w:sz w:val="24"/>
          <w:szCs w:val="24"/>
          <w:lang w:val="es-ES"/>
        </w:rPr>
      </w:pPr>
    </w:p>
    <w:p w:rsidR="00AF05AB" w:rsidRPr="009F61AA" w:rsidRDefault="00AF05AB" w:rsidP="00AF05AB">
      <w:pPr>
        <w:rPr>
          <w:sz w:val="24"/>
          <w:szCs w:val="24"/>
          <w:lang w:val="es-ES"/>
        </w:rPr>
      </w:pPr>
    </w:p>
    <w:p w:rsidR="00AF05AB" w:rsidRPr="009F61AA" w:rsidRDefault="00AF05AB" w:rsidP="00AF05AB">
      <w:pPr>
        <w:rPr>
          <w:sz w:val="24"/>
          <w:szCs w:val="24"/>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AF05AB" w:rsidRPr="009F61AA" w:rsidTr="00D12EFA">
        <w:tc>
          <w:tcPr>
            <w:tcW w:w="600" w:type="dxa"/>
            <w:tcBorders>
              <w:top w:val="single" w:sz="4" w:space="0" w:color="auto"/>
              <w:left w:val="single" w:sz="4" w:space="0" w:color="auto"/>
              <w:bottom w:val="single" w:sz="4" w:space="0" w:color="auto"/>
              <w:right w:val="single" w:sz="4" w:space="0" w:color="auto"/>
            </w:tcBorders>
            <w:hideMark/>
          </w:tcPr>
          <w:p w:rsidR="00AF05AB" w:rsidRPr="009F61AA" w:rsidRDefault="00AF05AB" w:rsidP="00D12EFA">
            <w:pPr>
              <w:jc w:val="center"/>
              <w:rPr>
                <w:sz w:val="24"/>
                <w:szCs w:val="24"/>
              </w:rPr>
            </w:pPr>
            <w:r w:rsidRPr="009F61AA">
              <w:rPr>
                <w:sz w:val="24"/>
                <w:szCs w:val="24"/>
              </w:rPr>
              <w:t>Nr. crt.</w:t>
            </w:r>
          </w:p>
        </w:tc>
        <w:tc>
          <w:tcPr>
            <w:tcW w:w="4560" w:type="dxa"/>
            <w:tcBorders>
              <w:top w:val="single" w:sz="4" w:space="0" w:color="auto"/>
              <w:left w:val="single" w:sz="4" w:space="0" w:color="auto"/>
              <w:bottom w:val="single" w:sz="4" w:space="0" w:color="auto"/>
              <w:right w:val="single" w:sz="4" w:space="0" w:color="auto"/>
            </w:tcBorders>
            <w:hideMark/>
          </w:tcPr>
          <w:p w:rsidR="00AF05AB" w:rsidRPr="009F61AA" w:rsidRDefault="00AF05AB" w:rsidP="00D12EFA">
            <w:pPr>
              <w:jc w:val="center"/>
              <w:rPr>
                <w:sz w:val="24"/>
                <w:szCs w:val="24"/>
              </w:rPr>
            </w:pPr>
            <w:r w:rsidRPr="009F61AA">
              <w:rPr>
                <w:sz w:val="24"/>
                <w:szCs w:val="24"/>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AF05AB" w:rsidRPr="009F61AA" w:rsidRDefault="00AF05AB" w:rsidP="00D12EFA">
            <w:pPr>
              <w:jc w:val="center"/>
              <w:rPr>
                <w:sz w:val="24"/>
                <w:szCs w:val="24"/>
              </w:rPr>
            </w:pPr>
            <w:r w:rsidRPr="009F61AA">
              <w:rPr>
                <w:sz w:val="24"/>
                <w:szCs w:val="24"/>
              </w:rPr>
              <w:t>Act identitate /</w:t>
            </w:r>
          </w:p>
          <w:p w:rsidR="00AF05AB" w:rsidRPr="009F61AA" w:rsidRDefault="00AF05AB" w:rsidP="00D12EFA">
            <w:pPr>
              <w:jc w:val="center"/>
              <w:rPr>
                <w:sz w:val="24"/>
                <w:szCs w:val="24"/>
              </w:rPr>
            </w:pPr>
            <w:r w:rsidRPr="009F61AA">
              <w:rPr>
                <w:sz w:val="24"/>
                <w:szCs w:val="24"/>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AF05AB" w:rsidRPr="009F61AA" w:rsidRDefault="00AF05AB" w:rsidP="00D12EFA">
            <w:pPr>
              <w:jc w:val="center"/>
              <w:rPr>
                <w:sz w:val="24"/>
                <w:szCs w:val="24"/>
              </w:rPr>
            </w:pPr>
            <w:r w:rsidRPr="009F61AA">
              <w:rPr>
                <w:sz w:val="24"/>
                <w:szCs w:val="24"/>
              </w:rPr>
              <w:t>Semnatura</w:t>
            </w:r>
          </w:p>
        </w:tc>
      </w:tr>
      <w:tr w:rsidR="00AF05AB" w:rsidRPr="009F61AA" w:rsidTr="00D12EFA">
        <w:trPr>
          <w:trHeight w:val="137"/>
        </w:trPr>
        <w:tc>
          <w:tcPr>
            <w:tcW w:w="60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r>
      <w:tr w:rsidR="00AF05AB" w:rsidRPr="009F61AA" w:rsidTr="00D12EFA">
        <w:tc>
          <w:tcPr>
            <w:tcW w:w="60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r>
      <w:tr w:rsidR="00AF05AB" w:rsidRPr="009F61AA" w:rsidTr="00D12EFA">
        <w:tc>
          <w:tcPr>
            <w:tcW w:w="60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r>
      <w:tr w:rsidR="00AF05AB" w:rsidRPr="009F61AA" w:rsidTr="00D12EFA">
        <w:tc>
          <w:tcPr>
            <w:tcW w:w="60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r>
      <w:tr w:rsidR="00AF05AB" w:rsidRPr="009F61AA" w:rsidTr="00D12EFA">
        <w:tc>
          <w:tcPr>
            <w:tcW w:w="60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r>
      <w:tr w:rsidR="00AF05AB" w:rsidRPr="009F61AA" w:rsidTr="00D12EFA">
        <w:tc>
          <w:tcPr>
            <w:tcW w:w="60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r>
      <w:tr w:rsidR="00AF05AB" w:rsidRPr="009F61AA" w:rsidTr="00D12EFA">
        <w:tc>
          <w:tcPr>
            <w:tcW w:w="60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r>
      <w:tr w:rsidR="00AF05AB" w:rsidRPr="009F61AA" w:rsidTr="00D12EFA">
        <w:tc>
          <w:tcPr>
            <w:tcW w:w="60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r>
      <w:tr w:rsidR="00AF05AB" w:rsidRPr="009F61AA" w:rsidTr="00D12EFA">
        <w:tc>
          <w:tcPr>
            <w:tcW w:w="60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r>
      <w:tr w:rsidR="00AF05AB" w:rsidRPr="009F61AA" w:rsidTr="00D12EFA">
        <w:tc>
          <w:tcPr>
            <w:tcW w:w="60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r>
      <w:tr w:rsidR="00AF05AB" w:rsidRPr="009F61AA" w:rsidTr="00D12EFA">
        <w:tc>
          <w:tcPr>
            <w:tcW w:w="60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r>
      <w:tr w:rsidR="00AF05AB" w:rsidRPr="009F61AA" w:rsidTr="00D12EFA">
        <w:tc>
          <w:tcPr>
            <w:tcW w:w="60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r>
      <w:tr w:rsidR="00AF05AB" w:rsidRPr="009F61AA" w:rsidTr="00D12EFA">
        <w:tc>
          <w:tcPr>
            <w:tcW w:w="60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r>
      <w:tr w:rsidR="00AF05AB" w:rsidRPr="009F61AA" w:rsidTr="00D12EFA">
        <w:tc>
          <w:tcPr>
            <w:tcW w:w="60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r>
      <w:tr w:rsidR="00AF05AB" w:rsidRPr="009F61AA" w:rsidTr="00D12EFA">
        <w:tc>
          <w:tcPr>
            <w:tcW w:w="60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r>
      <w:tr w:rsidR="00AF05AB" w:rsidRPr="009F61AA" w:rsidTr="00D12EFA">
        <w:tc>
          <w:tcPr>
            <w:tcW w:w="60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r>
      <w:tr w:rsidR="00AF05AB" w:rsidRPr="009F61AA" w:rsidTr="00D12EFA">
        <w:tc>
          <w:tcPr>
            <w:tcW w:w="60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r>
      <w:tr w:rsidR="00AF05AB" w:rsidRPr="009F61AA" w:rsidTr="00D12EFA">
        <w:tc>
          <w:tcPr>
            <w:tcW w:w="60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r>
      <w:tr w:rsidR="00AF05AB" w:rsidRPr="009F61AA" w:rsidTr="00D12EFA">
        <w:tc>
          <w:tcPr>
            <w:tcW w:w="60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r>
      <w:tr w:rsidR="00AF05AB" w:rsidRPr="009F61AA" w:rsidTr="00D12EFA">
        <w:tc>
          <w:tcPr>
            <w:tcW w:w="60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AF05AB" w:rsidRPr="009F61AA" w:rsidRDefault="00AF05AB" w:rsidP="00D12EFA">
            <w:pPr>
              <w:rPr>
                <w:sz w:val="24"/>
                <w:szCs w:val="24"/>
              </w:rPr>
            </w:pPr>
          </w:p>
        </w:tc>
      </w:tr>
    </w:tbl>
    <w:p w:rsidR="00AF05AB" w:rsidRPr="009F61AA" w:rsidRDefault="00AF05AB" w:rsidP="00AF05AB">
      <w:pPr>
        <w:rPr>
          <w:sz w:val="24"/>
          <w:szCs w:val="24"/>
        </w:rPr>
      </w:pPr>
    </w:p>
    <w:p w:rsidR="00AF05AB" w:rsidRPr="009F61AA" w:rsidRDefault="00AF05AB" w:rsidP="00AF05AB">
      <w:pPr>
        <w:rPr>
          <w:sz w:val="24"/>
          <w:szCs w:val="24"/>
        </w:rPr>
      </w:pPr>
    </w:p>
    <w:p w:rsidR="00AF05AB" w:rsidRPr="009F61AA" w:rsidRDefault="00AF05AB" w:rsidP="00AF05AB">
      <w:pPr>
        <w:rPr>
          <w:sz w:val="24"/>
          <w:szCs w:val="24"/>
          <w:lang w:val="it-IT"/>
        </w:rPr>
      </w:pPr>
      <w:r w:rsidRPr="009F61AA">
        <w:rPr>
          <w:sz w:val="24"/>
          <w:szCs w:val="24"/>
          <w:lang w:val="it-IT"/>
        </w:rPr>
        <w:t xml:space="preserve">    Numele şi prenumele persoanei care a primit un exemplar   </w:t>
      </w:r>
    </w:p>
    <w:p w:rsidR="00AF05AB" w:rsidRPr="009F61AA" w:rsidRDefault="00AF05AB" w:rsidP="00AF05AB">
      <w:pPr>
        <w:rPr>
          <w:sz w:val="24"/>
          <w:szCs w:val="24"/>
          <w:lang w:val="it-IT"/>
        </w:rPr>
      </w:pPr>
      <w:r w:rsidRPr="009F61AA">
        <w:rPr>
          <w:sz w:val="24"/>
          <w:szCs w:val="24"/>
          <w:lang w:val="it-IT"/>
        </w:rPr>
        <w:t xml:space="preserve">    ……………………………….............................................</w:t>
      </w:r>
    </w:p>
    <w:p w:rsidR="00AF05AB" w:rsidRPr="009F61AA" w:rsidRDefault="00AF05AB" w:rsidP="00AF05AB">
      <w:pPr>
        <w:rPr>
          <w:sz w:val="24"/>
          <w:szCs w:val="24"/>
          <w:lang w:val="it-IT"/>
        </w:rPr>
      </w:pPr>
    </w:p>
    <w:p w:rsidR="00AF05AB" w:rsidRPr="009F61AA" w:rsidRDefault="00AF05AB" w:rsidP="00AF05AB">
      <w:pPr>
        <w:rPr>
          <w:sz w:val="24"/>
          <w:szCs w:val="24"/>
          <w:lang w:val="it-IT"/>
        </w:rPr>
      </w:pPr>
      <w:r w:rsidRPr="009F61AA">
        <w:rPr>
          <w:sz w:val="24"/>
          <w:szCs w:val="24"/>
          <w:lang w:val="it-IT"/>
        </w:rPr>
        <w:t xml:space="preserve">    Semnatura …………………………………….</w:t>
      </w:r>
    </w:p>
    <w:p w:rsidR="00AF05AB" w:rsidRPr="009F61AA" w:rsidRDefault="00AF05AB" w:rsidP="00AF05AB">
      <w:pPr>
        <w:pStyle w:val="Heading1"/>
        <w:rPr>
          <w:b w:val="0"/>
          <w:sz w:val="24"/>
          <w:szCs w:val="24"/>
          <w:lang w:val="fr-FR"/>
        </w:rPr>
      </w:pPr>
    </w:p>
    <w:p w:rsidR="00AF05AB" w:rsidRPr="009F61AA" w:rsidRDefault="00AF05AB" w:rsidP="00AF05AB">
      <w:pPr>
        <w:rPr>
          <w:sz w:val="24"/>
          <w:szCs w:val="24"/>
          <w:lang w:val="fr-FR"/>
        </w:rPr>
      </w:pPr>
    </w:p>
    <w:p w:rsidR="00AF05AB" w:rsidRPr="009F61AA" w:rsidRDefault="00AF05AB" w:rsidP="00AF05AB">
      <w:pPr>
        <w:rPr>
          <w:sz w:val="24"/>
          <w:szCs w:val="24"/>
          <w:lang w:val="fr-FR"/>
        </w:rPr>
      </w:pPr>
    </w:p>
    <w:p w:rsidR="00AF05AB" w:rsidRPr="009F61AA" w:rsidRDefault="00AF05AB" w:rsidP="00AF05AB">
      <w:pPr>
        <w:rPr>
          <w:sz w:val="24"/>
          <w:szCs w:val="24"/>
          <w:lang w:val="fr-FR"/>
        </w:rPr>
      </w:pPr>
    </w:p>
    <w:p w:rsidR="00AF05AB" w:rsidRPr="009F61AA" w:rsidRDefault="00AF05AB" w:rsidP="00AF05AB">
      <w:pPr>
        <w:rPr>
          <w:sz w:val="24"/>
          <w:szCs w:val="24"/>
          <w:lang w:val="fr-FR"/>
        </w:rPr>
      </w:pPr>
    </w:p>
    <w:p w:rsidR="00AF05AB" w:rsidRPr="009F61AA" w:rsidRDefault="00AF05AB" w:rsidP="00AF05AB">
      <w:pPr>
        <w:rPr>
          <w:sz w:val="24"/>
          <w:szCs w:val="24"/>
          <w:lang w:val="fr-FR"/>
        </w:rPr>
      </w:pPr>
    </w:p>
    <w:p w:rsidR="00AF05AB" w:rsidRPr="009F61AA" w:rsidRDefault="00AF05AB" w:rsidP="00AF05AB">
      <w:pPr>
        <w:rPr>
          <w:sz w:val="24"/>
          <w:szCs w:val="24"/>
          <w:lang w:val="fr-FR"/>
        </w:rPr>
      </w:pPr>
    </w:p>
    <w:p w:rsidR="00AF05AB" w:rsidRDefault="00AF05AB" w:rsidP="00AF05AB">
      <w:pPr>
        <w:rPr>
          <w:lang w:val="fr-FR"/>
        </w:rPr>
      </w:pPr>
    </w:p>
    <w:p w:rsidR="00B737F4" w:rsidRDefault="00B737F4" w:rsidP="00AF05AB">
      <w:pPr>
        <w:rPr>
          <w:lang w:val="fr-FR"/>
        </w:rPr>
      </w:pPr>
    </w:p>
    <w:p w:rsidR="00B737F4" w:rsidRDefault="00B737F4" w:rsidP="00AF05AB">
      <w:pPr>
        <w:rPr>
          <w:lang w:val="fr-FR"/>
        </w:rPr>
      </w:pPr>
    </w:p>
    <w:p w:rsidR="00B737F4" w:rsidRDefault="00B737F4" w:rsidP="00AF05AB">
      <w:pPr>
        <w:rPr>
          <w:lang w:val="fr-FR"/>
        </w:rPr>
      </w:pPr>
    </w:p>
    <w:p w:rsidR="00AF05AB" w:rsidRDefault="00AF05AB" w:rsidP="00AF05AB">
      <w:pPr>
        <w:ind w:firstLine="5387"/>
        <w:jc w:val="right"/>
        <w:rPr>
          <w:b/>
          <w:caps/>
          <w:sz w:val="22"/>
          <w:szCs w:val="22"/>
          <w:lang w:val="fr-FR"/>
        </w:rPr>
      </w:pPr>
    </w:p>
    <w:p w:rsidR="00AF05AB" w:rsidRDefault="00AF05AB" w:rsidP="00AF05AB">
      <w:pPr>
        <w:ind w:firstLine="5387"/>
        <w:jc w:val="right"/>
        <w:rPr>
          <w:b/>
          <w:caps/>
          <w:sz w:val="22"/>
          <w:szCs w:val="22"/>
          <w:lang w:val="fr-FR"/>
        </w:rPr>
      </w:pPr>
    </w:p>
    <w:p w:rsidR="00B737F4" w:rsidRDefault="00B737F4" w:rsidP="00AF05AB">
      <w:pPr>
        <w:ind w:firstLine="5387"/>
        <w:jc w:val="right"/>
        <w:rPr>
          <w:b/>
          <w:caps/>
          <w:sz w:val="22"/>
          <w:szCs w:val="22"/>
          <w:lang w:val="fr-FR"/>
        </w:rPr>
      </w:pPr>
    </w:p>
    <w:p w:rsidR="00AF05AB" w:rsidRDefault="00AF05AB" w:rsidP="00AF05AB">
      <w:pPr>
        <w:ind w:firstLine="5387"/>
        <w:jc w:val="right"/>
        <w:rPr>
          <w:caps/>
          <w:sz w:val="22"/>
          <w:szCs w:val="22"/>
          <w:lang w:val="fr-FR"/>
        </w:rPr>
      </w:pPr>
      <w:r>
        <w:rPr>
          <w:b/>
          <w:caps/>
          <w:sz w:val="22"/>
          <w:szCs w:val="22"/>
          <w:lang w:val="fr-FR"/>
        </w:rPr>
        <w:t xml:space="preserve">anexa nr. </w:t>
      </w:r>
      <w:r w:rsidR="00B737F4">
        <w:rPr>
          <w:b/>
          <w:caps/>
          <w:sz w:val="22"/>
          <w:szCs w:val="22"/>
          <w:lang w:val="fr-FR"/>
        </w:rPr>
        <w:t>3</w:t>
      </w:r>
      <w:r>
        <w:rPr>
          <w:caps/>
          <w:sz w:val="22"/>
          <w:szCs w:val="22"/>
          <w:lang w:val="fr-FR"/>
        </w:rPr>
        <w:t xml:space="preserve"> </w:t>
      </w:r>
    </w:p>
    <w:p w:rsidR="00AF05AB" w:rsidRDefault="00AF05AB" w:rsidP="00AF05AB">
      <w:pPr>
        <w:ind w:firstLine="5387"/>
        <w:jc w:val="right"/>
        <w:rPr>
          <w:caps/>
          <w:sz w:val="22"/>
          <w:szCs w:val="22"/>
          <w:lang w:val="es-ES"/>
        </w:rPr>
      </w:pPr>
      <w:r>
        <w:rPr>
          <w:caps/>
          <w:sz w:val="22"/>
          <w:szCs w:val="22"/>
          <w:lang w:val="es-ES"/>
        </w:rPr>
        <w:t>LA CONTRACTUL NR. ...........</w:t>
      </w:r>
    </w:p>
    <w:p w:rsidR="00AF05AB" w:rsidRDefault="00AF05AB" w:rsidP="00AF05AB">
      <w:pPr>
        <w:jc w:val="center"/>
        <w:rPr>
          <w:b/>
        </w:rPr>
      </w:pPr>
    </w:p>
    <w:p w:rsidR="00AF05AB" w:rsidRDefault="00AF05AB" w:rsidP="00AF05AB">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F05AB" w:rsidRDefault="00AF05AB" w:rsidP="00AF05AB">
      <w:pPr>
        <w:jc w:val="center"/>
        <w:rPr>
          <w:b/>
          <w:sz w:val="23"/>
          <w:szCs w:val="23"/>
        </w:rPr>
      </w:pPr>
    </w:p>
    <w:p w:rsidR="00AF05AB" w:rsidRDefault="00AF05AB" w:rsidP="00AF05AB">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F05AB" w:rsidRDefault="00AF05AB" w:rsidP="00AF05AB">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AF05AB" w:rsidRDefault="00AF05AB" w:rsidP="00AF05AB">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F05AB" w:rsidRDefault="00AF05AB" w:rsidP="00AF05AB">
      <w:pPr>
        <w:pStyle w:val="ListParagraph"/>
        <w:numPr>
          <w:ilvl w:val="0"/>
          <w:numId w:val="35"/>
        </w:numPr>
        <w:spacing w:line="254" w:lineRule="auto"/>
        <w:contextualSpacing/>
        <w:jc w:val="both"/>
        <w:rPr>
          <w:b/>
          <w:bCs/>
          <w:sz w:val="23"/>
          <w:szCs w:val="23"/>
          <w:u w:val="single"/>
        </w:rPr>
      </w:pPr>
      <w:r>
        <w:rPr>
          <w:b/>
          <w:bCs/>
          <w:sz w:val="23"/>
          <w:szCs w:val="23"/>
          <w:u w:val="single"/>
        </w:rPr>
        <w:t>Date de contact ale Operatorului</w:t>
      </w:r>
    </w:p>
    <w:p w:rsidR="00AF05AB" w:rsidRDefault="00AF05AB" w:rsidP="00AF05AB">
      <w:pPr>
        <w:ind w:firstLine="720"/>
        <w:jc w:val="both"/>
        <w:rPr>
          <w:sz w:val="23"/>
          <w:szCs w:val="23"/>
        </w:rPr>
      </w:pPr>
      <w:r>
        <w:rPr>
          <w:b/>
          <w:sz w:val="23"/>
          <w:szCs w:val="23"/>
        </w:rPr>
        <w:t>Adresa</w:t>
      </w:r>
      <w:r>
        <w:rPr>
          <w:sz w:val="23"/>
          <w:szCs w:val="23"/>
        </w:rPr>
        <w:t>: Splaiul Independenței nr.227, sector 6, București</w:t>
      </w:r>
    </w:p>
    <w:p w:rsidR="00AF05AB" w:rsidRDefault="00AF05AB" w:rsidP="00AF05AB">
      <w:pPr>
        <w:ind w:firstLine="720"/>
        <w:jc w:val="both"/>
        <w:rPr>
          <w:sz w:val="23"/>
          <w:szCs w:val="23"/>
          <w:lang w:val="de-DE"/>
        </w:rPr>
      </w:pPr>
      <w:r>
        <w:rPr>
          <w:b/>
          <w:sz w:val="23"/>
          <w:szCs w:val="23"/>
          <w:lang w:val="de-DE"/>
        </w:rPr>
        <w:t>Număr de telefon</w:t>
      </w:r>
      <w:r>
        <w:rPr>
          <w:sz w:val="23"/>
          <w:szCs w:val="23"/>
          <w:lang w:val="de-DE"/>
        </w:rPr>
        <w:t>: + 4021.275.11.03</w:t>
      </w:r>
    </w:p>
    <w:p w:rsidR="00AF05AB" w:rsidRDefault="00AF05AB" w:rsidP="00AF05AB">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rFonts w:eastAsiaTheme="majorEastAsia"/>
            <w:sz w:val="23"/>
            <w:szCs w:val="23"/>
            <w:lang w:val="de-DE"/>
          </w:rPr>
          <w:t>office@elcen.ro</w:t>
        </w:r>
      </w:hyperlink>
      <w:r>
        <w:rPr>
          <w:sz w:val="23"/>
          <w:szCs w:val="23"/>
          <w:lang w:val="de-DE"/>
        </w:rPr>
        <w:t xml:space="preserve"> </w:t>
      </w:r>
    </w:p>
    <w:p w:rsidR="00AF05AB" w:rsidRDefault="00AF05AB" w:rsidP="00AF05AB">
      <w:pPr>
        <w:pStyle w:val="ListParagraph"/>
        <w:numPr>
          <w:ilvl w:val="0"/>
          <w:numId w:val="35"/>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AF05AB" w:rsidRDefault="00AF05AB" w:rsidP="00AF05AB">
      <w:pPr>
        <w:ind w:firstLine="720"/>
        <w:jc w:val="both"/>
        <w:rPr>
          <w:rStyle w:val="Hyperlink"/>
          <w:rFonts w:eastAsiaTheme="majorEastAsia"/>
        </w:rPr>
      </w:pPr>
      <w:r>
        <w:rPr>
          <w:sz w:val="23"/>
          <w:szCs w:val="23"/>
        </w:rPr>
        <w:t xml:space="preserve">E-mail: </w:t>
      </w:r>
      <w:hyperlink r:id="rId10" w:history="1">
        <w:r>
          <w:rPr>
            <w:rStyle w:val="Hyperlink"/>
            <w:rFonts w:eastAsiaTheme="majorEastAsia"/>
            <w:sz w:val="23"/>
            <w:szCs w:val="23"/>
          </w:rPr>
          <w:t>dpo@elcen.ro</w:t>
        </w:r>
      </w:hyperlink>
    </w:p>
    <w:p w:rsidR="00AF05AB" w:rsidRDefault="00AF05AB" w:rsidP="00AF05AB">
      <w:pPr>
        <w:pStyle w:val="ListParagraph"/>
        <w:numPr>
          <w:ilvl w:val="0"/>
          <w:numId w:val="35"/>
        </w:numPr>
        <w:spacing w:line="254"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AF05AB" w:rsidRDefault="00AF05AB" w:rsidP="00AF05AB">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F05AB" w:rsidRDefault="00AF05AB" w:rsidP="00AF05AB">
      <w:pPr>
        <w:pStyle w:val="ListParagraph"/>
        <w:numPr>
          <w:ilvl w:val="0"/>
          <w:numId w:val="35"/>
        </w:numPr>
        <w:spacing w:line="254" w:lineRule="auto"/>
        <w:contextualSpacing/>
        <w:jc w:val="both"/>
        <w:rPr>
          <w:b/>
          <w:bCs/>
          <w:sz w:val="23"/>
          <w:szCs w:val="23"/>
          <w:u w:val="single"/>
        </w:rPr>
      </w:pPr>
      <w:r>
        <w:rPr>
          <w:b/>
          <w:sz w:val="23"/>
          <w:szCs w:val="23"/>
          <w:u w:val="single"/>
        </w:rPr>
        <w:t>Destinatari ai datelor cu caracter personal</w:t>
      </w:r>
    </w:p>
    <w:p w:rsidR="00AF05AB" w:rsidRDefault="00AF05AB" w:rsidP="00AF05AB">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AF05AB" w:rsidRDefault="00AF05AB" w:rsidP="00AF05AB">
      <w:pPr>
        <w:pStyle w:val="ListParagraph"/>
        <w:numPr>
          <w:ilvl w:val="0"/>
          <w:numId w:val="36"/>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AF05AB" w:rsidRDefault="00AF05AB" w:rsidP="00AF05AB">
      <w:pPr>
        <w:pStyle w:val="ListParagraph"/>
        <w:numPr>
          <w:ilvl w:val="0"/>
          <w:numId w:val="36"/>
        </w:numPr>
        <w:spacing w:after="160" w:line="254" w:lineRule="auto"/>
        <w:contextualSpacing/>
        <w:jc w:val="both"/>
        <w:rPr>
          <w:sz w:val="23"/>
          <w:szCs w:val="23"/>
        </w:rPr>
      </w:pPr>
      <w:r>
        <w:rPr>
          <w:sz w:val="23"/>
          <w:szCs w:val="23"/>
        </w:rPr>
        <w:t>Parteneri de afaceri implicaţi în executarea contractului;</w:t>
      </w:r>
    </w:p>
    <w:p w:rsidR="00AF05AB" w:rsidRDefault="00AF05AB" w:rsidP="00AF05AB">
      <w:pPr>
        <w:pStyle w:val="ListParagraph"/>
        <w:numPr>
          <w:ilvl w:val="0"/>
          <w:numId w:val="36"/>
        </w:numPr>
        <w:spacing w:after="160" w:line="256" w:lineRule="auto"/>
        <w:contextualSpacing/>
        <w:jc w:val="both"/>
        <w:rPr>
          <w:sz w:val="23"/>
          <w:szCs w:val="23"/>
        </w:rPr>
      </w:pPr>
      <w:r>
        <w:rPr>
          <w:sz w:val="23"/>
          <w:szCs w:val="23"/>
        </w:rPr>
        <w:t>Sistemul Electronic de Achiziții Publice (SEAP);</w:t>
      </w:r>
    </w:p>
    <w:p w:rsidR="00AF05AB" w:rsidRDefault="00AF05AB" w:rsidP="00AF05AB">
      <w:pPr>
        <w:pStyle w:val="ListParagraph"/>
        <w:numPr>
          <w:ilvl w:val="0"/>
          <w:numId w:val="36"/>
        </w:numPr>
        <w:spacing w:after="160" w:line="256" w:lineRule="auto"/>
        <w:contextualSpacing/>
        <w:jc w:val="both"/>
        <w:rPr>
          <w:sz w:val="23"/>
          <w:szCs w:val="23"/>
        </w:rPr>
      </w:pPr>
      <w:r>
        <w:rPr>
          <w:sz w:val="23"/>
          <w:szCs w:val="23"/>
        </w:rPr>
        <w:t>Jurnalul Oficial al Uniunii Europene (JOUE)</w:t>
      </w:r>
    </w:p>
    <w:p w:rsidR="00AF05AB" w:rsidRDefault="00AF05AB" w:rsidP="00AF05AB">
      <w:pPr>
        <w:pStyle w:val="ListParagraph"/>
        <w:numPr>
          <w:ilvl w:val="0"/>
          <w:numId w:val="36"/>
        </w:numPr>
        <w:spacing w:after="160" w:line="256" w:lineRule="auto"/>
        <w:contextualSpacing/>
        <w:jc w:val="both"/>
        <w:rPr>
          <w:sz w:val="23"/>
          <w:szCs w:val="23"/>
        </w:rPr>
      </w:pPr>
      <w:r>
        <w:rPr>
          <w:sz w:val="23"/>
          <w:szCs w:val="23"/>
        </w:rPr>
        <w:t>Instanțe judecătorești;</w:t>
      </w:r>
    </w:p>
    <w:p w:rsidR="00AF05AB" w:rsidRDefault="00AF05AB" w:rsidP="00AF05AB">
      <w:pPr>
        <w:pStyle w:val="ListParagraph"/>
        <w:numPr>
          <w:ilvl w:val="0"/>
          <w:numId w:val="36"/>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AF05AB" w:rsidRDefault="00AF05AB" w:rsidP="00AF05AB">
      <w:pPr>
        <w:pStyle w:val="ListParagraph"/>
        <w:numPr>
          <w:ilvl w:val="0"/>
          <w:numId w:val="35"/>
        </w:numPr>
        <w:spacing w:line="254" w:lineRule="auto"/>
        <w:contextualSpacing/>
        <w:jc w:val="both"/>
        <w:rPr>
          <w:b/>
          <w:bCs/>
          <w:sz w:val="23"/>
          <w:szCs w:val="23"/>
          <w:u w:val="single"/>
        </w:rPr>
      </w:pPr>
      <w:r>
        <w:rPr>
          <w:b/>
          <w:sz w:val="23"/>
          <w:szCs w:val="23"/>
          <w:u w:val="single"/>
        </w:rPr>
        <w:t>Transferul datelor în afara țării</w:t>
      </w:r>
    </w:p>
    <w:p w:rsidR="00AF05AB" w:rsidRDefault="00AF05AB" w:rsidP="00AF05AB">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AF05AB" w:rsidRDefault="00AF05AB" w:rsidP="00AF05AB">
      <w:pPr>
        <w:pStyle w:val="ListParagraph"/>
        <w:numPr>
          <w:ilvl w:val="0"/>
          <w:numId w:val="35"/>
        </w:numPr>
        <w:spacing w:line="256" w:lineRule="auto"/>
        <w:contextualSpacing/>
        <w:jc w:val="both"/>
        <w:rPr>
          <w:b/>
          <w:bCs/>
          <w:sz w:val="23"/>
          <w:szCs w:val="23"/>
          <w:u w:val="single"/>
        </w:rPr>
      </w:pPr>
      <w:bookmarkStart w:id="1" w:name="_Hlk513647438"/>
      <w:r>
        <w:rPr>
          <w:b/>
          <w:sz w:val="23"/>
          <w:szCs w:val="23"/>
          <w:u w:val="single"/>
        </w:rPr>
        <w:t>Perioada stocării datelor</w:t>
      </w:r>
      <w:bookmarkEnd w:id="1"/>
    </w:p>
    <w:p w:rsidR="00AF05AB" w:rsidRDefault="00AF05AB" w:rsidP="00AF05AB">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F05AB" w:rsidRDefault="00AF05AB" w:rsidP="00AF05AB">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F05AB" w:rsidRDefault="00AF05AB" w:rsidP="00AF05AB">
      <w:pPr>
        <w:jc w:val="both"/>
        <w:rPr>
          <w:sz w:val="23"/>
          <w:szCs w:val="23"/>
        </w:rPr>
      </w:pPr>
    </w:p>
    <w:p w:rsidR="00AF05AB" w:rsidRDefault="00AF05AB" w:rsidP="00AF05AB">
      <w:pPr>
        <w:pStyle w:val="ListParagraph"/>
        <w:numPr>
          <w:ilvl w:val="0"/>
          <w:numId w:val="35"/>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AF05AB" w:rsidRDefault="00AF05AB" w:rsidP="00AF05AB">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F05AB" w:rsidRDefault="00AF05AB" w:rsidP="00AF05AB">
      <w:pPr>
        <w:pStyle w:val="ListParagraph"/>
        <w:numPr>
          <w:ilvl w:val="0"/>
          <w:numId w:val="37"/>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AF05AB" w:rsidRDefault="00AF05AB" w:rsidP="00AF05AB">
      <w:pPr>
        <w:pStyle w:val="ListParagraph"/>
        <w:numPr>
          <w:ilvl w:val="0"/>
          <w:numId w:val="37"/>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AF05AB" w:rsidRDefault="00AF05AB" w:rsidP="00AF05AB">
      <w:pPr>
        <w:pStyle w:val="ListParagraph"/>
        <w:numPr>
          <w:ilvl w:val="0"/>
          <w:numId w:val="37"/>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AF05AB" w:rsidRDefault="00AF05AB" w:rsidP="00AF05AB">
      <w:pPr>
        <w:pStyle w:val="ListParagraph"/>
        <w:numPr>
          <w:ilvl w:val="0"/>
          <w:numId w:val="37"/>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AF05AB" w:rsidRDefault="00AF05AB" w:rsidP="00AF05AB">
      <w:pPr>
        <w:pStyle w:val="ListParagraph"/>
        <w:numPr>
          <w:ilvl w:val="0"/>
          <w:numId w:val="37"/>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F05AB" w:rsidRDefault="00AF05AB" w:rsidP="00AF05AB">
      <w:pPr>
        <w:pStyle w:val="ListParagraph"/>
        <w:numPr>
          <w:ilvl w:val="0"/>
          <w:numId w:val="37"/>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F05AB" w:rsidRDefault="00AF05AB" w:rsidP="00AF05AB">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AF05AB" w:rsidRDefault="00AF05AB" w:rsidP="00AF05AB">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1" w:history="1">
        <w:r>
          <w:rPr>
            <w:rStyle w:val="Hyperlink"/>
            <w:rFonts w:eastAsiaTheme="majorEastAsia"/>
            <w:sz w:val="23"/>
            <w:szCs w:val="23"/>
          </w:rPr>
          <w:t>dpo@elcen.ro</w:t>
        </w:r>
      </w:hyperlink>
      <w:r>
        <w:rPr>
          <w:sz w:val="23"/>
          <w:szCs w:val="23"/>
        </w:rPr>
        <w:t xml:space="preserve"> </w:t>
      </w:r>
      <w:r>
        <w:rPr>
          <w:b/>
          <w:sz w:val="23"/>
          <w:szCs w:val="23"/>
        </w:rPr>
        <w:t xml:space="preserve"> </w:t>
      </w:r>
    </w:p>
    <w:p w:rsidR="00AF05AB" w:rsidRDefault="00AF05AB" w:rsidP="00AF05AB">
      <w:pPr>
        <w:pStyle w:val="Default"/>
        <w:spacing w:line="276" w:lineRule="auto"/>
        <w:jc w:val="both"/>
        <w:rPr>
          <w:rFonts w:ascii="Times New Roman" w:hAnsi="Times New Roman" w:cs="Times New Roman"/>
          <w:sz w:val="23"/>
          <w:szCs w:val="23"/>
          <w:lang w:val="ro-RO"/>
        </w:rPr>
      </w:pPr>
    </w:p>
    <w:p w:rsidR="00AF05AB" w:rsidRDefault="00AF05AB" w:rsidP="00AF05AB">
      <w:pPr>
        <w:pStyle w:val="ListParagraph"/>
        <w:numPr>
          <w:ilvl w:val="0"/>
          <w:numId w:val="35"/>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AF05AB" w:rsidRDefault="00AF05AB" w:rsidP="00AF05AB">
      <w:pPr>
        <w:rPr>
          <w:sz w:val="26"/>
          <w:szCs w:val="26"/>
          <w:lang w:val="fr-FR"/>
        </w:rPr>
      </w:pPr>
    </w:p>
    <w:p w:rsidR="00AF05AB" w:rsidRPr="002867AB" w:rsidRDefault="00AF05AB" w:rsidP="00AF05AB">
      <w:pPr>
        <w:rPr>
          <w:sz w:val="24"/>
          <w:szCs w:val="24"/>
          <w:lang w:val="fr-FR"/>
        </w:rPr>
      </w:pPr>
    </w:p>
    <w:p w:rsidR="00AF05AB" w:rsidRPr="002867AB" w:rsidRDefault="00AF05AB" w:rsidP="00AF05AB">
      <w:pPr>
        <w:jc w:val="both"/>
        <w:rPr>
          <w:b/>
          <w:sz w:val="24"/>
          <w:szCs w:val="24"/>
        </w:rPr>
      </w:pPr>
      <w:r>
        <w:rPr>
          <w:b/>
          <w:sz w:val="24"/>
          <w:szCs w:val="24"/>
        </w:rPr>
        <w:t xml:space="preserve">                       </w:t>
      </w:r>
      <w:r w:rsidRPr="002867AB">
        <w:rPr>
          <w:b/>
          <w:sz w:val="24"/>
          <w:szCs w:val="24"/>
        </w:rPr>
        <w:t>BENEFICIAR</w:t>
      </w:r>
      <w:r w:rsidR="00B737F4">
        <w:rPr>
          <w:b/>
          <w:sz w:val="24"/>
          <w:szCs w:val="24"/>
        </w:rPr>
        <w:t>,</w:t>
      </w:r>
      <w:r w:rsidRPr="002867AB">
        <w:rPr>
          <w:b/>
          <w:sz w:val="24"/>
          <w:szCs w:val="24"/>
        </w:rPr>
        <w:t xml:space="preserve"> </w:t>
      </w:r>
      <w:r w:rsidRPr="002867AB">
        <w:rPr>
          <w:b/>
          <w:sz w:val="24"/>
          <w:szCs w:val="24"/>
        </w:rPr>
        <w:tab/>
      </w:r>
      <w:r w:rsidRPr="002867AB">
        <w:rPr>
          <w:b/>
          <w:sz w:val="24"/>
          <w:szCs w:val="24"/>
        </w:rPr>
        <w:tab/>
      </w:r>
      <w:r w:rsidRPr="002867AB">
        <w:rPr>
          <w:b/>
          <w:sz w:val="24"/>
          <w:szCs w:val="24"/>
        </w:rPr>
        <w:tab/>
      </w:r>
      <w:r>
        <w:rPr>
          <w:b/>
          <w:sz w:val="24"/>
          <w:szCs w:val="24"/>
        </w:rPr>
        <w:t xml:space="preserve"> </w:t>
      </w:r>
      <w:r w:rsidRPr="002867AB">
        <w:rPr>
          <w:b/>
          <w:sz w:val="24"/>
          <w:szCs w:val="24"/>
        </w:rPr>
        <w:t xml:space="preserve">         </w:t>
      </w:r>
      <w:r>
        <w:rPr>
          <w:b/>
          <w:sz w:val="24"/>
          <w:szCs w:val="24"/>
        </w:rPr>
        <w:t xml:space="preserve">              </w:t>
      </w:r>
      <w:r w:rsidRPr="002867AB">
        <w:rPr>
          <w:b/>
          <w:sz w:val="24"/>
          <w:szCs w:val="24"/>
        </w:rPr>
        <w:t xml:space="preserve"> PRESTATOR</w:t>
      </w:r>
      <w:r w:rsidR="00B737F4">
        <w:rPr>
          <w:b/>
          <w:sz w:val="24"/>
          <w:szCs w:val="24"/>
        </w:rPr>
        <w:t>,</w:t>
      </w:r>
    </w:p>
    <w:p w:rsidR="00AF05AB" w:rsidRPr="00600FC5" w:rsidRDefault="00AF05AB" w:rsidP="00AF05AB">
      <w:pPr>
        <w:spacing w:line="276" w:lineRule="auto"/>
        <w:jc w:val="both"/>
        <w:rPr>
          <w:color w:val="000000" w:themeColor="text1"/>
          <w:sz w:val="24"/>
          <w:szCs w:val="24"/>
        </w:rPr>
      </w:pPr>
      <w:r>
        <w:rPr>
          <w:color w:val="000000" w:themeColor="text1"/>
          <w:sz w:val="24"/>
          <w:szCs w:val="24"/>
        </w:rPr>
        <w:t xml:space="preserve">  </w:t>
      </w:r>
      <w:r w:rsidRPr="00600FC5">
        <w:rPr>
          <w:color w:val="000000" w:themeColor="text1"/>
          <w:sz w:val="24"/>
          <w:szCs w:val="24"/>
        </w:rPr>
        <w:t>Director Dezv</w:t>
      </w:r>
      <w:r>
        <w:rPr>
          <w:color w:val="000000" w:themeColor="text1"/>
          <w:sz w:val="24"/>
          <w:szCs w:val="24"/>
        </w:rPr>
        <w:t>.</w:t>
      </w:r>
      <w:r w:rsidRPr="00600FC5">
        <w:rPr>
          <w:color w:val="000000" w:themeColor="text1"/>
          <w:sz w:val="24"/>
          <w:szCs w:val="24"/>
        </w:rPr>
        <w:t xml:space="preserve"> </w:t>
      </w:r>
      <w:proofErr w:type="gramStart"/>
      <w:r w:rsidRPr="00600FC5">
        <w:rPr>
          <w:color w:val="000000" w:themeColor="text1"/>
          <w:sz w:val="24"/>
          <w:szCs w:val="24"/>
        </w:rPr>
        <w:t>si</w:t>
      </w:r>
      <w:proofErr w:type="gramEnd"/>
      <w:r w:rsidRPr="00600FC5">
        <w:rPr>
          <w:color w:val="000000" w:themeColor="text1"/>
          <w:sz w:val="24"/>
          <w:szCs w:val="24"/>
        </w:rPr>
        <w:t xml:space="preserve"> Implementare Proiecte,</w:t>
      </w:r>
    </w:p>
    <w:p w:rsidR="00AF05AB" w:rsidRPr="00600FC5" w:rsidRDefault="00AF05AB" w:rsidP="00AF05AB">
      <w:pPr>
        <w:spacing w:line="276" w:lineRule="auto"/>
        <w:jc w:val="both"/>
        <w:rPr>
          <w:color w:val="000000" w:themeColor="text1"/>
          <w:sz w:val="24"/>
          <w:szCs w:val="24"/>
        </w:rPr>
      </w:pPr>
      <w:r>
        <w:rPr>
          <w:color w:val="000000" w:themeColor="text1"/>
          <w:sz w:val="24"/>
          <w:szCs w:val="24"/>
        </w:rPr>
        <w:t xml:space="preserve">  George Ovidiu Voicu </w:t>
      </w:r>
    </w:p>
    <w:p w:rsidR="00AF05AB" w:rsidRPr="00C24556" w:rsidRDefault="00AF05AB" w:rsidP="00AF05AB">
      <w:pPr>
        <w:rPr>
          <w:b/>
          <w:sz w:val="24"/>
          <w:szCs w:val="24"/>
          <w:lang w:val="fr-FR"/>
        </w:rPr>
      </w:pPr>
    </w:p>
    <w:p w:rsidR="00AF05AB" w:rsidRPr="00C24556" w:rsidRDefault="00AF05AB" w:rsidP="00AF05AB">
      <w:pPr>
        <w:rPr>
          <w:b/>
          <w:sz w:val="24"/>
          <w:szCs w:val="24"/>
          <w:lang w:val="fr-FR"/>
        </w:rPr>
      </w:pPr>
      <w:r>
        <w:rPr>
          <w:sz w:val="24"/>
          <w:szCs w:val="24"/>
          <w:lang w:val="fr-FR"/>
        </w:rPr>
        <w:t xml:space="preserve">   </w:t>
      </w:r>
      <w:r w:rsidRPr="00C24556">
        <w:rPr>
          <w:sz w:val="24"/>
          <w:szCs w:val="24"/>
          <w:lang w:val="fr-FR"/>
        </w:rPr>
        <w:t>Serviciul Protectia Mediului</w:t>
      </w:r>
      <w:r>
        <w:rPr>
          <w:sz w:val="24"/>
          <w:szCs w:val="24"/>
          <w:lang w:val="fr-FR"/>
        </w:rPr>
        <w:t>/Derulator contract,</w:t>
      </w:r>
    </w:p>
    <w:p w:rsidR="00AF05AB" w:rsidRPr="00C24556" w:rsidRDefault="00AF05AB" w:rsidP="00AF05AB">
      <w:pPr>
        <w:rPr>
          <w:sz w:val="24"/>
          <w:szCs w:val="24"/>
          <w:lang w:val="fr-FR"/>
        </w:rPr>
      </w:pPr>
      <w:r>
        <w:rPr>
          <w:sz w:val="24"/>
          <w:szCs w:val="24"/>
          <w:lang w:val="fr-FR"/>
        </w:rPr>
        <w:t xml:space="preserve">   </w:t>
      </w:r>
      <w:r w:rsidRPr="00C24556">
        <w:rPr>
          <w:sz w:val="24"/>
          <w:szCs w:val="24"/>
          <w:lang w:val="fr-FR"/>
        </w:rPr>
        <w:t>Camelia Diaconu</w:t>
      </w:r>
    </w:p>
    <w:p w:rsidR="00AF05AB" w:rsidRPr="00C24556" w:rsidRDefault="00AF05AB" w:rsidP="00AF05AB">
      <w:pPr>
        <w:rPr>
          <w:sz w:val="24"/>
          <w:szCs w:val="24"/>
          <w:lang w:val="fr-FR"/>
        </w:rPr>
      </w:pPr>
    </w:p>
    <w:p w:rsidR="00AF05AB" w:rsidRPr="00C24556" w:rsidRDefault="00AF05AB" w:rsidP="00AF05AB">
      <w:pPr>
        <w:rPr>
          <w:sz w:val="24"/>
          <w:szCs w:val="24"/>
          <w:lang w:val="ro-RO"/>
        </w:rPr>
      </w:pPr>
      <w:r>
        <w:rPr>
          <w:sz w:val="24"/>
          <w:szCs w:val="24"/>
          <w:lang w:val="fr-FR"/>
        </w:rPr>
        <w:t xml:space="preserve">   </w:t>
      </w:r>
      <w:r w:rsidRPr="00C24556">
        <w:rPr>
          <w:sz w:val="24"/>
          <w:szCs w:val="24"/>
          <w:lang w:val="fr-FR"/>
        </w:rPr>
        <w:t>Responsabil Achizi</w:t>
      </w:r>
      <w:r w:rsidRPr="00C24556">
        <w:rPr>
          <w:sz w:val="24"/>
          <w:szCs w:val="24"/>
          <w:lang w:val="ro-RO"/>
        </w:rPr>
        <w:t>ţie,</w:t>
      </w:r>
    </w:p>
    <w:p w:rsidR="00AF05AB" w:rsidRPr="00C24556" w:rsidRDefault="00AF05AB" w:rsidP="00AF05AB">
      <w:pPr>
        <w:rPr>
          <w:sz w:val="24"/>
          <w:szCs w:val="24"/>
          <w:lang w:val="fr-FR"/>
        </w:rPr>
      </w:pPr>
      <w:r>
        <w:rPr>
          <w:sz w:val="24"/>
          <w:szCs w:val="24"/>
          <w:lang w:val="ro-RO"/>
        </w:rPr>
        <w:t xml:space="preserve">   </w:t>
      </w:r>
      <w:r w:rsidR="00B737F4">
        <w:rPr>
          <w:sz w:val="24"/>
          <w:szCs w:val="24"/>
          <w:lang w:val="ro-RO"/>
        </w:rPr>
        <w:t>Cornelia Ionita</w:t>
      </w:r>
      <w:r>
        <w:rPr>
          <w:sz w:val="24"/>
          <w:szCs w:val="24"/>
          <w:lang w:val="ro-RO"/>
        </w:rPr>
        <w:t xml:space="preserve"> </w:t>
      </w:r>
    </w:p>
    <w:p w:rsidR="00AF05AB" w:rsidRDefault="00AF05AB" w:rsidP="00AF05AB">
      <w:pPr>
        <w:rPr>
          <w:lang w:val="fr-FR"/>
        </w:rPr>
      </w:pPr>
    </w:p>
    <w:p w:rsidR="00107EA4" w:rsidRDefault="00107EA4" w:rsidP="001031EC">
      <w:pPr>
        <w:pStyle w:val="Heading1"/>
        <w:rPr>
          <w:b w:val="0"/>
          <w:sz w:val="20"/>
          <w:lang w:val="fr-FR"/>
        </w:rPr>
        <w:sectPr w:rsidR="00107EA4">
          <w:pgSz w:w="11906" w:h="16838"/>
          <w:pgMar w:top="567" w:right="737" w:bottom="907" w:left="1531" w:header="731" w:footer="907" w:gutter="0"/>
          <w:cols w:space="708"/>
        </w:sectPr>
      </w:pPr>
    </w:p>
    <w:p w:rsidR="00107EA4" w:rsidRDefault="00107EA4" w:rsidP="00923608">
      <w:pPr>
        <w:rPr>
          <w:b/>
          <w:sz w:val="40"/>
          <w:szCs w:val="40"/>
          <w:lang w:val="it-IT"/>
        </w:rPr>
      </w:pPr>
    </w:p>
    <w:p w:rsidR="00B737F4" w:rsidRPr="00F508F6" w:rsidRDefault="00B737F4" w:rsidP="00923608">
      <w:pPr>
        <w:rPr>
          <w:b/>
          <w:sz w:val="24"/>
          <w:szCs w:val="24"/>
          <w:lang w:val="it-IT"/>
        </w:rPr>
      </w:pPr>
    </w:p>
    <w:p w:rsidR="00B737F4" w:rsidRPr="00F508F6" w:rsidRDefault="00B737F4" w:rsidP="00923608">
      <w:pPr>
        <w:rPr>
          <w:b/>
          <w:sz w:val="24"/>
          <w:szCs w:val="24"/>
          <w:lang w:val="it-IT"/>
        </w:rPr>
      </w:pPr>
    </w:p>
    <w:p w:rsidR="00107EA4" w:rsidRPr="00F508F6" w:rsidRDefault="00107EA4" w:rsidP="00923608">
      <w:pPr>
        <w:rPr>
          <w:b/>
          <w:sz w:val="24"/>
          <w:szCs w:val="24"/>
        </w:rPr>
      </w:pPr>
    </w:p>
    <w:p w:rsidR="00107EA4" w:rsidRPr="00F508F6" w:rsidRDefault="00107EA4" w:rsidP="00923608">
      <w:pPr>
        <w:jc w:val="center"/>
        <w:rPr>
          <w:caps/>
          <w:color w:val="808080"/>
          <w:sz w:val="24"/>
          <w:szCs w:val="24"/>
          <w:lang w:val="it-IT"/>
        </w:rPr>
      </w:pPr>
      <w:r w:rsidRPr="00F508F6">
        <w:rPr>
          <w:caps/>
          <w:color w:val="808080"/>
          <w:sz w:val="24"/>
          <w:szCs w:val="24"/>
          <w:lang w:val="it-IT"/>
        </w:rPr>
        <w:t>ANTET PRESTATOR (OPTIONAL)</w:t>
      </w:r>
    </w:p>
    <w:p w:rsidR="00107EA4" w:rsidRPr="00F508F6" w:rsidRDefault="00107EA4" w:rsidP="00923608">
      <w:pPr>
        <w:jc w:val="center"/>
        <w:rPr>
          <w:b/>
          <w:caps/>
          <w:sz w:val="24"/>
          <w:szCs w:val="24"/>
          <w:lang w:val="it-IT"/>
        </w:rPr>
      </w:pPr>
    </w:p>
    <w:p w:rsidR="00107EA4" w:rsidRPr="00F508F6" w:rsidRDefault="00107EA4" w:rsidP="00923608">
      <w:pPr>
        <w:jc w:val="center"/>
        <w:rPr>
          <w:b/>
          <w:caps/>
          <w:sz w:val="24"/>
          <w:szCs w:val="24"/>
          <w:lang w:val="it-IT"/>
        </w:rPr>
      </w:pPr>
    </w:p>
    <w:p w:rsidR="00107EA4" w:rsidRPr="00F508F6" w:rsidRDefault="00107EA4" w:rsidP="00923608">
      <w:pPr>
        <w:jc w:val="center"/>
        <w:rPr>
          <w:b/>
          <w:caps/>
          <w:sz w:val="24"/>
          <w:szCs w:val="24"/>
          <w:lang w:val="it-IT"/>
        </w:rPr>
      </w:pPr>
    </w:p>
    <w:p w:rsidR="00107EA4" w:rsidRPr="00F508F6" w:rsidRDefault="00107EA4" w:rsidP="00923608">
      <w:pPr>
        <w:jc w:val="center"/>
        <w:rPr>
          <w:b/>
          <w:caps/>
          <w:sz w:val="24"/>
          <w:szCs w:val="24"/>
          <w:lang w:val="it-IT"/>
        </w:rPr>
      </w:pPr>
      <w:r w:rsidRPr="00F508F6">
        <w:rPr>
          <w:b/>
          <w:caps/>
          <w:sz w:val="24"/>
          <w:szCs w:val="24"/>
          <w:lang w:val="it-IT"/>
        </w:rPr>
        <w:t>Adresa pentru insotirea contractului</w:t>
      </w:r>
    </w:p>
    <w:p w:rsidR="00107EA4" w:rsidRPr="00F508F6" w:rsidRDefault="00107EA4" w:rsidP="00923608">
      <w:pPr>
        <w:jc w:val="center"/>
        <w:rPr>
          <w:b/>
          <w:caps/>
          <w:sz w:val="24"/>
          <w:szCs w:val="24"/>
          <w:lang w:val="it-IT"/>
        </w:rPr>
      </w:pPr>
    </w:p>
    <w:p w:rsidR="00107EA4" w:rsidRPr="00F508F6" w:rsidRDefault="00107EA4" w:rsidP="00923608">
      <w:pPr>
        <w:jc w:val="center"/>
        <w:rPr>
          <w:b/>
          <w:caps/>
          <w:sz w:val="24"/>
          <w:szCs w:val="24"/>
          <w:lang w:val="it-IT"/>
        </w:rPr>
      </w:pPr>
    </w:p>
    <w:p w:rsidR="00107EA4" w:rsidRPr="00F508F6" w:rsidRDefault="00107EA4" w:rsidP="00923608">
      <w:pPr>
        <w:jc w:val="center"/>
        <w:rPr>
          <w:b/>
          <w:caps/>
          <w:sz w:val="24"/>
          <w:szCs w:val="24"/>
          <w:lang w:val="it-IT"/>
        </w:rPr>
      </w:pPr>
    </w:p>
    <w:p w:rsidR="00107EA4" w:rsidRPr="00F508F6" w:rsidRDefault="00107EA4" w:rsidP="00923608">
      <w:pPr>
        <w:jc w:val="center"/>
        <w:rPr>
          <w:b/>
          <w:caps/>
          <w:color w:val="808080"/>
          <w:sz w:val="24"/>
          <w:szCs w:val="24"/>
          <w:lang w:val="it-IT"/>
        </w:rPr>
      </w:pPr>
      <w:r w:rsidRPr="00F508F6">
        <w:rPr>
          <w:b/>
          <w:caps/>
          <w:color w:val="808080"/>
          <w:sz w:val="24"/>
          <w:szCs w:val="24"/>
          <w:lang w:val="it-IT"/>
        </w:rPr>
        <w:t xml:space="preserve">MODEL </w:t>
      </w:r>
    </w:p>
    <w:p w:rsidR="00107EA4" w:rsidRPr="00F508F6" w:rsidRDefault="00107EA4" w:rsidP="00923608">
      <w:pPr>
        <w:jc w:val="center"/>
        <w:rPr>
          <w:b/>
          <w:caps/>
          <w:color w:val="808080"/>
          <w:sz w:val="24"/>
          <w:szCs w:val="24"/>
          <w:lang w:val="it-IT"/>
        </w:rPr>
      </w:pPr>
      <w:r w:rsidRPr="00F508F6">
        <w:rPr>
          <w:b/>
          <w:caps/>
          <w:color w:val="808080"/>
          <w:sz w:val="24"/>
          <w:szCs w:val="24"/>
          <w:lang w:val="it-IT"/>
        </w:rPr>
        <w:t>cuprinde precizari minimale, poate fi completata, dupa caz si cu alte date</w:t>
      </w:r>
    </w:p>
    <w:p w:rsidR="00107EA4" w:rsidRPr="00F508F6" w:rsidRDefault="00107EA4" w:rsidP="00923608">
      <w:pPr>
        <w:jc w:val="both"/>
        <w:rPr>
          <w:b/>
          <w:caps/>
          <w:sz w:val="24"/>
          <w:szCs w:val="24"/>
          <w:lang w:val="it-IT"/>
        </w:rPr>
      </w:pPr>
    </w:p>
    <w:p w:rsidR="00107EA4" w:rsidRPr="00F508F6" w:rsidRDefault="00107EA4" w:rsidP="00923608">
      <w:pPr>
        <w:jc w:val="both"/>
        <w:rPr>
          <w:b/>
          <w:caps/>
          <w:sz w:val="24"/>
          <w:szCs w:val="24"/>
          <w:lang w:val="it-IT"/>
        </w:rPr>
      </w:pPr>
    </w:p>
    <w:p w:rsidR="00107EA4" w:rsidRPr="00F508F6" w:rsidRDefault="00107EA4" w:rsidP="00923608">
      <w:pPr>
        <w:jc w:val="both"/>
        <w:rPr>
          <w:b/>
          <w:caps/>
          <w:sz w:val="24"/>
          <w:szCs w:val="24"/>
          <w:lang w:val="it-IT"/>
        </w:rPr>
      </w:pPr>
    </w:p>
    <w:p w:rsidR="00107EA4" w:rsidRPr="00F508F6" w:rsidRDefault="00107EA4" w:rsidP="00923608">
      <w:pPr>
        <w:ind w:firstLine="708"/>
        <w:jc w:val="both"/>
        <w:rPr>
          <w:b/>
          <w:caps/>
          <w:sz w:val="24"/>
          <w:szCs w:val="24"/>
          <w:lang w:val="it-IT"/>
        </w:rPr>
      </w:pPr>
      <w:r w:rsidRPr="00F508F6">
        <w:rPr>
          <w:b/>
          <w:caps/>
          <w:sz w:val="24"/>
          <w:szCs w:val="24"/>
          <w:lang w:val="it-IT"/>
        </w:rPr>
        <w:t>Catre</w:t>
      </w:r>
    </w:p>
    <w:p w:rsidR="00107EA4" w:rsidRPr="00F508F6" w:rsidRDefault="00107EA4" w:rsidP="00923608">
      <w:pPr>
        <w:jc w:val="both"/>
        <w:rPr>
          <w:b/>
          <w:caps/>
          <w:sz w:val="24"/>
          <w:szCs w:val="24"/>
          <w:lang w:val="it-IT"/>
        </w:rPr>
      </w:pPr>
      <w:r w:rsidRPr="00F508F6">
        <w:rPr>
          <w:b/>
          <w:sz w:val="24"/>
          <w:szCs w:val="24"/>
          <w:lang w:val="it-IT"/>
        </w:rPr>
        <w:t>Societatea Electrocentrale Bucureşti SA</w:t>
      </w:r>
      <w:r w:rsidRPr="00F508F6">
        <w:rPr>
          <w:b/>
          <w:caps/>
          <w:sz w:val="24"/>
          <w:szCs w:val="24"/>
          <w:lang w:val="it-IT"/>
        </w:rPr>
        <w:tab/>
      </w:r>
      <w:r w:rsidRPr="00F508F6">
        <w:rPr>
          <w:b/>
          <w:caps/>
          <w:sz w:val="24"/>
          <w:szCs w:val="24"/>
          <w:lang w:val="it-IT"/>
        </w:rPr>
        <w:tab/>
      </w:r>
      <w:r w:rsidRPr="00F508F6">
        <w:rPr>
          <w:b/>
          <w:caps/>
          <w:sz w:val="24"/>
          <w:szCs w:val="24"/>
          <w:lang w:val="it-IT"/>
        </w:rPr>
        <w:tab/>
      </w:r>
    </w:p>
    <w:p w:rsidR="00107EA4" w:rsidRPr="00F508F6" w:rsidRDefault="00107EA4" w:rsidP="00923608">
      <w:pPr>
        <w:jc w:val="both"/>
        <w:rPr>
          <w:b/>
          <w:caps/>
          <w:sz w:val="24"/>
          <w:szCs w:val="24"/>
          <w:lang w:val="it-IT"/>
        </w:rPr>
      </w:pPr>
      <w:r w:rsidRPr="00F508F6">
        <w:rPr>
          <w:b/>
          <w:caps/>
          <w:sz w:val="24"/>
          <w:szCs w:val="24"/>
          <w:lang w:val="it-IT"/>
        </w:rPr>
        <w:t>Splaiul Independentei nr. 227, Sector 6 Bucuresti</w:t>
      </w:r>
    </w:p>
    <w:p w:rsidR="00107EA4" w:rsidRPr="00F508F6" w:rsidRDefault="00107EA4" w:rsidP="00923608">
      <w:pPr>
        <w:ind w:firstLine="708"/>
        <w:jc w:val="both"/>
        <w:rPr>
          <w:b/>
          <w:caps/>
          <w:color w:val="000000"/>
          <w:sz w:val="24"/>
          <w:szCs w:val="24"/>
          <w:lang w:val="it-IT"/>
        </w:rPr>
      </w:pPr>
    </w:p>
    <w:p w:rsidR="00107EA4" w:rsidRPr="00F508F6" w:rsidRDefault="00107EA4" w:rsidP="00923608">
      <w:pPr>
        <w:ind w:firstLine="708"/>
        <w:jc w:val="both"/>
        <w:rPr>
          <w:b/>
          <w:caps/>
          <w:color w:val="000000"/>
          <w:sz w:val="24"/>
          <w:szCs w:val="24"/>
          <w:lang w:val="it-IT"/>
        </w:rPr>
      </w:pPr>
    </w:p>
    <w:p w:rsidR="00107EA4" w:rsidRPr="00F508F6" w:rsidRDefault="00107EA4" w:rsidP="00923608">
      <w:pPr>
        <w:ind w:firstLine="708"/>
        <w:rPr>
          <w:sz w:val="24"/>
          <w:szCs w:val="24"/>
          <w:lang w:val="it-IT"/>
        </w:rPr>
      </w:pPr>
      <w:r w:rsidRPr="00F508F6">
        <w:rPr>
          <w:sz w:val="24"/>
          <w:szCs w:val="24"/>
          <w:lang w:val="it-IT"/>
        </w:rPr>
        <w:t>Va transmitem alaturat contractul nr.___________, avand ca obiect _______________________, in două exemplare originale, in vederea semnarii.</w:t>
      </w:r>
    </w:p>
    <w:p w:rsidR="00107EA4" w:rsidRPr="00F508F6" w:rsidRDefault="00107EA4" w:rsidP="00923608">
      <w:pPr>
        <w:ind w:firstLine="708"/>
        <w:rPr>
          <w:sz w:val="24"/>
          <w:szCs w:val="24"/>
        </w:rPr>
      </w:pPr>
      <w:r w:rsidRPr="00F508F6">
        <w:rPr>
          <w:sz w:val="24"/>
          <w:szCs w:val="24"/>
        </w:rPr>
        <w:t>Mentionam urmatoarele:</w:t>
      </w:r>
    </w:p>
    <w:p w:rsidR="00107EA4" w:rsidRPr="00F508F6" w:rsidRDefault="00107EA4" w:rsidP="00923608">
      <w:pPr>
        <w:numPr>
          <w:ilvl w:val="1"/>
          <w:numId w:val="32"/>
        </w:numPr>
        <w:rPr>
          <w:sz w:val="24"/>
          <w:szCs w:val="24"/>
        </w:rPr>
      </w:pPr>
      <w:r w:rsidRPr="00F508F6">
        <w:rPr>
          <w:sz w:val="24"/>
          <w:szCs w:val="24"/>
        </w:rPr>
        <w:t>Valoarea contractului____________</w:t>
      </w:r>
    </w:p>
    <w:p w:rsidR="00107EA4" w:rsidRPr="00F508F6" w:rsidRDefault="00107EA4" w:rsidP="00923608">
      <w:pPr>
        <w:numPr>
          <w:ilvl w:val="1"/>
          <w:numId w:val="32"/>
        </w:numPr>
        <w:rPr>
          <w:sz w:val="24"/>
          <w:szCs w:val="24"/>
        </w:rPr>
      </w:pPr>
      <w:r w:rsidRPr="00F508F6">
        <w:rPr>
          <w:sz w:val="24"/>
          <w:szCs w:val="24"/>
        </w:rPr>
        <w:t>Termenul de prestare ____________(data sau numar de zile de la perfectarea contractului)</w:t>
      </w:r>
    </w:p>
    <w:p w:rsidR="00107EA4" w:rsidRPr="00F508F6" w:rsidRDefault="00107EA4" w:rsidP="00923608">
      <w:pPr>
        <w:numPr>
          <w:ilvl w:val="1"/>
          <w:numId w:val="32"/>
        </w:numPr>
        <w:rPr>
          <w:sz w:val="24"/>
          <w:szCs w:val="24"/>
          <w:lang w:val="it-IT"/>
        </w:rPr>
      </w:pPr>
      <w:r w:rsidRPr="00F508F6">
        <w:rPr>
          <w:sz w:val="24"/>
          <w:szCs w:val="24"/>
          <w:lang w:val="it-IT"/>
        </w:rPr>
        <w:t>Solicitam ca exemplarul nostru sa ne parvina: prin posta / prin delegat (se va alege varianta dorita);</w:t>
      </w:r>
    </w:p>
    <w:p w:rsidR="00107EA4" w:rsidRPr="00F508F6" w:rsidRDefault="00107EA4" w:rsidP="00923608">
      <w:pPr>
        <w:numPr>
          <w:ilvl w:val="1"/>
          <w:numId w:val="32"/>
        </w:numPr>
        <w:rPr>
          <w:sz w:val="24"/>
          <w:szCs w:val="24"/>
          <w:lang w:val="it-IT"/>
        </w:rPr>
      </w:pPr>
      <w:r w:rsidRPr="00F508F6">
        <w:rPr>
          <w:sz w:val="24"/>
          <w:szCs w:val="24"/>
          <w:lang w:val="it-IT"/>
        </w:rPr>
        <w:t>Data la care contractul este perfectat ne va fi comunicata</w:t>
      </w:r>
      <w:r w:rsidR="000117CA" w:rsidRPr="00F508F6">
        <w:rPr>
          <w:sz w:val="24"/>
          <w:szCs w:val="24"/>
          <w:lang w:val="it-IT"/>
        </w:rPr>
        <w:t xml:space="preserve"> prin email la adresa </w:t>
      </w:r>
      <w:r w:rsidRPr="00F508F6">
        <w:rPr>
          <w:sz w:val="24"/>
          <w:szCs w:val="24"/>
          <w:lang w:val="it-IT"/>
        </w:rPr>
        <w:t>_____________, sau prin fax, la nr.________________.</w:t>
      </w:r>
    </w:p>
    <w:p w:rsidR="00107EA4" w:rsidRPr="00F508F6" w:rsidRDefault="00107EA4" w:rsidP="00923608">
      <w:pPr>
        <w:rPr>
          <w:sz w:val="24"/>
          <w:szCs w:val="24"/>
          <w:lang w:val="it-IT"/>
        </w:rPr>
      </w:pPr>
    </w:p>
    <w:p w:rsidR="00107EA4" w:rsidRPr="00F508F6" w:rsidRDefault="00107EA4" w:rsidP="00923608">
      <w:pPr>
        <w:rPr>
          <w:sz w:val="24"/>
          <w:szCs w:val="24"/>
          <w:lang w:val="it-IT"/>
        </w:rPr>
      </w:pPr>
    </w:p>
    <w:p w:rsidR="00107EA4" w:rsidRPr="00F508F6" w:rsidRDefault="00107EA4" w:rsidP="00923608">
      <w:pPr>
        <w:rPr>
          <w:sz w:val="24"/>
          <w:szCs w:val="24"/>
          <w:lang w:val="it-IT"/>
        </w:rPr>
      </w:pPr>
    </w:p>
    <w:p w:rsidR="00107EA4" w:rsidRPr="00F508F6" w:rsidRDefault="00107EA4" w:rsidP="00923608">
      <w:pPr>
        <w:rPr>
          <w:sz w:val="24"/>
          <w:szCs w:val="24"/>
          <w:lang w:val="it-IT"/>
        </w:rPr>
      </w:pPr>
    </w:p>
    <w:p w:rsidR="00107EA4" w:rsidRPr="00F508F6" w:rsidRDefault="00107EA4" w:rsidP="00923608">
      <w:pPr>
        <w:rPr>
          <w:sz w:val="24"/>
          <w:szCs w:val="24"/>
          <w:lang w:val="it-IT"/>
        </w:rPr>
      </w:pPr>
    </w:p>
    <w:p w:rsidR="00107EA4" w:rsidRPr="00F508F6" w:rsidRDefault="00107EA4" w:rsidP="00923608">
      <w:pPr>
        <w:rPr>
          <w:sz w:val="24"/>
          <w:szCs w:val="24"/>
          <w:lang w:val="it-IT"/>
        </w:rPr>
      </w:pPr>
    </w:p>
    <w:p w:rsidR="00107EA4" w:rsidRPr="00F508F6" w:rsidRDefault="00107EA4" w:rsidP="00923608">
      <w:pPr>
        <w:jc w:val="center"/>
        <w:rPr>
          <w:sz w:val="24"/>
          <w:szCs w:val="24"/>
          <w:lang w:val="es-ES"/>
        </w:rPr>
      </w:pPr>
      <w:r w:rsidRPr="00F508F6">
        <w:rPr>
          <w:sz w:val="24"/>
          <w:szCs w:val="24"/>
          <w:lang w:val="es-ES"/>
        </w:rPr>
        <w:t>DIRECTOR,</w:t>
      </w:r>
    </w:p>
    <w:p w:rsidR="00107EA4" w:rsidRPr="00F508F6" w:rsidRDefault="00107EA4" w:rsidP="00923608">
      <w:pPr>
        <w:jc w:val="center"/>
        <w:rPr>
          <w:sz w:val="24"/>
          <w:szCs w:val="24"/>
          <w:lang w:val="es-ES"/>
        </w:rPr>
      </w:pPr>
      <w:r w:rsidRPr="00F508F6">
        <w:rPr>
          <w:sz w:val="24"/>
          <w:szCs w:val="24"/>
          <w:lang w:val="es-ES"/>
        </w:rPr>
        <w:t>____________</w:t>
      </w:r>
    </w:p>
    <w:p w:rsidR="00107EA4" w:rsidRPr="00F508F6" w:rsidRDefault="00107EA4" w:rsidP="00923608">
      <w:pPr>
        <w:jc w:val="center"/>
        <w:rPr>
          <w:b/>
          <w:i/>
          <w:sz w:val="24"/>
          <w:szCs w:val="24"/>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Pr="00F508F6" w:rsidRDefault="00107EA4" w:rsidP="00923608">
      <w:pPr>
        <w:rPr>
          <w:sz w:val="26"/>
          <w:szCs w:val="26"/>
          <w:lang w:val="ro-RO"/>
        </w:rPr>
      </w:pPr>
    </w:p>
    <w:p w:rsidR="00B737F4" w:rsidRPr="00F508F6" w:rsidRDefault="00B737F4" w:rsidP="00923608">
      <w:pPr>
        <w:rPr>
          <w:sz w:val="26"/>
          <w:szCs w:val="26"/>
          <w:lang w:val="ro-RO"/>
        </w:rPr>
      </w:pPr>
    </w:p>
    <w:p w:rsidR="00B737F4" w:rsidRPr="00F508F6" w:rsidRDefault="00B737F4" w:rsidP="00923608">
      <w:pPr>
        <w:rPr>
          <w:sz w:val="26"/>
          <w:szCs w:val="26"/>
          <w:lang w:val="ro-RO"/>
        </w:rPr>
      </w:pPr>
    </w:p>
    <w:p w:rsidR="00107EA4" w:rsidRPr="00F508F6" w:rsidRDefault="00107EA4" w:rsidP="00923608">
      <w:pPr>
        <w:rPr>
          <w:sz w:val="26"/>
          <w:szCs w:val="26"/>
          <w:lang w:val="ro-RO"/>
        </w:rPr>
      </w:pPr>
    </w:p>
    <w:p w:rsidR="00107EA4" w:rsidRPr="00F508F6" w:rsidRDefault="00107EA4" w:rsidP="00923608">
      <w:pPr>
        <w:rPr>
          <w:sz w:val="26"/>
          <w:szCs w:val="26"/>
          <w:lang w:val="ro-RO"/>
        </w:rPr>
      </w:pPr>
    </w:p>
    <w:p w:rsidR="00107EA4" w:rsidRPr="00F508F6" w:rsidRDefault="00107EA4" w:rsidP="001D5944">
      <w:pPr>
        <w:pStyle w:val="Heading1"/>
        <w:ind w:firstLine="0"/>
        <w:jc w:val="center"/>
        <w:rPr>
          <w:bCs/>
          <w:sz w:val="26"/>
          <w:szCs w:val="26"/>
          <w:lang w:val="pt-BR"/>
        </w:rPr>
      </w:pPr>
      <w:r w:rsidRPr="00F508F6">
        <w:rPr>
          <w:bCs/>
          <w:sz w:val="26"/>
          <w:szCs w:val="26"/>
          <w:lang w:val="pt-BR"/>
        </w:rPr>
        <w:t>MODEL DE CONTRACT</w:t>
      </w:r>
    </w:p>
    <w:p w:rsidR="00107EA4" w:rsidRPr="00F508F6" w:rsidRDefault="00107EA4" w:rsidP="001D5944">
      <w:pPr>
        <w:jc w:val="center"/>
        <w:rPr>
          <w:sz w:val="26"/>
          <w:szCs w:val="26"/>
          <w:lang w:val="ro-RO"/>
        </w:rPr>
      </w:pPr>
      <w:r w:rsidRPr="00F508F6">
        <w:rPr>
          <w:sz w:val="26"/>
          <w:szCs w:val="26"/>
          <w:lang w:val="ro-RO"/>
        </w:rPr>
        <w:t>Pentru achiziţia de servicii:</w:t>
      </w:r>
    </w:p>
    <w:p w:rsidR="00107EA4" w:rsidRPr="00F508F6" w:rsidRDefault="00107EA4" w:rsidP="00923608">
      <w:pPr>
        <w:rPr>
          <w:sz w:val="26"/>
          <w:szCs w:val="26"/>
          <w:lang w:val="ro-RO"/>
        </w:rPr>
      </w:pPr>
    </w:p>
    <w:p w:rsidR="00107EA4" w:rsidRPr="00F508F6" w:rsidRDefault="00107EA4" w:rsidP="00923608">
      <w:pPr>
        <w:rPr>
          <w:sz w:val="26"/>
          <w:szCs w:val="26"/>
          <w:lang w:val="ro-RO"/>
        </w:rPr>
      </w:pPr>
    </w:p>
    <w:p w:rsidR="00107EA4" w:rsidRPr="00F508F6" w:rsidRDefault="00107EA4" w:rsidP="00923608">
      <w:pPr>
        <w:jc w:val="center"/>
        <w:rPr>
          <w:b/>
          <w:sz w:val="26"/>
          <w:szCs w:val="26"/>
          <w:lang w:val="ro-RO"/>
        </w:rPr>
      </w:pPr>
      <w:r w:rsidRPr="00F508F6">
        <w:rPr>
          <w:b/>
          <w:sz w:val="26"/>
          <w:szCs w:val="26"/>
          <w:lang w:val="ro-RO"/>
        </w:rPr>
        <w:t>„</w:t>
      </w:r>
      <w:r w:rsidR="001D5944" w:rsidRPr="00F508F6">
        <w:rPr>
          <w:b/>
          <w:sz w:val="26"/>
          <w:szCs w:val="26"/>
          <w:lang w:val="ro-RO"/>
        </w:rPr>
        <w:t>Verificarea rapoartelor de monitorizare a emisiilor de gaze cu efect de sera pentru anul 2021 si a rapoartelor pribvind nivelul de activitate in vedera alocariii gratuite de certificate GES in anul 2022 pentru instalatiile ELCEN</w:t>
      </w:r>
      <w:r w:rsidRPr="00F508F6">
        <w:rPr>
          <w:b/>
          <w:sz w:val="26"/>
          <w:szCs w:val="26"/>
          <w:lang w:val="ro-RO"/>
        </w:rPr>
        <w:t>”</w:t>
      </w:r>
    </w:p>
    <w:p w:rsidR="001D5944" w:rsidRPr="00F508F6" w:rsidRDefault="001D5944" w:rsidP="00923608">
      <w:pPr>
        <w:jc w:val="center"/>
        <w:rPr>
          <w:b/>
          <w:sz w:val="26"/>
          <w:szCs w:val="26"/>
          <w:lang w:val="ro-RO"/>
        </w:rPr>
      </w:pPr>
    </w:p>
    <w:p w:rsidR="00107EA4" w:rsidRPr="00F508F6" w:rsidRDefault="00107EA4" w:rsidP="00923608">
      <w:pPr>
        <w:jc w:val="center"/>
        <w:rPr>
          <w:sz w:val="26"/>
          <w:szCs w:val="26"/>
          <w:lang w:val="ro-RO"/>
        </w:rPr>
      </w:pPr>
    </w:p>
    <w:p w:rsidR="00107EA4" w:rsidRPr="00F508F6" w:rsidRDefault="00107EA4" w:rsidP="00923608">
      <w:pPr>
        <w:jc w:val="both"/>
        <w:rPr>
          <w:color w:val="FF0000"/>
          <w:sz w:val="26"/>
          <w:szCs w:val="26"/>
          <w:lang w:val="ro-RO"/>
        </w:rPr>
      </w:pPr>
      <w:r w:rsidRPr="00F508F6">
        <w:rPr>
          <w:sz w:val="26"/>
          <w:szCs w:val="26"/>
          <w:lang w:val="ro-RO"/>
        </w:rPr>
        <w:tab/>
        <w:t>Conţinutul clauzelor contractuale cuprinse in următoarele capitole este obligatoriu:</w:t>
      </w:r>
    </w:p>
    <w:p w:rsidR="00107EA4" w:rsidRPr="00F508F6" w:rsidRDefault="00107EA4" w:rsidP="00923608">
      <w:pPr>
        <w:rPr>
          <w:b/>
          <w:sz w:val="26"/>
          <w:szCs w:val="26"/>
          <w:u w:val="single"/>
          <w:lang w:val="ro-RO"/>
        </w:rPr>
      </w:pPr>
    </w:p>
    <w:p w:rsidR="00107EA4" w:rsidRPr="00F508F6" w:rsidRDefault="00107EA4" w:rsidP="00923608">
      <w:pPr>
        <w:spacing w:after="120"/>
        <w:ind w:left="810"/>
        <w:rPr>
          <w:sz w:val="26"/>
          <w:szCs w:val="26"/>
          <w:lang w:val="ro-RO"/>
        </w:rPr>
      </w:pPr>
      <w:r w:rsidRPr="00F508F6">
        <w:rPr>
          <w:sz w:val="26"/>
          <w:szCs w:val="26"/>
          <w:lang w:val="ro-RO"/>
        </w:rPr>
        <w:t>CAP. 3. OBIECTUL CONTRACTULUI</w:t>
      </w:r>
      <w:r w:rsidRPr="00F508F6">
        <w:rPr>
          <w:sz w:val="26"/>
          <w:szCs w:val="26"/>
          <w:lang w:val="ro-RO"/>
        </w:rPr>
        <w:tab/>
        <w:t xml:space="preserve"> </w:t>
      </w:r>
    </w:p>
    <w:p w:rsidR="00107EA4" w:rsidRPr="00F508F6" w:rsidRDefault="00107EA4" w:rsidP="00923608">
      <w:pPr>
        <w:ind w:firstLine="810"/>
        <w:rPr>
          <w:sz w:val="26"/>
          <w:szCs w:val="26"/>
          <w:lang w:val="ro-RO"/>
        </w:rPr>
      </w:pPr>
      <w:r w:rsidRPr="00F508F6">
        <w:rPr>
          <w:sz w:val="26"/>
          <w:szCs w:val="26"/>
          <w:lang w:val="ro-RO"/>
        </w:rPr>
        <w:t>CAP. 4. VALOAREA CONTRACTULUI</w:t>
      </w:r>
    </w:p>
    <w:p w:rsidR="00107EA4" w:rsidRPr="00F508F6" w:rsidRDefault="00107EA4" w:rsidP="00923608">
      <w:pPr>
        <w:ind w:firstLine="810"/>
        <w:rPr>
          <w:sz w:val="26"/>
          <w:szCs w:val="26"/>
          <w:lang w:val="ro-RO"/>
        </w:rPr>
      </w:pPr>
      <w:r w:rsidRPr="00F508F6">
        <w:rPr>
          <w:sz w:val="26"/>
          <w:szCs w:val="26"/>
          <w:lang w:val="ro-RO"/>
        </w:rPr>
        <w:t xml:space="preserve">CAP. 5. </w:t>
      </w:r>
      <w:r w:rsidR="001D5944" w:rsidRPr="00F508F6">
        <w:rPr>
          <w:sz w:val="26"/>
          <w:szCs w:val="26"/>
          <w:lang w:val="ro-RO"/>
        </w:rPr>
        <w:t>TERMEN</w:t>
      </w:r>
      <w:r w:rsidRPr="00F508F6">
        <w:rPr>
          <w:sz w:val="26"/>
          <w:szCs w:val="26"/>
          <w:lang w:val="ro-RO"/>
        </w:rPr>
        <w:t xml:space="preserve"> DE PRESTARE A SERVICIILOR</w:t>
      </w:r>
    </w:p>
    <w:p w:rsidR="00107EA4" w:rsidRPr="00F508F6" w:rsidRDefault="001D5944" w:rsidP="004E6888">
      <w:pPr>
        <w:ind w:firstLine="720"/>
        <w:rPr>
          <w:sz w:val="26"/>
          <w:szCs w:val="26"/>
          <w:lang w:val="ro-RO"/>
        </w:rPr>
      </w:pPr>
      <w:r w:rsidRPr="00F508F6">
        <w:rPr>
          <w:sz w:val="26"/>
          <w:szCs w:val="26"/>
          <w:lang w:val="ro-RO"/>
        </w:rPr>
        <w:t xml:space="preserve">  </w:t>
      </w:r>
      <w:r w:rsidR="00107EA4" w:rsidRPr="00F508F6">
        <w:rPr>
          <w:sz w:val="26"/>
          <w:szCs w:val="26"/>
          <w:lang w:val="ro-RO"/>
        </w:rPr>
        <w:t>CAP. 6. DOCUMENTELE CONTRACTULUI SI PROCEDURA DE ATRIBUIRE</w:t>
      </w:r>
    </w:p>
    <w:p w:rsidR="00107EA4" w:rsidRPr="00F508F6" w:rsidRDefault="00107EA4" w:rsidP="00923608">
      <w:pPr>
        <w:ind w:firstLine="810"/>
        <w:rPr>
          <w:sz w:val="26"/>
          <w:szCs w:val="26"/>
          <w:lang w:val="ro-RO"/>
        </w:rPr>
      </w:pPr>
      <w:r w:rsidRPr="00F508F6">
        <w:rPr>
          <w:sz w:val="26"/>
          <w:szCs w:val="26"/>
          <w:lang w:val="ro-RO"/>
        </w:rPr>
        <w:t xml:space="preserve">CAP. </w:t>
      </w:r>
      <w:r w:rsidR="001D5944" w:rsidRPr="00F508F6">
        <w:rPr>
          <w:sz w:val="26"/>
          <w:szCs w:val="26"/>
          <w:lang w:val="ro-RO"/>
        </w:rPr>
        <w:t>10</w:t>
      </w:r>
      <w:r w:rsidRPr="00F508F6">
        <w:rPr>
          <w:sz w:val="26"/>
          <w:szCs w:val="26"/>
          <w:lang w:val="ro-RO"/>
        </w:rPr>
        <w:t>. OBLIGAŢIILE PRESTATORULUI</w:t>
      </w:r>
    </w:p>
    <w:p w:rsidR="00107EA4" w:rsidRPr="00F508F6" w:rsidRDefault="00107EA4" w:rsidP="00923608">
      <w:pPr>
        <w:ind w:firstLine="810"/>
        <w:rPr>
          <w:sz w:val="26"/>
          <w:szCs w:val="26"/>
          <w:lang w:val="ro-RO"/>
        </w:rPr>
      </w:pPr>
      <w:r w:rsidRPr="00F508F6">
        <w:rPr>
          <w:sz w:val="26"/>
          <w:szCs w:val="26"/>
          <w:lang w:val="ro-RO"/>
        </w:rPr>
        <w:t>CAP. 1</w:t>
      </w:r>
      <w:r w:rsidR="001D5944" w:rsidRPr="00F508F6">
        <w:rPr>
          <w:sz w:val="26"/>
          <w:szCs w:val="26"/>
          <w:lang w:val="ro-RO"/>
        </w:rPr>
        <w:t>1</w:t>
      </w:r>
      <w:r w:rsidRPr="00F508F6">
        <w:rPr>
          <w:sz w:val="26"/>
          <w:szCs w:val="26"/>
          <w:lang w:val="ro-RO"/>
        </w:rPr>
        <w:t>. OBLIGAŢIILE BENEFICIARULUI</w:t>
      </w:r>
    </w:p>
    <w:p w:rsidR="00107EA4" w:rsidRPr="00F508F6" w:rsidRDefault="001D5944" w:rsidP="004E6888">
      <w:pPr>
        <w:ind w:firstLine="720"/>
        <w:rPr>
          <w:sz w:val="26"/>
          <w:szCs w:val="26"/>
          <w:lang w:val="ro-RO"/>
        </w:rPr>
      </w:pPr>
      <w:r w:rsidRPr="00F508F6">
        <w:rPr>
          <w:smallCaps/>
          <w:sz w:val="26"/>
          <w:szCs w:val="26"/>
          <w:lang w:val="ro-RO"/>
        </w:rPr>
        <w:t xml:space="preserve">  </w:t>
      </w:r>
      <w:r w:rsidR="00107EA4" w:rsidRPr="00F508F6">
        <w:rPr>
          <w:sz w:val="26"/>
          <w:szCs w:val="26"/>
          <w:lang w:val="ro-RO"/>
        </w:rPr>
        <w:t>CAP.</w:t>
      </w:r>
      <w:r w:rsidRPr="00F508F6">
        <w:rPr>
          <w:sz w:val="26"/>
          <w:szCs w:val="26"/>
          <w:lang w:val="ro-RO"/>
        </w:rPr>
        <w:t>19</w:t>
      </w:r>
      <w:r w:rsidR="00107EA4" w:rsidRPr="00F508F6">
        <w:rPr>
          <w:sz w:val="26"/>
          <w:szCs w:val="26"/>
          <w:lang w:val="ro-RO"/>
        </w:rPr>
        <w:t>. LEGEA APLICABILĂ CONTRACTULUI</w:t>
      </w:r>
    </w:p>
    <w:p w:rsidR="00107EA4" w:rsidRPr="00F508F6" w:rsidRDefault="00107EA4" w:rsidP="00923608">
      <w:pPr>
        <w:rPr>
          <w:sz w:val="26"/>
          <w:szCs w:val="26"/>
          <w:u w:val="single"/>
          <w:lang w:val="ro-RO"/>
        </w:rPr>
      </w:pPr>
    </w:p>
    <w:p w:rsidR="001D5944" w:rsidRPr="00F508F6" w:rsidRDefault="001D5944" w:rsidP="00923608">
      <w:pPr>
        <w:rPr>
          <w:sz w:val="26"/>
          <w:szCs w:val="26"/>
          <w:u w:val="single"/>
          <w:lang w:val="ro-RO"/>
        </w:rPr>
      </w:pPr>
    </w:p>
    <w:p w:rsidR="001D5944" w:rsidRPr="00F508F6" w:rsidRDefault="001D5944" w:rsidP="00923608">
      <w:pPr>
        <w:rPr>
          <w:sz w:val="26"/>
          <w:szCs w:val="26"/>
          <w:u w:val="single"/>
          <w:lang w:val="ro-RO"/>
        </w:rPr>
      </w:pPr>
    </w:p>
    <w:p w:rsidR="00107EA4" w:rsidRPr="00F508F6" w:rsidRDefault="00107EA4" w:rsidP="0003418A">
      <w:pPr>
        <w:rPr>
          <w:sz w:val="26"/>
          <w:szCs w:val="26"/>
          <w:lang w:val="ro-RO"/>
        </w:rPr>
      </w:pPr>
      <w:r w:rsidRPr="00F508F6">
        <w:rPr>
          <w:sz w:val="26"/>
          <w:szCs w:val="26"/>
          <w:lang w:val="ro-RO"/>
        </w:rPr>
        <w:t>DIRECTOR JURIDIC si ACHIZITII</w:t>
      </w:r>
      <w:r w:rsidRPr="00F508F6">
        <w:rPr>
          <w:sz w:val="26"/>
          <w:szCs w:val="26"/>
          <w:lang w:val="ro-RO"/>
        </w:rPr>
        <w:tab/>
      </w:r>
      <w:r w:rsidRPr="00F508F6">
        <w:rPr>
          <w:sz w:val="26"/>
          <w:szCs w:val="26"/>
          <w:lang w:val="ro-RO"/>
        </w:rPr>
        <w:tab/>
      </w:r>
    </w:p>
    <w:p w:rsidR="00107EA4" w:rsidRPr="00F508F6" w:rsidRDefault="00365F37" w:rsidP="0003418A">
      <w:pPr>
        <w:rPr>
          <w:sz w:val="26"/>
          <w:szCs w:val="26"/>
          <w:lang w:val="ro-RO"/>
        </w:rPr>
      </w:pPr>
      <w:r w:rsidRPr="00F508F6">
        <w:rPr>
          <w:sz w:val="26"/>
          <w:szCs w:val="26"/>
          <w:lang w:val="ro-RO"/>
        </w:rPr>
        <w:t>Mihai Volf</w:t>
      </w:r>
      <w:r w:rsidR="00107EA4" w:rsidRPr="00F508F6">
        <w:rPr>
          <w:sz w:val="26"/>
          <w:szCs w:val="26"/>
          <w:lang w:val="ro-RO"/>
        </w:rPr>
        <w:tab/>
      </w:r>
      <w:r w:rsidR="00107EA4" w:rsidRPr="00F508F6">
        <w:rPr>
          <w:sz w:val="26"/>
          <w:szCs w:val="26"/>
          <w:lang w:val="ro-RO"/>
        </w:rPr>
        <w:tab/>
      </w:r>
      <w:r w:rsidR="00107EA4" w:rsidRPr="00F508F6">
        <w:rPr>
          <w:sz w:val="26"/>
          <w:szCs w:val="26"/>
          <w:lang w:val="ro-RO"/>
        </w:rPr>
        <w:tab/>
      </w:r>
      <w:r w:rsidR="00107EA4" w:rsidRPr="00F508F6">
        <w:rPr>
          <w:sz w:val="26"/>
          <w:szCs w:val="26"/>
          <w:lang w:val="ro-RO"/>
        </w:rPr>
        <w:tab/>
      </w:r>
      <w:r w:rsidR="00107EA4" w:rsidRPr="00F508F6">
        <w:rPr>
          <w:sz w:val="26"/>
          <w:szCs w:val="26"/>
          <w:lang w:val="ro-RO"/>
        </w:rPr>
        <w:tab/>
      </w:r>
    </w:p>
    <w:p w:rsidR="00107EA4" w:rsidRPr="00F508F6" w:rsidRDefault="00107EA4" w:rsidP="0003418A">
      <w:pPr>
        <w:rPr>
          <w:sz w:val="26"/>
          <w:szCs w:val="26"/>
          <w:lang w:val="ro-RO"/>
        </w:rPr>
      </w:pPr>
    </w:p>
    <w:p w:rsidR="00B737F4" w:rsidRPr="00F508F6" w:rsidRDefault="00B737F4" w:rsidP="0003418A">
      <w:pPr>
        <w:rPr>
          <w:sz w:val="26"/>
          <w:szCs w:val="26"/>
          <w:lang w:val="ro-RO"/>
        </w:rPr>
      </w:pPr>
    </w:p>
    <w:p w:rsidR="00107EA4" w:rsidRPr="00F508F6" w:rsidRDefault="00107EA4" w:rsidP="0003418A">
      <w:pPr>
        <w:rPr>
          <w:sz w:val="26"/>
          <w:szCs w:val="26"/>
          <w:lang w:val="ro-RO"/>
        </w:rPr>
      </w:pPr>
      <w:r w:rsidRPr="00F508F6">
        <w:rPr>
          <w:sz w:val="26"/>
          <w:szCs w:val="26"/>
          <w:lang w:val="ro-RO"/>
        </w:rPr>
        <w:t>SERVICIUL JURIDIC</w:t>
      </w:r>
      <w:r w:rsidRPr="00F508F6">
        <w:rPr>
          <w:sz w:val="26"/>
          <w:szCs w:val="26"/>
          <w:lang w:val="ro-RO"/>
        </w:rPr>
        <w:tab/>
      </w:r>
      <w:r w:rsidRPr="00F508F6">
        <w:rPr>
          <w:sz w:val="26"/>
          <w:szCs w:val="26"/>
          <w:lang w:val="ro-RO"/>
        </w:rPr>
        <w:tab/>
      </w:r>
      <w:r w:rsidRPr="00F508F6">
        <w:rPr>
          <w:sz w:val="26"/>
          <w:szCs w:val="26"/>
          <w:lang w:val="ro-RO"/>
        </w:rPr>
        <w:tab/>
      </w:r>
    </w:p>
    <w:p w:rsidR="00107EA4" w:rsidRPr="00F508F6" w:rsidRDefault="00107EA4" w:rsidP="0003418A">
      <w:pPr>
        <w:rPr>
          <w:sz w:val="26"/>
          <w:szCs w:val="26"/>
          <w:lang w:val="ro-RO"/>
        </w:rPr>
      </w:pPr>
      <w:r w:rsidRPr="00F508F6">
        <w:rPr>
          <w:sz w:val="26"/>
          <w:szCs w:val="26"/>
          <w:lang w:val="ro-RO"/>
        </w:rPr>
        <w:t>Mi</w:t>
      </w:r>
      <w:r w:rsidR="00365F37" w:rsidRPr="00F508F6">
        <w:rPr>
          <w:sz w:val="26"/>
          <w:szCs w:val="26"/>
          <w:lang w:val="ro-RO"/>
        </w:rPr>
        <w:t>oara Misloschi</w:t>
      </w:r>
      <w:r w:rsidRPr="00F508F6">
        <w:rPr>
          <w:sz w:val="26"/>
          <w:szCs w:val="26"/>
          <w:lang w:val="ro-RO"/>
        </w:rPr>
        <w:tab/>
      </w:r>
      <w:r w:rsidRPr="00F508F6">
        <w:rPr>
          <w:sz w:val="26"/>
          <w:szCs w:val="26"/>
          <w:lang w:val="ro-RO"/>
        </w:rPr>
        <w:tab/>
      </w:r>
      <w:r w:rsidRPr="00F508F6">
        <w:rPr>
          <w:sz w:val="26"/>
          <w:szCs w:val="26"/>
          <w:lang w:val="ro-RO"/>
        </w:rPr>
        <w:tab/>
      </w:r>
      <w:r w:rsidRPr="00F508F6">
        <w:rPr>
          <w:sz w:val="26"/>
          <w:szCs w:val="26"/>
          <w:lang w:val="ro-RO"/>
        </w:rPr>
        <w:tab/>
      </w:r>
      <w:r w:rsidRPr="00F508F6">
        <w:rPr>
          <w:sz w:val="26"/>
          <w:szCs w:val="26"/>
          <w:lang w:val="ro-RO"/>
        </w:rPr>
        <w:tab/>
      </w:r>
    </w:p>
    <w:p w:rsidR="00107EA4" w:rsidRPr="00F508F6" w:rsidRDefault="00107EA4" w:rsidP="0003418A">
      <w:pPr>
        <w:rPr>
          <w:sz w:val="26"/>
          <w:szCs w:val="26"/>
          <w:lang w:val="ro-RO"/>
        </w:rPr>
      </w:pPr>
    </w:p>
    <w:p w:rsidR="00107EA4" w:rsidRPr="00F508F6" w:rsidRDefault="00107EA4" w:rsidP="0003418A">
      <w:pPr>
        <w:rPr>
          <w:sz w:val="26"/>
          <w:szCs w:val="26"/>
          <w:lang w:val="ro-RO"/>
        </w:rPr>
      </w:pPr>
    </w:p>
    <w:p w:rsidR="001D5944" w:rsidRPr="00F508F6" w:rsidRDefault="00107EA4" w:rsidP="001D5944">
      <w:pPr>
        <w:pStyle w:val="BodyText"/>
        <w:rPr>
          <w:sz w:val="26"/>
          <w:szCs w:val="26"/>
          <w:lang w:val="ro-RO"/>
        </w:rPr>
      </w:pPr>
      <w:r w:rsidRPr="00F508F6">
        <w:rPr>
          <w:sz w:val="26"/>
          <w:szCs w:val="26"/>
          <w:lang w:val="ro-RO"/>
        </w:rPr>
        <w:t>SERVICIUL ACHIZITII</w:t>
      </w:r>
      <w:r w:rsidRPr="00F508F6">
        <w:rPr>
          <w:sz w:val="26"/>
          <w:szCs w:val="26"/>
          <w:lang w:val="ro-RO"/>
        </w:rPr>
        <w:tab/>
      </w:r>
      <w:r w:rsidR="001D5944" w:rsidRPr="00F508F6">
        <w:rPr>
          <w:sz w:val="26"/>
          <w:szCs w:val="26"/>
          <w:lang w:val="ro-RO"/>
        </w:rPr>
        <w:t xml:space="preserve">                              DERULATOR CONTRACT,</w:t>
      </w:r>
    </w:p>
    <w:p w:rsidR="00107EA4" w:rsidRPr="00F508F6" w:rsidRDefault="00107EA4" w:rsidP="0003418A">
      <w:pPr>
        <w:ind w:left="4320" w:hanging="4320"/>
        <w:rPr>
          <w:sz w:val="26"/>
          <w:szCs w:val="26"/>
          <w:lang w:val="ro-RO"/>
        </w:rPr>
      </w:pPr>
      <w:r w:rsidRPr="00F508F6">
        <w:rPr>
          <w:sz w:val="26"/>
          <w:szCs w:val="26"/>
          <w:lang w:val="ro-RO"/>
        </w:rPr>
        <w:t>Ioana Untila</w:t>
      </w:r>
      <w:r w:rsidRPr="00F508F6">
        <w:rPr>
          <w:sz w:val="26"/>
          <w:szCs w:val="26"/>
          <w:lang w:val="ro-RO"/>
        </w:rPr>
        <w:tab/>
      </w:r>
      <w:r w:rsidRPr="00F508F6">
        <w:rPr>
          <w:sz w:val="26"/>
          <w:szCs w:val="26"/>
          <w:lang w:val="ro-RO"/>
        </w:rPr>
        <w:tab/>
        <w:t xml:space="preserve"> </w:t>
      </w:r>
      <w:r w:rsidR="001D5944" w:rsidRPr="00F508F6">
        <w:rPr>
          <w:sz w:val="26"/>
          <w:szCs w:val="26"/>
          <w:lang w:val="ro-RO"/>
        </w:rPr>
        <w:t>Camelia Diaconu</w:t>
      </w:r>
    </w:p>
    <w:p w:rsidR="00107EA4" w:rsidRPr="00F508F6" w:rsidRDefault="00107EA4" w:rsidP="0003418A">
      <w:pPr>
        <w:pStyle w:val="BodyText"/>
        <w:rPr>
          <w:sz w:val="26"/>
          <w:szCs w:val="26"/>
          <w:lang w:val="ro-RO"/>
        </w:rPr>
      </w:pPr>
      <w:r w:rsidRPr="00F508F6">
        <w:rPr>
          <w:b/>
          <w:sz w:val="26"/>
          <w:szCs w:val="26"/>
          <w:lang w:val="ro-RO"/>
        </w:rPr>
        <w:tab/>
      </w:r>
      <w:r w:rsidRPr="00F508F6">
        <w:rPr>
          <w:b/>
          <w:sz w:val="26"/>
          <w:szCs w:val="26"/>
          <w:lang w:val="ro-RO"/>
        </w:rPr>
        <w:tab/>
      </w:r>
      <w:r w:rsidRPr="00F508F6">
        <w:rPr>
          <w:b/>
          <w:sz w:val="26"/>
          <w:szCs w:val="26"/>
          <w:lang w:val="ro-RO"/>
        </w:rPr>
        <w:tab/>
      </w:r>
      <w:r w:rsidRPr="00F508F6">
        <w:rPr>
          <w:b/>
          <w:sz w:val="26"/>
          <w:szCs w:val="26"/>
          <w:lang w:val="ro-RO"/>
        </w:rPr>
        <w:tab/>
      </w:r>
      <w:r w:rsidRPr="00F508F6">
        <w:rPr>
          <w:b/>
          <w:sz w:val="26"/>
          <w:szCs w:val="26"/>
          <w:lang w:val="ro-RO"/>
        </w:rPr>
        <w:tab/>
      </w:r>
      <w:r w:rsidRPr="00F508F6">
        <w:rPr>
          <w:b/>
          <w:sz w:val="26"/>
          <w:szCs w:val="26"/>
          <w:lang w:val="ro-RO"/>
        </w:rPr>
        <w:tab/>
      </w:r>
      <w:r w:rsidRPr="00F508F6">
        <w:rPr>
          <w:b/>
          <w:sz w:val="26"/>
          <w:szCs w:val="26"/>
          <w:lang w:val="ro-RO"/>
        </w:rPr>
        <w:tab/>
      </w:r>
    </w:p>
    <w:p w:rsidR="00107EA4" w:rsidRDefault="00107EA4" w:rsidP="0003418A">
      <w:pPr>
        <w:pStyle w:val="BodyText"/>
        <w:rPr>
          <w:sz w:val="26"/>
          <w:szCs w:val="26"/>
          <w:lang w:val="ro-RO"/>
        </w:rPr>
      </w:pPr>
    </w:p>
    <w:p w:rsidR="00B07EC2" w:rsidRDefault="00B07EC2" w:rsidP="0003418A">
      <w:pPr>
        <w:pStyle w:val="BodyText"/>
        <w:rPr>
          <w:sz w:val="26"/>
          <w:szCs w:val="26"/>
          <w:lang w:val="ro-RO"/>
        </w:rPr>
      </w:pPr>
    </w:p>
    <w:p w:rsidR="00B07EC2" w:rsidRDefault="00B07EC2" w:rsidP="0003418A">
      <w:pPr>
        <w:pStyle w:val="BodyText"/>
        <w:rPr>
          <w:sz w:val="26"/>
          <w:szCs w:val="26"/>
          <w:lang w:val="ro-RO"/>
        </w:rPr>
      </w:pPr>
    </w:p>
    <w:p w:rsidR="00B07EC2" w:rsidRPr="00F508F6" w:rsidRDefault="00B07EC2" w:rsidP="0003418A">
      <w:pPr>
        <w:pStyle w:val="BodyText"/>
        <w:rPr>
          <w:sz w:val="26"/>
          <w:szCs w:val="26"/>
          <w:lang w:val="ro-RO"/>
        </w:rPr>
      </w:pPr>
    </w:p>
    <w:p w:rsidR="00B737F4" w:rsidRPr="00F508F6" w:rsidRDefault="00B737F4" w:rsidP="0003418A">
      <w:pPr>
        <w:pStyle w:val="BodyText"/>
        <w:rPr>
          <w:sz w:val="26"/>
          <w:szCs w:val="26"/>
          <w:lang w:val="ro-RO"/>
        </w:rPr>
      </w:pPr>
    </w:p>
    <w:p w:rsidR="00107EA4" w:rsidRPr="00F508F6" w:rsidRDefault="00107EA4" w:rsidP="0003418A">
      <w:pPr>
        <w:pStyle w:val="BodyText"/>
        <w:rPr>
          <w:sz w:val="22"/>
          <w:szCs w:val="22"/>
          <w:lang w:val="ro-RO"/>
        </w:rPr>
      </w:pPr>
    </w:p>
    <w:p w:rsidR="00107EA4" w:rsidRPr="00F508F6" w:rsidRDefault="00107EA4" w:rsidP="0003418A">
      <w:pPr>
        <w:pStyle w:val="BodyText"/>
        <w:rPr>
          <w:sz w:val="22"/>
          <w:szCs w:val="22"/>
          <w:lang w:val="ro-RO"/>
        </w:rPr>
      </w:pPr>
      <w:r w:rsidRPr="00F508F6">
        <w:rPr>
          <w:sz w:val="22"/>
          <w:szCs w:val="22"/>
          <w:lang w:val="ro-RO"/>
        </w:rPr>
        <w:t>Intocmit,</w:t>
      </w:r>
    </w:p>
    <w:p w:rsidR="00107EA4" w:rsidRPr="00F508F6" w:rsidRDefault="007434B0" w:rsidP="0003418A">
      <w:pPr>
        <w:rPr>
          <w:sz w:val="22"/>
          <w:szCs w:val="22"/>
          <w:lang w:val="ro-RO"/>
        </w:rPr>
      </w:pPr>
      <w:r w:rsidRPr="00F508F6">
        <w:rPr>
          <w:sz w:val="22"/>
          <w:szCs w:val="22"/>
          <w:lang w:val="ro-RO"/>
        </w:rPr>
        <w:t>R</w:t>
      </w:r>
      <w:r w:rsidR="001D5944" w:rsidRPr="00F508F6">
        <w:rPr>
          <w:sz w:val="22"/>
          <w:szCs w:val="22"/>
          <w:lang w:val="ro-RO"/>
        </w:rPr>
        <w:t>esponsabil contract,</w:t>
      </w:r>
    </w:p>
    <w:p w:rsidR="001D5944" w:rsidRPr="00F508F6" w:rsidRDefault="001D5944" w:rsidP="0003418A">
      <w:pPr>
        <w:rPr>
          <w:sz w:val="22"/>
          <w:szCs w:val="22"/>
          <w:lang w:val="ro-RO"/>
        </w:rPr>
      </w:pPr>
      <w:r w:rsidRPr="00F508F6">
        <w:rPr>
          <w:sz w:val="22"/>
          <w:szCs w:val="22"/>
          <w:lang w:val="ro-RO"/>
        </w:rPr>
        <w:t>Virginia Ioanitescu</w:t>
      </w:r>
    </w:p>
    <w:p w:rsidR="00107EA4" w:rsidRPr="00F508F6" w:rsidRDefault="00107EA4">
      <w:pPr>
        <w:rPr>
          <w:sz w:val="26"/>
          <w:szCs w:val="26"/>
        </w:rPr>
      </w:pPr>
    </w:p>
    <w:sectPr w:rsidR="00107EA4" w:rsidRPr="00F508F6" w:rsidSect="001D5944">
      <w:type w:val="oddPage"/>
      <w:pgSz w:w="11906" w:h="16838" w:code="9"/>
      <w:pgMar w:top="851" w:right="849"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022A" w:rsidRDefault="00C7022A">
      <w:r>
        <w:separator/>
      </w:r>
    </w:p>
  </w:endnote>
  <w:endnote w:type="continuationSeparator" w:id="0">
    <w:p w:rsidR="00C7022A" w:rsidRDefault="00C7022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B37" w:rsidRPr="00633B31" w:rsidRDefault="00E56B37" w:rsidP="00633B31">
    <w:pPr>
      <w:pStyle w:val="Footer"/>
      <w:tabs>
        <w:tab w:val="clear" w:pos="8306"/>
        <w:tab w:val="right" w:pos="9781"/>
      </w:tabs>
      <w:ind w:right="-30"/>
      <w:rPr>
        <w:sz w:val="20"/>
        <w:lang w:val="es-ES"/>
      </w:rPr>
    </w:pPr>
    <w:r w:rsidRPr="00633B31">
      <w:rPr>
        <w:sz w:val="20"/>
        <w:lang w:val="ro-RO"/>
      </w:rPr>
      <w:t>CCREPA/ SA2/Verificarea rapoartelor de monitorizare a emisiilor de gaze cu efect de sera ELCEN/oct. 2021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022A" w:rsidRDefault="00C7022A">
      <w:r>
        <w:separator/>
      </w:r>
    </w:p>
  </w:footnote>
  <w:footnote w:type="continuationSeparator" w:id="0">
    <w:p w:rsidR="00C7022A" w:rsidRDefault="00C7022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14"/>
    <w:lvl w:ilvl="0">
      <w:start w:val="1"/>
      <w:numFmt w:val="bullet"/>
      <w:lvlText w:val=""/>
      <w:lvlJc w:val="left"/>
      <w:pPr>
        <w:tabs>
          <w:tab w:val="num" w:pos="360"/>
        </w:tabs>
        <w:ind w:left="360" w:hanging="360"/>
      </w:pPr>
      <w:rPr>
        <w:rFonts w:ascii="Symbol" w:hAnsi="Symbol" w:cs="Symbol"/>
      </w:rPr>
    </w:lvl>
  </w:abstractNum>
  <w:abstractNum w:abstractNumId="1">
    <w:nsid w:val="00000007"/>
    <w:multiLevelType w:val="singleLevel"/>
    <w:tmpl w:val="00000007"/>
    <w:name w:val="WW8Num25"/>
    <w:lvl w:ilvl="0">
      <w:start w:val="1"/>
      <w:numFmt w:val="bullet"/>
      <w:lvlText w:val=""/>
      <w:lvlJc w:val="left"/>
      <w:pPr>
        <w:tabs>
          <w:tab w:val="num" w:pos="1211"/>
        </w:tabs>
        <w:ind w:left="1211" w:hanging="360"/>
      </w:pPr>
      <w:rPr>
        <w:rFonts w:ascii="Symbol" w:hAnsi="Symbol" w:cs="Symbol"/>
      </w:rPr>
    </w:lvl>
  </w:abstractNum>
  <w:abstractNum w:abstractNumId="2">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3">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10F23C5D"/>
    <w:multiLevelType w:val="multilevel"/>
    <w:tmpl w:val="D6028722"/>
    <w:lvl w:ilvl="0">
      <w:start w:val="2"/>
      <w:numFmt w:val="decimal"/>
      <w:lvlText w:val="%1"/>
      <w:lvlJc w:val="left"/>
      <w:pPr>
        <w:tabs>
          <w:tab w:val="num" w:pos="525"/>
        </w:tabs>
        <w:ind w:left="525" w:hanging="525"/>
      </w:pPr>
      <w:rPr>
        <w:rFonts w:hint="default"/>
      </w:rPr>
    </w:lvl>
    <w:lvl w:ilvl="1">
      <w:start w:val="2"/>
      <w:numFmt w:val="decimal"/>
      <w:lvlText w:val="%1.%2"/>
      <w:lvlJc w:val="left"/>
      <w:pPr>
        <w:tabs>
          <w:tab w:val="num" w:pos="585"/>
        </w:tabs>
        <w:ind w:left="585" w:hanging="525"/>
      </w:pPr>
      <w:rPr>
        <w:rFonts w:hint="default"/>
      </w:rPr>
    </w:lvl>
    <w:lvl w:ilvl="2">
      <w:start w:val="3"/>
      <w:numFmt w:val="decimal"/>
      <w:lvlText w:val="%1.%2.%3"/>
      <w:lvlJc w:val="left"/>
      <w:pPr>
        <w:tabs>
          <w:tab w:val="num" w:pos="840"/>
        </w:tabs>
        <w:ind w:left="840" w:hanging="720"/>
      </w:pPr>
      <w:rPr>
        <w:rFonts w:hint="default"/>
      </w:rPr>
    </w:lvl>
    <w:lvl w:ilvl="3">
      <w:start w:val="1"/>
      <w:numFmt w:val="decimal"/>
      <w:lvlText w:val="%1.%2.%3.%4"/>
      <w:lvlJc w:val="left"/>
      <w:pPr>
        <w:tabs>
          <w:tab w:val="num" w:pos="1260"/>
        </w:tabs>
        <w:ind w:left="1260" w:hanging="108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740"/>
        </w:tabs>
        <w:ind w:left="1740" w:hanging="144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2220"/>
        </w:tabs>
        <w:ind w:left="2220" w:hanging="1800"/>
      </w:pPr>
      <w:rPr>
        <w:rFonts w:hint="default"/>
      </w:rPr>
    </w:lvl>
    <w:lvl w:ilvl="8">
      <w:start w:val="1"/>
      <w:numFmt w:val="decimal"/>
      <w:lvlText w:val="%1.%2.%3.%4.%5.%6.%7.%8.%9"/>
      <w:lvlJc w:val="left"/>
      <w:pPr>
        <w:tabs>
          <w:tab w:val="num" w:pos="2280"/>
        </w:tabs>
        <w:ind w:left="2280" w:hanging="1800"/>
      </w:pPr>
      <w:rPr>
        <w:rFonts w:hint="default"/>
      </w:rPr>
    </w:lvl>
  </w:abstractNum>
  <w:abstractNum w:abstractNumId="5">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7">
    <w:nsid w:val="23982AA5"/>
    <w:multiLevelType w:val="hybridMultilevel"/>
    <w:tmpl w:val="A64C56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0">
    <w:nsid w:val="3489391D"/>
    <w:multiLevelType w:val="singleLevel"/>
    <w:tmpl w:val="439E946C"/>
    <w:lvl w:ilvl="0">
      <w:start w:val="2"/>
      <w:numFmt w:val="bullet"/>
      <w:lvlText w:val="-"/>
      <w:lvlJc w:val="left"/>
      <w:pPr>
        <w:tabs>
          <w:tab w:val="num" w:pos="1534"/>
        </w:tabs>
        <w:ind w:left="1534" w:hanging="360"/>
      </w:pPr>
    </w:lvl>
  </w:abstractNum>
  <w:abstractNum w:abstractNumId="11">
    <w:nsid w:val="36B446B0"/>
    <w:multiLevelType w:val="hybridMultilevel"/>
    <w:tmpl w:val="ED5A36D0"/>
    <w:lvl w:ilvl="0" w:tplc="A3D6F872">
      <w:start w:val="1"/>
      <w:numFmt w:val="decimal"/>
      <w:lvlText w:val="%1."/>
      <w:lvlJc w:val="left"/>
      <w:pPr>
        <w:ind w:left="1950" w:hanging="123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15">
    <w:nsid w:val="48C57268"/>
    <w:multiLevelType w:val="singleLevel"/>
    <w:tmpl w:val="439E946C"/>
    <w:lvl w:ilvl="0">
      <w:start w:val="2"/>
      <w:numFmt w:val="bullet"/>
      <w:lvlText w:val="-"/>
      <w:lvlJc w:val="left"/>
      <w:pPr>
        <w:tabs>
          <w:tab w:val="num" w:pos="1534"/>
        </w:tabs>
        <w:ind w:left="1534" w:hanging="360"/>
      </w:pPr>
    </w:lvl>
  </w:abstractNum>
  <w:abstractNum w:abstractNumId="16">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7">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8">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9">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0">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2">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3">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4">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5">
    <w:nsid w:val="731C5C36"/>
    <w:multiLevelType w:val="singleLevel"/>
    <w:tmpl w:val="439E946C"/>
    <w:lvl w:ilvl="0">
      <w:start w:val="2"/>
      <w:numFmt w:val="bullet"/>
      <w:lvlText w:val="-"/>
      <w:lvlJc w:val="left"/>
      <w:pPr>
        <w:tabs>
          <w:tab w:val="num" w:pos="1534"/>
        </w:tabs>
        <w:ind w:left="1534" w:hanging="360"/>
      </w:pPr>
    </w:lvl>
  </w:abstractNum>
  <w:abstractNum w:abstractNumId="26">
    <w:nsid w:val="73D036D4"/>
    <w:multiLevelType w:val="singleLevel"/>
    <w:tmpl w:val="439E946C"/>
    <w:lvl w:ilvl="0">
      <w:start w:val="2"/>
      <w:numFmt w:val="bullet"/>
      <w:lvlText w:val="-"/>
      <w:lvlJc w:val="left"/>
      <w:pPr>
        <w:tabs>
          <w:tab w:val="num" w:pos="1534"/>
        </w:tabs>
        <w:ind w:left="1534" w:hanging="360"/>
      </w:pPr>
    </w:lvl>
  </w:abstractNum>
  <w:abstractNum w:abstractNumId="27">
    <w:nsid w:val="747447DD"/>
    <w:multiLevelType w:val="hybridMultilevel"/>
    <w:tmpl w:val="7B4A4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8F5314F"/>
    <w:multiLevelType w:val="singleLevel"/>
    <w:tmpl w:val="439E946C"/>
    <w:lvl w:ilvl="0">
      <w:start w:val="2"/>
      <w:numFmt w:val="bullet"/>
      <w:lvlText w:val="-"/>
      <w:lvlJc w:val="left"/>
      <w:pPr>
        <w:tabs>
          <w:tab w:val="num" w:pos="1534"/>
        </w:tabs>
        <w:ind w:left="1534" w:hanging="360"/>
      </w:pPr>
    </w:lvl>
  </w:abstractNum>
  <w:abstractNum w:abstractNumId="30">
    <w:nsid w:val="7C080F47"/>
    <w:multiLevelType w:val="hybridMultilevel"/>
    <w:tmpl w:val="84DED0FE"/>
    <w:lvl w:ilvl="0" w:tplc="04180001">
      <w:start w:val="1"/>
      <w:numFmt w:val="bullet"/>
      <w:lvlText w:val=""/>
      <w:lvlJc w:val="left"/>
      <w:pPr>
        <w:tabs>
          <w:tab w:val="num" w:pos="1440"/>
        </w:tabs>
        <w:ind w:left="1440" w:hanging="360"/>
      </w:pPr>
      <w:rPr>
        <w:rFonts w:ascii="Symbol" w:hAnsi="Symbol" w:hint="default"/>
      </w:rPr>
    </w:lvl>
    <w:lvl w:ilvl="1" w:tplc="04180003" w:tentative="1">
      <w:start w:val="1"/>
      <w:numFmt w:val="bullet"/>
      <w:lvlText w:val="o"/>
      <w:lvlJc w:val="left"/>
      <w:pPr>
        <w:tabs>
          <w:tab w:val="num" w:pos="2160"/>
        </w:tabs>
        <w:ind w:left="2160" w:hanging="360"/>
      </w:pPr>
      <w:rPr>
        <w:rFonts w:ascii="Courier New" w:hAnsi="Courier New" w:cs="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cs="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cs="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31">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7"/>
  </w:num>
  <w:num w:numId="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20"/>
  </w:num>
  <w:num w:numId="5">
    <w:abstractNumId w:val="22"/>
  </w:num>
  <w:num w:numId="6">
    <w:abstractNumId w:val="22"/>
  </w:num>
  <w:num w:numId="7">
    <w:abstractNumId w:val="15"/>
  </w:num>
  <w:num w:numId="8">
    <w:abstractNumId w:val="15"/>
  </w:num>
  <w:num w:numId="9">
    <w:abstractNumId w:val="29"/>
  </w:num>
  <w:num w:numId="10">
    <w:abstractNumId w:val="29"/>
  </w:num>
  <w:num w:numId="11">
    <w:abstractNumId w:val="25"/>
  </w:num>
  <w:num w:numId="12">
    <w:abstractNumId w:val="25"/>
  </w:num>
  <w:num w:numId="13">
    <w:abstractNumId w:val="26"/>
  </w:num>
  <w:num w:numId="14">
    <w:abstractNumId w:val="26"/>
  </w:num>
  <w:num w:numId="15">
    <w:abstractNumId w:val="10"/>
  </w:num>
  <w:num w:numId="16">
    <w:abstractNumId w:val="10"/>
  </w:num>
  <w:num w:numId="17">
    <w:abstractNumId w:val="21"/>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3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num>
  <w:num w:numId="34">
    <w:abstractNumId w:val="14"/>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lvlOverride w:ilvl="2"/>
    <w:lvlOverride w:ilvl="3"/>
    <w:lvlOverride w:ilvl="4"/>
    <w:lvlOverride w:ilvl="5"/>
    <w:lvlOverride w:ilvl="6"/>
    <w:lvlOverride w:ilvl="7"/>
    <w:lvlOverride w:ilvl="8"/>
  </w:num>
  <w:num w:numId="37">
    <w:abstractNumId w:val="23"/>
    <w:lvlOverride w:ilvl="0">
      <w:startOverride w:val="1"/>
    </w:lvlOverride>
    <w:lvlOverride w:ilvl="1"/>
    <w:lvlOverride w:ilvl="2"/>
    <w:lvlOverride w:ilvl="3"/>
    <w:lvlOverride w:ilvl="4"/>
    <w:lvlOverride w:ilvl="5"/>
    <w:lvlOverride w:ilvl="6"/>
    <w:lvlOverride w:ilvl="7"/>
    <w:lvlOverride w:ilvl="8"/>
  </w:num>
  <w:num w:numId="3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0"/>
  </w:num>
  <w:num w:numId="44">
    <w:abstractNumId w:val="0"/>
  </w:num>
  <w:num w:numId="45">
    <w:abstractNumId w:val="1"/>
  </w:num>
  <w:num w:numId="46">
    <w:abstractNumId w:val="7"/>
  </w:num>
  <w:num w:numId="47">
    <w:abstractNumId w:val="27"/>
  </w:num>
  <w:num w:numId="4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2162"/>
    <w:rsid w:val="000117CA"/>
    <w:rsid w:val="0003278C"/>
    <w:rsid w:val="0003418A"/>
    <w:rsid w:val="000353A3"/>
    <w:rsid w:val="00036D58"/>
    <w:rsid w:val="000522E3"/>
    <w:rsid w:val="0006318F"/>
    <w:rsid w:val="00067237"/>
    <w:rsid w:val="00072238"/>
    <w:rsid w:val="00077D93"/>
    <w:rsid w:val="00091642"/>
    <w:rsid w:val="00095BF7"/>
    <w:rsid w:val="0009720C"/>
    <w:rsid w:val="000C020F"/>
    <w:rsid w:val="000C15F5"/>
    <w:rsid w:val="000C2057"/>
    <w:rsid w:val="000C3DF7"/>
    <w:rsid w:val="000E4F27"/>
    <w:rsid w:val="000E5319"/>
    <w:rsid w:val="000E62ED"/>
    <w:rsid w:val="000E6ACC"/>
    <w:rsid w:val="000F1FD8"/>
    <w:rsid w:val="000F66CD"/>
    <w:rsid w:val="00100F9B"/>
    <w:rsid w:val="001031EC"/>
    <w:rsid w:val="00107EA4"/>
    <w:rsid w:val="00114684"/>
    <w:rsid w:val="001168D1"/>
    <w:rsid w:val="00125E3E"/>
    <w:rsid w:val="0013202E"/>
    <w:rsid w:val="00136B54"/>
    <w:rsid w:val="00144211"/>
    <w:rsid w:val="00146F18"/>
    <w:rsid w:val="00147149"/>
    <w:rsid w:val="00150E36"/>
    <w:rsid w:val="001632B6"/>
    <w:rsid w:val="0016595F"/>
    <w:rsid w:val="00197202"/>
    <w:rsid w:val="001B37DC"/>
    <w:rsid w:val="001B56EB"/>
    <w:rsid w:val="001B693F"/>
    <w:rsid w:val="001B7A81"/>
    <w:rsid w:val="001C3094"/>
    <w:rsid w:val="001C332D"/>
    <w:rsid w:val="001C6D8C"/>
    <w:rsid w:val="001D3F77"/>
    <w:rsid w:val="001D5944"/>
    <w:rsid w:val="001F183A"/>
    <w:rsid w:val="00205A2A"/>
    <w:rsid w:val="00226DF7"/>
    <w:rsid w:val="00270315"/>
    <w:rsid w:val="00290D63"/>
    <w:rsid w:val="00292FBA"/>
    <w:rsid w:val="002A103E"/>
    <w:rsid w:val="002A3AAD"/>
    <w:rsid w:val="002B32AE"/>
    <w:rsid w:val="002C2AEC"/>
    <w:rsid w:val="002D62A1"/>
    <w:rsid w:val="00314F30"/>
    <w:rsid w:val="003176CC"/>
    <w:rsid w:val="0032033B"/>
    <w:rsid w:val="003320EC"/>
    <w:rsid w:val="0034379B"/>
    <w:rsid w:val="00347459"/>
    <w:rsid w:val="00365F37"/>
    <w:rsid w:val="00367F38"/>
    <w:rsid w:val="00370660"/>
    <w:rsid w:val="003818F5"/>
    <w:rsid w:val="00383D5E"/>
    <w:rsid w:val="00384F73"/>
    <w:rsid w:val="00393DDF"/>
    <w:rsid w:val="003C3807"/>
    <w:rsid w:val="003D1D23"/>
    <w:rsid w:val="003E64CD"/>
    <w:rsid w:val="003F25CD"/>
    <w:rsid w:val="003F2E10"/>
    <w:rsid w:val="003F78E5"/>
    <w:rsid w:val="0041242A"/>
    <w:rsid w:val="0041545B"/>
    <w:rsid w:val="00427CEB"/>
    <w:rsid w:val="00447BF2"/>
    <w:rsid w:val="0047038E"/>
    <w:rsid w:val="00490D83"/>
    <w:rsid w:val="004911AE"/>
    <w:rsid w:val="004C643C"/>
    <w:rsid w:val="004D61A1"/>
    <w:rsid w:val="004D7BF9"/>
    <w:rsid w:val="004E6888"/>
    <w:rsid w:val="004F4E5C"/>
    <w:rsid w:val="0050045B"/>
    <w:rsid w:val="00525BE7"/>
    <w:rsid w:val="00537AD3"/>
    <w:rsid w:val="00537E45"/>
    <w:rsid w:val="00537EF5"/>
    <w:rsid w:val="00551551"/>
    <w:rsid w:val="00564DA8"/>
    <w:rsid w:val="00572447"/>
    <w:rsid w:val="00574E14"/>
    <w:rsid w:val="0057617C"/>
    <w:rsid w:val="005955C9"/>
    <w:rsid w:val="005A1717"/>
    <w:rsid w:val="005A7BAF"/>
    <w:rsid w:val="005D7049"/>
    <w:rsid w:val="005F51A4"/>
    <w:rsid w:val="006011E8"/>
    <w:rsid w:val="0060557B"/>
    <w:rsid w:val="006234E5"/>
    <w:rsid w:val="00633B31"/>
    <w:rsid w:val="00636C86"/>
    <w:rsid w:val="00645A0B"/>
    <w:rsid w:val="00655128"/>
    <w:rsid w:val="0065557E"/>
    <w:rsid w:val="0066237F"/>
    <w:rsid w:val="006644E5"/>
    <w:rsid w:val="00695675"/>
    <w:rsid w:val="006A5F52"/>
    <w:rsid w:val="006A7FB6"/>
    <w:rsid w:val="006B3BBD"/>
    <w:rsid w:val="006B6F35"/>
    <w:rsid w:val="006E0A9C"/>
    <w:rsid w:val="006E1194"/>
    <w:rsid w:val="006F4602"/>
    <w:rsid w:val="00705408"/>
    <w:rsid w:val="00722D09"/>
    <w:rsid w:val="007250FB"/>
    <w:rsid w:val="00736500"/>
    <w:rsid w:val="007434B0"/>
    <w:rsid w:val="00760AFA"/>
    <w:rsid w:val="007623E2"/>
    <w:rsid w:val="007721DA"/>
    <w:rsid w:val="007821C9"/>
    <w:rsid w:val="00792531"/>
    <w:rsid w:val="00797120"/>
    <w:rsid w:val="007C1824"/>
    <w:rsid w:val="007C26B9"/>
    <w:rsid w:val="007C3723"/>
    <w:rsid w:val="007C7C33"/>
    <w:rsid w:val="007D2320"/>
    <w:rsid w:val="007D2EE2"/>
    <w:rsid w:val="007F0AFC"/>
    <w:rsid w:val="007F3E28"/>
    <w:rsid w:val="007F4B0D"/>
    <w:rsid w:val="0080348F"/>
    <w:rsid w:val="008120D3"/>
    <w:rsid w:val="00834B1C"/>
    <w:rsid w:val="00835086"/>
    <w:rsid w:val="00836C25"/>
    <w:rsid w:val="00852D5A"/>
    <w:rsid w:val="00856F13"/>
    <w:rsid w:val="00862498"/>
    <w:rsid w:val="00870107"/>
    <w:rsid w:val="008A6025"/>
    <w:rsid w:val="008B32E8"/>
    <w:rsid w:val="008D1DCC"/>
    <w:rsid w:val="008D3B9C"/>
    <w:rsid w:val="008E27DC"/>
    <w:rsid w:val="008F2E72"/>
    <w:rsid w:val="008F783A"/>
    <w:rsid w:val="00923608"/>
    <w:rsid w:val="00933961"/>
    <w:rsid w:val="009523A1"/>
    <w:rsid w:val="0095559B"/>
    <w:rsid w:val="009571D1"/>
    <w:rsid w:val="00973FA3"/>
    <w:rsid w:val="009764D1"/>
    <w:rsid w:val="0097759A"/>
    <w:rsid w:val="0098443F"/>
    <w:rsid w:val="00993236"/>
    <w:rsid w:val="009A7F26"/>
    <w:rsid w:val="009B10ED"/>
    <w:rsid w:val="009E29AC"/>
    <w:rsid w:val="00A02FF9"/>
    <w:rsid w:val="00A05E60"/>
    <w:rsid w:val="00A062EB"/>
    <w:rsid w:val="00A06C7B"/>
    <w:rsid w:val="00A07CDE"/>
    <w:rsid w:val="00A15E7A"/>
    <w:rsid w:val="00A16D3F"/>
    <w:rsid w:val="00A41D1D"/>
    <w:rsid w:val="00A53C0E"/>
    <w:rsid w:val="00A54C24"/>
    <w:rsid w:val="00A72CDA"/>
    <w:rsid w:val="00A84A9F"/>
    <w:rsid w:val="00A8567D"/>
    <w:rsid w:val="00A9145C"/>
    <w:rsid w:val="00AA1CF4"/>
    <w:rsid w:val="00AB21F3"/>
    <w:rsid w:val="00AB49FE"/>
    <w:rsid w:val="00AC3743"/>
    <w:rsid w:val="00AC3DBF"/>
    <w:rsid w:val="00AC44CD"/>
    <w:rsid w:val="00AD2AFA"/>
    <w:rsid w:val="00AD2DDC"/>
    <w:rsid w:val="00AE2CB5"/>
    <w:rsid w:val="00AF05AB"/>
    <w:rsid w:val="00AF237E"/>
    <w:rsid w:val="00B0143F"/>
    <w:rsid w:val="00B058AE"/>
    <w:rsid w:val="00B06FD2"/>
    <w:rsid w:val="00B07EC2"/>
    <w:rsid w:val="00B10593"/>
    <w:rsid w:val="00B107ED"/>
    <w:rsid w:val="00B12036"/>
    <w:rsid w:val="00B2236F"/>
    <w:rsid w:val="00B3000E"/>
    <w:rsid w:val="00B30C15"/>
    <w:rsid w:val="00B3190E"/>
    <w:rsid w:val="00B33328"/>
    <w:rsid w:val="00B5322C"/>
    <w:rsid w:val="00B61A8F"/>
    <w:rsid w:val="00B621EC"/>
    <w:rsid w:val="00B64A9B"/>
    <w:rsid w:val="00B6722E"/>
    <w:rsid w:val="00B67763"/>
    <w:rsid w:val="00B737F4"/>
    <w:rsid w:val="00B8735A"/>
    <w:rsid w:val="00B926AF"/>
    <w:rsid w:val="00B971D7"/>
    <w:rsid w:val="00BB2ED2"/>
    <w:rsid w:val="00BB348B"/>
    <w:rsid w:val="00BB3C19"/>
    <w:rsid w:val="00BB5520"/>
    <w:rsid w:val="00BB569B"/>
    <w:rsid w:val="00BB5D2D"/>
    <w:rsid w:val="00BC56EC"/>
    <w:rsid w:val="00BD12E5"/>
    <w:rsid w:val="00BD340A"/>
    <w:rsid w:val="00BD62D2"/>
    <w:rsid w:val="00BD7217"/>
    <w:rsid w:val="00BE0F9C"/>
    <w:rsid w:val="00BE4768"/>
    <w:rsid w:val="00BF6E5E"/>
    <w:rsid w:val="00C0387D"/>
    <w:rsid w:val="00C059C8"/>
    <w:rsid w:val="00C0686C"/>
    <w:rsid w:val="00C0719D"/>
    <w:rsid w:val="00C153A2"/>
    <w:rsid w:val="00C156DE"/>
    <w:rsid w:val="00C2087D"/>
    <w:rsid w:val="00C504E1"/>
    <w:rsid w:val="00C51C3A"/>
    <w:rsid w:val="00C6258C"/>
    <w:rsid w:val="00C646E9"/>
    <w:rsid w:val="00C65ECB"/>
    <w:rsid w:val="00C7022A"/>
    <w:rsid w:val="00C772F4"/>
    <w:rsid w:val="00C868EE"/>
    <w:rsid w:val="00C90339"/>
    <w:rsid w:val="00C95589"/>
    <w:rsid w:val="00C95FF7"/>
    <w:rsid w:val="00CA15D5"/>
    <w:rsid w:val="00CA2FB4"/>
    <w:rsid w:val="00CA448B"/>
    <w:rsid w:val="00CA70C4"/>
    <w:rsid w:val="00CA7860"/>
    <w:rsid w:val="00CC678B"/>
    <w:rsid w:val="00CD5880"/>
    <w:rsid w:val="00CD7719"/>
    <w:rsid w:val="00CE70B9"/>
    <w:rsid w:val="00CF16F0"/>
    <w:rsid w:val="00CF452A"/>
    <w:rsid w:val="00D12EFA"/>
    <w:rsid w:val="00D13CCA"/>
    <w:rsid w:val="00D3211C"/>
    <w:rsid w:val="00D40837"/>
    <w:rsid w:val="00D426A0"/>
    <w:rsid w:val="00D42EE2"/>
    <w:rsid w:val="00D44909"/>
    <w:rsid w:val="00D50532"/>
    <w:rsid w:val="00D605D3"/>
    <w:rsid w:val="00D71B98"/>
    <w:rsid w:val="00D762ED"/>
    <w:rsid w:val="00D77621"/>
    <w:rsid w:val="00D84AD4"/>
    <w:rsid w:val="00DC6F96"/>
    <w:rsid w:val="00DD57FC"/>
    <w:rsid w:val="00DE0E6A"/>
    <w:rsid w:val="00DE1D82"/>
    <w:rsid w:val="00DE5B90"/>
    <w:rsid w:val="00DE77F8"/>
    <w:rsid w:val="00E047DA"/>
    <w:rsid w:val="00E504C1"/>
    <w:rsid w:val="00E54E38"/>
    <w:rsid w:val="00E56B37"/>
    <w:rsid w:val="00E7206C"/>
    <w:rsid w:val="00E7488F"/>
    <w:rsid w:val="00E85036"/>
    <w:rsid w:val="00EA5A4C"/>
    <w:rsid w:val="00EC34BD"/>
    <w:rsid w:val="00EC54D3"/>
    <w:rsid w:val="00EC7C2D"/>
    <w:rsid w:val="00ED6567"/>
    <w:rsid w:val="00EE0683"/>
    <w:rsid w:val="00EE320B"/>
    <w:rsid w:val="00EE584B"/>
    <w:rsid w:val="00F003F2"/>
    <w:rsid w:val="00F100E3"/>
    <w:rsid w:val="00F10472"/>
    <w:rsid w:val="00F10BE2"/>
    <w:rsid w:val="00F110C1"/>
    <w:rsid w:val="00F275EB"/>
    <w:rsid w:val="00F4124F"/>
    <w:rsid w:val="00F4378F"/>
    <w:rsid w:val="00F508F6"/>
    <w:rsid w:val="00F63C63"/>
    <w:rsid w:val="00F64EAD"/>
    <w:rsid w:val="00F664F0"/>
    <w:rsid w:val="00F81573"/>
    <w:rsid w:val="00F82733"/>
    <w:rsid w:val="00F87B6B"/>
    <w:rsid w:val="00F94499"/>
    <w:rsid w:val="00F94DC5"/>
    <w:rsid w:val="00FA420F"/>
    <w:rsid w:val="00FB12C9"/>
    <w:rsid w:val="00FB6F15"/>
    <w:rsid w:val="00FC5C67"/>
    <w:rsid w:val="00FE4C5D"/>
    <w:rsid w:val="00FE622C"/>
    <w:rsid w:val="00FF107C"/>
    <w:rsid w:val="00FF4373"/>
    <w:rsid w:val="00FF547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uiPriority w:val="9"/>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semiHidden/>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link w:val="BodyText"/>
    <w:uiPriority w:val="99"/>
    <w:semiHidden/>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customStyle="1" w:styleId="DefaultText1">
    <w:name w:val="Default Text:1"/>
    <w:basedOn w:val="Normal"/>
    <w:rsid w:val="00B3190E"/>
    <w:pPr>
      <w:suppressAutoHyphens/>
    </w:pPr>
    <w:rPr>
      <w:sz w:val="24"/>
      <w:lang w:val="en-US" w:eastAsia="ar-SA"/>
    </w:rPr>
  </w:style>
  <w:style w:type="paragraph" w:customStyle="1" w:styleId="DefaultText">
    <w:name w:val="Default Text"/>
    <w:basedOn w:val="Normal"/>
    <w:rsid w:val="0060557B"/>
    <w:pPr>
      <w:suppressAutoHyphens/>
    </w:pPr>
    <w:rPr>
      <w:sz w:val="24"/>
      <w:lang w:val="en-US" w:eastAsia="ar-SA"/>
    </w:rPr>
  </w:style>
  <w:style w:type="paragraph" w:customStyle="1" w:styleId="TableText">
    <w:name w:val="Table Text"/>
    <w:basedOn w:val="Normal"/>
    <w:rsid w:val="004D7BF9"/>
    <w:pPr>
      <w:tabs>
        <w:tab w:val="decimal" w:pos="0"/>
      </w:tabs>
      <w:suppressAutoHyphens/>
    </w:pPr>
    <w:rPr>
      <w:sz w:val="24"/>
      <w:lang w:val="en-US" w:eastAsia="ar-SA"/>
    </w:rPr>
  </w:style>
</w:styles>
</file>

<file path=word/webSettings.xml><?xml version="1.0" encoding="utf-8"?>
<w:webSettings xmlns:r="http://schemas.openxmlformats.org/officeDocument/2006/relationships" xmlns:w="http://schemas.openxmlformats.org/wordprocessingml/2006/main">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elcen.ro" TargetMode="External"/><Relationship Id="rId5" Type="http://schemas.openxmlformats.org/officeDocument/2006/relationships/webSettings" Target="webSettings.xml"/><Relationship Id="rId10" Type="http://schemas.openxmlformats.org/officeDocument/2006/relationships/hyperlink" Target="mailto:dpo@omega-trust.ro" TargetMode="External"/><Relationship Id="rId4" Type="http://schemas.openxmlformats.org/officeDocument/2006/relationships/settings" Target="settings.xml"/><Relationship Id="rId9" Type="http://schemas.openxmlformats.org/officeDocument/2006/relationships/hyperlink" Target="mailto:office@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F1ABB6-9DD3-4044-A9FA-800A6C182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25</Pages>
  <Words>8530</Words>
  <Characters>57310</Characters>
  <Application>Microsoft Office Word</Application>
  <DocSecurity>0</DocSecurity>
  <Lines>477</Lines>
  <Paragraphs>131</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65709</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Gina.Ioanitescu</cp:lastModifiedBy>
  <cp:revision>2</cp:revision>
  <dcterms:created xsi:type="dcterms:W3CDTF">2021-10-14T06:56:00Z</dcterms:created>
  <dcterms:modified xsi:type="dcterms:W3CDTF">2021-10-14T06:56:00Z</dcterms:modified>
</cp:coreProperties>
</file>